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93F" w:rsidRDefault="00B6193F">
      <w:pPr>
        <w:pStyle w:val="Titolo4"/>
        <w:ind w:left="5672" w:firstLine="709"/>
        <w:rPr>
          <w:rFonts w:ascii="Calibri" w:hAnsi="Calibri" w:cs="Calibri"/>
          <w:b/>
          <w:i w:val="0"/>
          <w:iCs w:val="0"/>
          <w:szCs w:val="22"/>
        </w:rPr>
      </w:pPr>
      <w:r>
        <w:rPr>
          <w:rFonts w:ascii="Calibri" w:hAnsi="Calibri" w:cs="Calibri"/>
          <w:i w:val="0"/>
          <w:iCs w:val="0"/>
          <w:szCs w:val="22"/>
        </w:rPr>
        <w:t xml:space="preserve">Spett.le Ufficio </w:t>
      </w:r>
    </w:p>
    <w:p w:rsidR="00B6193F" w:rsidRDefault="00B6193F">
      <w:pPr>
        <w:pStyle w:val="Titolo4"/>
        <w:ind w:left="5672" w:firstLine="709"/>
        <w:rPr>
          <w:rFonts w:ascii="Calibri" w:hAnsi="Calibri" w:cs="Calibri"/>
          <w:i w:val="0"/>
          <w:iCs w:val="0"/>
          <w:szCs w:val="22"/>
        </w:rPr>
      </w:pPr>
      <w:r>
        <w:rPr>
          <w:rFonts w:ascii="Calibri" w:hAnsi="Calibri" w:cs="Calibri"/>
          <w:b/>
          <w:i w:val="0"/>
          <w:iCs w:val="0"/>
          <w:szCs w:val="22"/>
        </w:rPr>
        <w:t>PUGLIA SOUNDS</w:t>
      </w:r>
    </w:p>
    <w:p w:rsidR="00B6193F" w:rsidRDefault="00B6193F">
      <w:pPr>
        <w:pStyle w:val="Titolo4"/>
        <w:ind w:left="5672" w:firstLine="709"/>
        <w:rPr>
          <w:rFonts w:ascii="Calibri" w:hAnsi="Calibri" w:cs="Calibri"/>
          <w:i w:val="0"/>
          <w:color w:val="000000"/>
          <w:szCs w:val="22"/>
        </w:rPr>
      </w:pPr>
      <w:r>
        <w:rPr>
          <w:rFonts w:ascii="Calibri" w:hAnsi="Calibri" w:cs="Calibri"/>
          <w:i w:val="0"/>
          <w:iCs w:val="0"/>
          <w:szCs w:val="22"/>
        </w:rPr>
        <w:t>Consorzio Teatro Pubblico Pugliese</w:t>
      </w:r>
    </w:p>
    <w:p w:rsidR="00B6193F" w:rsidRDefault="00B6193F">
      <w:pPr>
        <w:pStyle w:val="Titolo4"/>
        <w:ind w:left="5672" w:firstLine="709"/>
        <w:rPr>
          <w:rFonts w:ascii="Calibri" w:hAnsi="Calibri" w:cs="Calibri"/>
          <w:szCs w:val="22"/>
        </w:rPr>
      </w:pPr>
      <w:r>
        <w:rPr>
          <w:rFonts w:ascii="Calibri" w:hAnsi="Calibri" w:cs="Calibri"/>
          <w:i w:val="0"/>
          <w:color w:val="000000"/>
          <w:szCs w:val="22"/>
        </w:rPr>
        <w:t xml:space="preserve">via Imbriani 67 - </w:t>
      </w:r>
      <w:r>
        <w:rPr>
          <w:rFonts w:ascii="Calibri" w:hAnsi="Calibri" w:cs="Calibri"/>
          <w:i w:val="0"/>
          <w:szCs w:val="22"/>
        </w:rPr>
        <w:t>70121 BARI</w:t>
      </w:r>
    </w:p>
    <w:p w:rsidR="00B6193F" w:rsidRDefault="00B6193F">
      <w:pPr>
        <w:rPr>
          <w:rFonts w:ascii="Calibri" w:hAnsi="Calibri" w:cs="Calibri"/>
          <w:sz w:val="22"/>
          <w:szCs w:val="22"/>
        </w:rPr>
      </w:pP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2"/>
          <w:szCs w:val="22"/>
        </w:rPr>
      </w:pPr>
      <w:r>
        <w:rPr>
          <w:rFonts w:ascii="Calibri" w:hAnsi="Calibri" w:cs="Calibri"/>
          <w:sz w:val="22"/>
          <w:szCs w:val="22"/>
        </w:rPr>
        <w:t>Il sottoscritto/a ________________________________________________________________________________</w:t>
      </w: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2"/>
          <w:szCs w:val="22"/>
        </w:rPr>
      </w:pPr>
      <w:r>
        <w:rPr>
          <w:rFonts w:ascii="Calibri" w:hAnsi="Calibri" w:cs="Calibri"/>
          <w:sz w:val="22"/>
          <w:szCs w:val="22"/>
        </w:rPr>
        <w:t>nato/a a ______________________ prov. _____  il _________________, Codice Fiscale_______________________</w:t>
      </w:r>
    </w:p>
    <w:p w:rsidR="00B6193F" w:rsidRDefault="00B6193F">
      <w:pPr>
        <w:pBdr>
          <w:top w:val="single" w:sz="4" w:space="1" w:color="000000"/>
          <w:left w:val="single" w:sz="4" w:space="4" w:color="000000"/>
          <w:bottom w:val="single" w:sz="4" w:space="1" w:color="000000"/>
          <w:right w:val="single" w:sz="4" w:space="4" w:color="000000"/>
        </w:pBdr>
        <w:jc w:val="both"/>
        <w:rPr>
          <w:rFonts w:ascii="Calibri" w:hAnsi="Calibri" w:cs="Calibri"/>
          <w:i/>
          <w:sz w:val="16"/>
          <w:szCs w:val="16"/>
        </w:rPr>
      </w:pPr>
      <w:r>
        <w:rPr>
          <w:rFonts w:ascii="Calibri" w:hAnsi="Calibri" w:cs="Calibri"/>
          <w:sz w:val="22"/>
          <w:szCs w:val="22"/>
        </w:rPr>
        <w:t>in qualità di Legale Rappresentante de ______________________________________________________________</w:t>
      </w: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2"/>
          <w:szCs w:val="22"/>
        </w:rPr>
      </w:pPr>
      <w:r>
        <w:rPr>
          <w:rFonts w:ascii="Calibri" w:hAnsi="Calibri" w:cs="Calibri"/>
          <w:i/>
          <w:sz w:val="16"/>
          <w:szCs w:val="16"/>
        </w:rPr>
        <w:t>(indicare la ragione sociale del soggetto proponente)</w:t>
      </w: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2"/>
          <w:szCs w:val="22"/>
        </w:rPr>
      </w:pPr>
      <w:r>
        <w:rPr>
          <w:rFonts w:ascii="Calibri" w:hAnsi="Calibri" w:cs="Calibri"/>
          <w:sz w:val="22"/>
          <w:szCs w:val="22"/>
        </w:rPr>
        <w:t>con Sede Legale in ____________________ prov. ____ cap _______ via _______________________________ n. ___,</w:t>
      </w: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2"/>
          <w:szCs w:val="22"/>
        </w:rPr>
      </w:pPr>
      <w:r>
        <w:rPr>
          <w:rFonts w:ascii="Calibri" w:hAnsi="Calibri" w:cs="Calibri"/>
          <w:sz w:val="22"/>
          <w:szCs w:val="22"/>
        </w:rPr>
        <w:t>e Sede Operativa in ___________________ prov. ____ cap _______ via _______________________________ n. ___,</w:t>
      </w: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b/>
          <w:bCs/>
          <w:sz w:val="20"/>
          <w:szCs w:val="20"/>
        </w:rPr>
      </w:pPr>
      <w:r>
        <w:rPr>
          <w:rFonts w:ascii="Calibri" w:hAnsi="Calibri" w:cs="Calibri"/>
          <w:sz w:val="22"/>
          <w:szCs w:val="22"/>
        </w:rPr>
        <w:t>tel ___________________ fax _________________ e-mail _____________________________________Codice Fiscale_________________________________  Partiva IVA _____________________________________________</w:t>
      </w:r>
    </w:p>
    <w:p w:rsidR="00B6193F" w:rsidRDefault="00B6193F">
      <w:pPr>
        <w:jc w:val="center"/>
        <w:rPr>
          <w:rFonts w:ascii="Calibri" w:hAnsi="Calibri" w:cs="Calibri"/>
          <w:sz w:val="20"/>
          <w:szCs w:val="20"/>
        </w:rPr>
      </w:pPr>
      <w:r>
        <w:rPr>
          <w:rFonts w:ascii="Calibri" w:hAnsi="Calibri" w:cs="Calibri"/>
          <w:b/>
          <w:bCs/>
          <w:sz w:val="20"/>
          <w:szCs w:val="20"/>
        </w:rPr>
        <w:t>MANIFESTA IL PROPRIO INTERESSE</w:t>
      </w:r>
    </w:p>
    <w:p w:rsidR="00B6193F" w:rsidRDefault="00B6193F">
      <w:pPr>
        <w:spacing w:after="240"/>
        <w:jc w:val="both"/>
        <w:rPr>
          <w:rFonts w:ascii="Calibri" w:hAnsi="Calibri" w:cs="Calibri"/>
          <w:b/>
          <w:bCs/>
          <w:sz w:val="20"/>
          <w:szCs w:val="20"/>
        </w:rPr>
      </w:pPr>
      <w:r>
        <w:rPr>
          <w:rFonts w:ascii="Calibri" w:hAnsi="Calibri" w:cs="Calibri"/>
          <w:sz w:val="20"/>
          <w:szCs w:val="20"/>
        </w:rPr>
        <w:t>all’inserimento della propria proposta nel parco progetti di programmazione di progetti artistici musicali da realizzare all’estero</w:t>
      </w:r>
      <w:r>
        <w:rPr>
          <w:rFonts w:ascii="Calibri" w:eastAsia="Calibri" w:hAnsi="Calibri" w:cs="Calibri"/>
          <w:sz w:val="20"/>
          <w:szCs w:val="20"/>
        </w:rPr>
        <w:t xml:space="preserve"> </w:t>
      </w:r>
      <w:r>
        <w:rPr>
          <w:rFonts w:ascii="Calibri" w:hAnsi="Calibri" w:cs="Calibri"/>
          <w:sz w:val="20"/>
          <w:szCs w:val="20"/>
        </w:rPr>
        <w:t>ai sensi dell’Aggiornamento dell’Avviso Pubblico del 07/11/2012, prot. n. 2789/FESR</w:t>
      </w:r>
      <w:r w:rsidR="00EE4C69">
        <w:rPr>
          <w:rFonts w:ascii="Calibri" w:hAnsi="Calibri" w:cs="Calibri"/>
          <w:sz w:val="20"/>
          <w:szCs w:val="20"/>
        </w:rPr>
        <w:t xml:space="preserve"> e relativo Aggiornamento del 05/07/2013, prot. n. 1851/FESR</w:t>
      </w:r>
      <w:r>
        <w:rPr>
          <w:rFonts w:ascii="Calibri" w:hAnsi="Calibri" w:cs="Calibri"/>
          <w:sz w:val="20"/>
          <w:szCs w:val="20"/>
        </w:rPr>
        <w:t>, PUGLIA SOUNDS EXPORT / AVVISO PUBBLICO DI MANIFESTAZIONE DI INTERESSE PER L’INSERIMENTO NEL PARCO PROGETTI ARTISTICO-CULTURALI MUSICALI DA REALIZZARE ALL’ESTERO E RELATIVA PROGRAMMAZIONE - DISCIPLINARE N. 3 pubblicato in data</w:t>
      </w:r>
      <w:r w:rsidR="00EE4C69">
        <w:rPr>
          <w:rFonts w:ascii="Calibri" w:hAnsi="Calibri" w:cs="Calibri"/>
          <w:sz w:val="20"/>
          <w:szCs w:val="20"/>
        </w:rPr>
        <w:t xml:space="preserve"> 05/07/2013 – prot. n. 1852/FESR.</w:t>
      </w:r>
    </w:p>
    <w:p w:rsidR="00B6193F" w:rsidRDefault="00B6193F">
      <w:pPr>
        <w:jc w:val="both"/>
        <w:rPr>
          <w:rFonts w:ascii="Calibri" w:hAnsi="Calibri" w:cs="Calibri"/>
          <w:sz w:val="20"/>
          <w:szCs w:val="20"/>
        </w:rPr>
      </w:pPr>
      <w:r>
        <w:rPr>
          <w:rFonts w:ascii="Calibri" w:hAnsi="Calibri" w:cs="Calibri"/>
          <w:b/>
          <w:bCs/>
          <w:sz w:val="20"/>
          <w:szCs w:val="20"/>
        </w:rPr>
        <w:t xml:space="preserve">A TAL FINE ALLEGA: </w:t>
      </w:r>
      <w:r>
        <w:rPr>
          <w:rFonts w:ascii="Calibri" w:hAnsi="Calibri" w:cs="Calibri"/>
          <w:b/>
          <w:sz w:val="20"/>
          <w:szCs w:val="20"/>
        </w:rPr>
        <w:t xml:space="preserve"> </w:t>
      </w:r>
    </w:p>
    <w:p w:rsidR="00B6193F" w:rsidRDefault="00B6193F">
      <w:pPr>
        <w:numPr>
          <w:ilvl w:val="0"/>
          <w:numId w:val="2"/>
        </w:numPr>
        <w:jc w:val="both"/>
        <w:rPr>
          <w:rFonts w:ascii="Calibri" w:hAnsi="Calibri" w:cs="Calibri"/>
          <w:sz w:val="20"/>
          <w:szCs w:val="20"/>
        </w:rPr>
      </w:pPr>
      <w:r>
        <w:rPr>
          <w:rFonts w:ascii="Calibri" w:hAnsi="Calibri" w:cs="Calibri"/>
          <w:sz w:val="20"/>
          <w:szCs w:val="20"/>
        </w:rPr>
        <w:t>1. dichiarazione sostitutiva di atto di notorietà, redatta sulla base della modulistica allegata all’Avviso, sottoscritta in originale dal Rappresentante Legale del soggetto proponente, attestante il possesso dei requisiti di ammissibilità di cui al paragrafo A.1 “Soggetti ammissibili” dell’Avviso (modello 1);</w:t>
      </w:r>
    </w:p>
    <w:p w:rsidR="00B6193F" w:rsidRDefault="00B6193F">
      <w:pPr>
        <w:ind w:left="360"/>
        <w:jc w:val="both"/>
        <w:rPr>
          <w:rFonts w:ascii="Calibri" w:hAnsi="Calibri" w:cs="Calibri"/>
          <w:sz w:val="20"/>
          <w:szCs w:val="20"/>
        </w:rPr>
      </w:pPr>
      <w:r>
        <w:rPr>
          <w:rFonts w:ascii="Calibri" w:hAnsi="Calibri" w:cs="Calibri"/>
          <w:sz w:val="20"/>
          <w:szCs w:val="20"/>
        </w:rPr>
        <w:t>2.</w:t>
      </w:r>
    </w:p>
    <w:p w:rsidR="00B6193F" w:rsidRDefault="00B6193F">
      <w:pPr>
        <w:numPr>
          <w:ilvl w:val="0"/>
          <w:numId w:val="2"/>
        </w:numPr>
        <w:jc w:val="both"/>
        <w:rPr>
          <w:rFonts w:ascii="Calibri" w:hAnsi="Calibri" w:cs="Calibri"/>
          <w:sz w:val="20"/>
          <w:szCs w:val="20"/>
        </w:rPr>
      </w:pPr>
      <w:r>
        <w:rPr>
          <w:rFonts w:ascii="Calibri" w:hAnsi="Calibri" w:cs="Calibri"/>
          <w:sz w:val="20"/>
          <w:szCs w:val="20"/>
        </w:rPr>
        <w:t>per i soggetti ITALIANI, obbligati al possesso del DURC, autocertificazione - resa ai sensi dell’articolo 4 comma 14-bis della Legge 106/11, redatta sulla base della modulistica allegata (modello 2)</w:t>
      </w:r>
    </w:p>
    <w:p w:rsidR="00B6193F" w:rsidRDefault="00B6193F">
      <w:pPr>
        <w:ind w:left="360"/>
        <w:jc w:val="both"/>
        <w:rPr>
          <w:rFonts w:ascii="Calibri" w:hAnsi="Calibri" w:cs="Calibri"/>
          <w:sz w:val="20"/>
          <w:szCs w:val="20"/>
        </w:rPr>
      </w:pPr>
      <w:r>
        <w:rPr>
          <w:rFonts w:ascii="Calibri" w:hAnsi="Calibri" w:cs="Calibri"/>
          <w:sz w:val="20"/>
          <w:szCs w:val="20"/>
        </w:rPr>
        <w:t xml:space="preserve">oppure </w:t>
      </w:r>
    </w:p>
    <w:p w:rsidR="00B6193F" w:rsidRDefault="00B6193F">
      <w:pPr>
        <w:numPr>
          <w:ilvl w:val="0"/>
          <w:numId w:val="2"/>
        </w:numPr>
        <w:jc w:val="both"/>
        <w:rPr>
          <w:rFonts w:ascii="Calibri" w:hAnsi="Calibri" w:cs="Calibri"/>
          <w:sz w:val="20"/>
          <w:szCs w:val="20"/>
        </w:rPr>
      </w:pPr>
      <w:r>
        <w:rPr>
          <w:rFonts w:ascii="Calibri" w:hAnsi="Calibri" w:cs="Calibri"/>
          <w:sz w:val="20"/>
          <w:szCs w:val="20"/>
        </w:rPr>
        <w:t>per i soggetti ITALIANI, esenti dall’obbligo di possesso del DURC, autocertificazione resa ai sensi degli articoli 76, 46 e 47 del D.P.R. 445/2000 e redatta sulla base della modulistica allegata, dalla quale si evinca la non applicabilità del DURC (modello 3);</w:t>
      </w:r>
    </w:p>
    <w:p w:rsidR="00B6193F" w:rsidRDefault="00B6193F">
      <w:pPr>
        <w:numPr>
          <w:ilvl w:val="0"/>
          <w:numId w:val="2"/>
        </w:numPr>
        <w:jc w:val="both"/>
        <w:rPr>
          <w:rFonts w:ascii="Calibri" w:hAnsi="Calibri" w:cs="Calibri"/>
          <w:sz w:val="20"/>
          <w:szCs w:val="20"/>
        </w:rPr>
      </w:pPr>
      <w:r>
        <w:rPr>
          <w:rFonts w:ascii="Calibri" w:hAnsi="Calibri" w:cs="Calibri"/>
          <w:sz w:val="20"/>
          <w:szCs w:val="20"/>
        </w:rPr>
        <w:t>3. copia del documento d’identità in corso di validità del Rappresentante Legale del soggetto proponente;</w:t>
      </w:r>
    </w:p>
    <w:p w:rsidR="00B6193F" w:rsidRDefault="00B6193F">
      <w:pPr>
        <w:numPr>
          <w:ilvl w:val="0"/>
          <w:numId w:val="2"/>
        </w:numPr>
        <w:jc w:val="both"/>
        <w:rPr>
          <w:rFonts w:ascii="Calibri" w:hAnsi="Calibri" w:cs="Calibri"/>
          <w:sz w:val="20"/>
          <w:szCs w:val="20"/>
        </w:rPr>
      </w:pPr>
      <w:r>
        <w:rPr>
          <w:rFonts w:ascii="Calibri" w:hAnsi="Calibri" w:cs="Calibri"/>
          <w:sz w:val="20"/>
          <w:szCs w:val="20"/>
        </w:rPr>
        <w:t>4. PROGETTO redatto sulla base della modulistica allegata e sottoscritto dal Rappresentante Legale, contenente quanto previsto ai sensi del paragrafo A.2 “Progetti ammissibili” dell’Avviso;</w:t>
      </w:r>
    </w:p>
    <w:p w:rsidR="00B6193F" w:rsidRDefault="00B6193F">
      <w:pPr>
        <w:numPr>
          <w:ilvl w:val="0"/>
          <w:numId w:val="2"/>
        </w:numPr>
        <w:jc w:val="both"/>
        <w:rPr>
          <w:rFonts w:ascii="Calibri" w:hAnsi="Calibri" w:cs="Calibri"/>
          <w:sz w:val="20"/>
          <w:szCs w:val="20"/>
        </w:rPr>
      </w:pPr>
      <w:r>
        <w:rPr>
          <w:rFonts w:ascii="Calibri" w:hAnsi="Calibri" w:cs="Calibri"/>
          <w:sz w:val="20"/>
          <w:szCs w:val="20"/>
        </w:rPr>
        <w:t>5. CD rom o DVD o pen drive contenente:</w:t>
      </w:r>
    </w:p>
    <w:p w:rsidR="00B6193F" w:rsidRDefault="00B6193F">
      <w:pPr>
        <w:numPr>
          <w:ilvl w:val="0"/>
          <w:numId w:val="4"/>
        </w:numPr>
        <w:jc w:val="both"/>
        <w:rPr>
          <w:rFonts w:ascii="Calibri" w:hAnsi="Calibri" w:cs="Calibri"/>
          <w:sz w:val="20"/>
          <w:szCs w:val="20"/>
        </w:rPr>
      </w:pPr>
      <w:r>
        <w:rPr>
          <w:rFonts w:ascii="Calibri" w:hAnsi="Calibri" w:cs="Calibri"/>
          <w:sz w:val="20"/>
          <w:szCs w:val="20"/>
        </w:rPr>
        <w:t>le scansioni dei documenti d’identità in corso di validità di tutto il personale coinvolto nello spettacolo da programmare all’estero e dell’eventuale accompagnatore; per progetti che includano date di spettacolo da realizzare fuori Europa, occorre inserire anche le scansioni dei passaporti in corso di validità di tutto il personale coinvolto e dell’eventuale accompagnatore (eccetto il caso in cui uno o più componenti siano in attesa dell’emissione o rinnovo del passaporto);</w:t>
      </w:r>
    </w:p>
    <w:p w:rsidR="00B6193F" w:rsidRDefault="00B6193F">
      <w:pPr>
        <w:numPr>
          <w:ilvl w:val="0"/>
          <w:numId w:val="4"/>
        </w:numPr>
        <w:jc w:val="both"/>
        <w:rPr>
          <w:rFonts w:ascii="Calibri" w:hAnsi="Calibri" w:cs="Calibri"/>
          <w:sz w:val="20"/>
          <w:szCs w:val="20"/>
        </w:rPr>
      </w:pPr>
      <w:r>
        <w:rPr>
          <w:rFonts w:ascii="Calibri" w:hAnsi="Calibri" w:cs="Calibri"/>
          <w:sz w:val="20"/>
          <w:szCs w:val="20"/>
        </w:rPr>
        <w:t>il progetto artistico/culturale musicale e il progetto organizzativo in formato elettronico Word.doc;</w:t>
      </w:r>
    </w:p>
    <w:p w:rsidR="00B6193F" w:rsidRDefault="00B6193F">
      <w:pPr>
        <w:numPr>
          <w:ilvl w:val="0"/>
          <w:numId w:val="2"/>
        </w:numPr>
        <w:jc w:val="both"/>
        <w:rPr>
          <w:rFonts w:ascii="Calibri" w:hAnsi="Calibri" w:cs="Calibri"/>
          <w:i/>
          <w:sz w:val="20"/>
          <w:szCs w:val="20"/>
        </w:rPr>
      </w:pPr>
      <w:r>
        <w:rPr>
          <w:rFonts w:ascii="Calibri" w:hAnsi="Calibri" w:cs="Calibri"/>
          <w:sz w:val="20"/>
          <w:szCs w:val="20"/>
        </w:rPr>
        <w:t>6. copia conforme all’originale dei contratti o lettere di accordo precontrattuale firmati dai promoter o festival o club o sale ospitanti e rispondenti alle caratteristiche di cui al punto 2 del paragrafo A.2 “Progetti ammissibili” dell’Avviso.</w:t>
      </w:r>
    </w:p>
    <w:p w:rsidR="00B6193F" w:rsidRDefault="00B6193F">
      <w:pPr>
        <w:pStyle w:val="Corpodeltesto31"/>
        <w:rPr>
          <w:rFonts w:ascii="Calibri" w:hAnsi="Calibri" w:cs="Calibri"/>
          <w:sz w:val="20"/>
          <w:szCs w:val="20"/>
        </w:rPr>
      </w:pPr>
      <w:r>
        <w:rPr>
          <w:rFonts w:ascii="Calibri" w:hAnsi="Calibri" w:cs="Calibri"/>
          <w:i/>
          <w:sz w:val="20"/>
          <w:szCs w:val="20"/>
        </w:rPr>
        <w:t>Il/la sottoscritto/a, ai sensi Decreto Legislativo n.</w:t>
      </w:r>
      <w:r>
        <w:rPr>
          <w:rFonts w:ascii="Calibri" w:hAnsi="Calibri" w:cs="Calibri"/>
          <w:bCs/>
          <w:i/>
          <w:sz w:val="20"/>
          <w:szCs w:val="20"/>
        </w:rPr>
        <w:t>196</w:t>
      </w:r>
      <w:r>
        <w:rPr>
          <w:rFonts w:ascii="Calibri" w:hAnsi="Calibri" w:cs="Calibri"/>
          <w:i/>
          <w:sz w:val="20"/>
          <w:szCs w:val="20"/>
        </w:rPr>
        <w:t xml:space="preserve"> del 30 giugno 2003, acconsente affinché i propri dati possano essere trattati ed essere oggetto di comunicazione a terzi al fine di provvedere agli adempimenti degli obblighi di legge.</w:t>
      </w:r>
    </w:p>
    <w:p w:rsidR="00B6193F" w:rsidRDefault="00B6193F">
      <w:pPr>
        <w:jc w:val="both"/>
        <w:rPr>
          <w:rFonts w:ascii="Calibri" w:hAnsi="Calibri" w:cs="Calibri"/>
          <w:i/>
          <w:sz w:val="16"/>
          <w:szCs w:val="16"/>
        </w:rPr>
      </w:pPr>
      <w:r>
        <w:rPr>
          <w:rFonts w:ascii="Calibri" w:hAnsi="Calibri" w:cs="Calibri"/>
          <w:sz w:val="20"/>
          <w:szCs w:val="20"/>
        </w:rPr>
        <w:t>____________________________</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p>
    <w:p w:rsidR="00B6193F" w:rsidRDefault="00B6193F">
      <w:pPr>
        <w:jc w:val="both"/>
        <w:rPr>
          <w:rFonts w:ascii="Calibri" w:hAnsi="Calibri" w:cs="Calibri"/>
          <w:sz w:val="20"/>
          <w:szCs w:val="20"/>
        </w:rPr>
      </w:pPr>
      <w:r>
        <w:rPr>
          <w:rFonts w:ascii="Calibri" w:hAnsi="Calibri" w:cs="Calibri"/>
          <w:i/>
          <w:sz w:val="16"/>
          <w:szCs w:val="16"/>
        </w:rPr>
        <w:t>(luogo e data)</w:t>
      </w:r>
    </w:p>
    <w:p w:rsidR="00B6193F" w:rsidRDefault="00B6193F">
      <w:pPr>
        <w:ind w:left="4963"/>
        <w:jc w:val="center"/>
        <w:rPr>
          <w:rFonts w:ascii="Calibri" w:hAnsi="Calibri" w:cs="Calibri"/>
          <w:sz w:val="20"/>
          <w:szCs w:val="20"/>
        </w:rPr>
      </w:pPr>
      <w:r>
        <w:rPr>
          <w:rFonts w:ascii="Calibri" w:hAnsi="Calibri" w:cs="Calibri"/>
          <w:sz w:val="20"/>
          <w:szCs w:val="20"/>
        </w:rPr>
        <w:t>Il Legale Rappresentante</w:t>
      </w:r>
    </w:p>
    <w:p w:rsidR="00B6193F" w:rsidRDefault="00B6193F">
      <w:pPr>
        <w:spacing w:line="276" w:lineRule="auto"/>
        <w:ind w:left="4963"/>
        <w:jc w:val="center"/>
        <w:rPr>
          <w:rFonts w:ascii="Calibri" w:hAnsi="Calibri" w:cs="Calibri"/>
          <w:sz w:val="20"/>
          <w:szCs w:val="20"/>
        </w:rPr>
      </w:pPr>
    </w:p>
    <w:p w:rsidR="00B6193F" w:rsidRDefault="00B6193F">
      <w:pPr>
        <w:spacing w:line="276" w:lineRule="auto"/>
        <w:ind w:left="4963"/>
        <w:jc w:val="center"/>
        <w:rPr>
          <w:rFonts w:ascii="Calibri" w:hAnsi="Calibri" w:cs="Calibri"/>
          <w:b/>
        </w:rPr>
      </w:pPr>
      <w:r>
        <w:rPr>
          <w:rFonts w:ascii="Calibri" w:hAnsi="Calibri" w:cs="Calibri"/>
          <w:sz w:val="20"/>
          <w:szCs w:val="20"/>
        </w:rPr>
        <w:t>_____________</w:t>
      </w:r>
      <w:r>
        <w:rPr>
          <w:rFonts w:ascii="Calibri" w:hAnsi="Calibri" w:cs="Calibri"/>
          <w:i/>
          <w:sz w:val="16"/>
          <w:szCs w:val="16"/>
        </w:rPr>
        <w:t>(timbro e firma)</w:t>
      </w:r>
      <w:r>
        <w:rPr>
          <w:rFonts w:ascii="Calibri" w:hAnsi="Calibri" w:cs="Calibri"/>
          <w:sz w:val="20"/>
          <w:szCs w:val="20"/>
        </w:rPr>
        <w:t>____________</w:t>
      </w:r>
    </w:p>
    <w:p w:rsidR="00FE65A7" w:rsidRDefault="00FE65A7">
      <w:pPr>
        <w:rPr>
          <w:rFonts w:ascii="Calibri" w:hAnsi="Calibri" w:cs="Calibri"/>
          <w:b/>
        </w:rPr>
      </w:pPr>
    </w:p>
    <w:p w:rsidR="00B6193F" w:rsidRDefault="00B6193F">
      <w:r>
        <w:rPr>
          <w:rFonts w:ascii="Calibri" w:hAnsi="Calibri" w:cs="Calibri"/>
          <w:b/>
        </w:rPr>
        <w:lastRenderedPageBreak/>
        <w:t>MODELLO 1</w:t>
      </w:r>
    </w:p>
    <w:p w:rsidR="00B6193F" w:rsidRDefault="00B6193F"/>
    <w:p w:rsidR="00B6193F" w:rsidRDefault="00B6193F">
      <w:pPr>
        <w:pStyle w:val="Titolo6"/>
        <w:rPr>
          <w:rFonts w:ascii="Calibri" w:hAnsi="Calibri" w:cs="Calibri"/>
          <w:sz w:val="18"/>
          <w:szCs w:val="18"/>
        </w:rPr>
      </w:pPr>
      <w:r>
        <w:rPr>
          <w:rFonts w:ascii="Calibri" w:hAnsi="Calibri" w:cs="Calibri"/>
        </w:rPr>
        <w:t>DICHIARAZIONE SOSTITUTIVA DI ATTO DI NOTORIET</w:t>
      </w:r>
      <w:r>
        <w:rPr>
          <w:rFonts w:ascii="Calibri" w:hAnsi="Calibri" w:cs="Calibri"/>
          <w:szCs w:val="22"/>
        </w:rPr>
        <w:t>À</w:t>
      </w:r>
    </w:p>
    <w:p w:rsidR="00B6193F" w:rsidRDefault="00B6193F">
      <w:pPr>
        <w:jc w:val="center"/>
        <w:rPr>
          <w:rFonts w:ascii="Calibri" w:hAnsi="Calibri" w:cs="Calibri"/>
          <w:b/>
          <w:sz w:val="20"/>
          <w:szCs w:val="18"/>
          <w:u w:val="single"/>
        </w:rPr>
      </w:pPr>
      <w:r>
        <w:rPr>
          <w:rFonts w:ascii="Calibri" w:hAnsi="Calibri" w:cs="Calibri"/>
          <w:sz w:val="18"/>
          <w:szCs w:val="18"/>
        </w:rPr>
        <w:t>(art.47 DPR 28.12.2000 n.445)</w:t>
      </w:r>
    </w:p>
    <w:p w:rsidR="00B6193F" w:rsidRDefault="00B6193F">
      <w:pPr>
        <w:rPr>
          <w:rFonts w:ascii="Calibri" w:hAnsi="Calibri" w:cs="Calibri"/>
          <w:b/>
          <w:sz w:val="20"/>
          <w:szCs w:val="18"/>
          <w:u w:val="single"/>
        </w:rPr>
      </w:pP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2"/>
          <w:szCs w:val="22"/>
        </w:rPr>
      </w:pPr>
      <w:r>
        <w:rPr>
          <w:rFonts w:ascii="Calibri" w:hAnsi="Calibri" w:cs="Calibri"/>
          <w:sz w:val="22"/>
          <w:szCs w:val="22"/>
        </w:rPr>
        <w:t xml:space="preserve">Il/la sottoscritto/a ____________________________________________ </w:t>
      </w: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2"/>
          <w:szCs w:val="22"/>
        </w:rPr>
      </w:pPr>
      <w:r>
        <w:rPr>
          <w:rFonts w:ascii="Calibri" w:hAnsi="Calibri" w:cs="Calibri"/>
          <w:sz w:val="22"/>
          <w:szCs w:val="22"/>
        </w:rPr>
        <w:t>nato/a a ______________________ prov. _____  il _________________, Codice Fiscale________________________</w:t>
      </w:r>
    </w:p>
    <w:p w:rsidR="00B6193F" w:rsidRDefault="00B6193F">
      <w:pPr>
        <w:pBdr>
          <w:top w:val="single" w:sz="4" w:space="1" w:color="000000"/>
          <w:left w:val="single" w:sz="4" w:space="4" w:color="000000"/>
          <w:bottom w:val="single" w:sz="4" w:space="1" w:color="000000"/>
          <w:right w:val="single" w:sz="4" w:space="4" w:color="000000"/>
        </w:pBdr>
        <w:jc w:val="both"/>
        <w:rPr>
          <w:rFonts w:ascii="Calibri" w:hAnsi="Calibri" w:cs="Calibri"/>
          <w:i/>
          <w:sz w:val="22"/>
          <w:szCs w:val="22"/>
        </w:rPr>
      </w:pPr>
      <w:r>
        <w:rPr>
          <w:rFonts w:ascii="Calibri" w:hAnsi="Calibri" w:cs="Calibri"/>
          <w:sz w:val="22"/>
          <w:szCs w:val="22"/>
        </w:rPr>
        <w:t xml:space="preserve">in qualità di Legale Rappresentante de ______________________________________________________________ </w:t>
      </w: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2"/>
          <w:szCs w:val="22"/>
        </w:rPr>
      </w:pPr>
      <w:r>
        <w:rPr>
          <w:rFonts w:ascii="Calibri" w:hAnsi="Calibri" w:cs="Calibri"/>
          <w:i/>
          <w:sz w:val="22"/>
          <w:szCs w:val="22"/>
        </w:rPr>
        <w:t>(indicare la ragione sociale dell’organismo proponente)</w:t>
      </w:r>
    </w:p>
    <w:p w:rsidR="00B6193F" w:rsidRDefault="00B6193F">
      <w:pPr>
        <w:pStyle w:val="Corpodeltesto"/>
        <w:spacing w:after="0"/>
        <w:jc w:val="both"/>
        <w:rPr>
          <w:rFonts w:ascii="Calibri" w:hAnsi="Calibri" w:cs="Calibri"/>
          <w:sz w:val="22"/>
          <w:szCs w:val="22"/>
        </w:rPr>
      </w:pPr>
    </w:p>
    <w:p w:rsidR="00B6193F" w:rsidRDefault="00B6193F">
      <w:pPr>
        <w:pStyle w:val="Corpodeltesto"/>
        <w:spacing w:after="0"/>
        <w:jc w:val="both"/>
        <w:rPr>
          <w:rFonts w:ascii="Calibri" w:hAnsi="Calibri" w:cs="Calibri"/>
          <w:b/>
          <w:bCs/>
          <w:sz w:val="22"/>
          <w:szCs w:val="22"/>
        </w:rPr>
      </w:pPr>
      <w:r>
        <w:rPr>
          <w:rFonts w:ascii="Calibri" w:hAnsi="Calibri" w:cs="Calibri"/>
          <w:sz w:val="22"/>
          <w:szCs w:val="22"/>
        </w:rPr>
        <w:t xml:space="preserve">consapevole  delle sanzioni penali cui incorre in caso di dichiarazione mendace o contenente dati non più rispondenti a verità nonché della decadenza dai benefici eventualmente conseguiti qualora il Consorzio Teatro Pubblico Pugliese, a seguito di controllo, riscontri la non veridicità del contenuto della suddetta dichiarazione, come previsto dagli artt. 75 e 76 del D.P.R. n. 445/2000 </w:t>
      </w:r>
    </w:p>
    <w:p w:rsidR="00B6193F" w:rsidRDefault="00B6193F">
      <w:pPr>
        <w:pStyle w:val="Corpodeltesto31"/>
        <w:jc w:val="center"/>
        <w:rPr>
          <w:rFonts w:ascii="Calibri" w:hAnsi="Calibri" w:cs="Calibri"/>
          <w:b/>
          <w:bCs/>
          <w:sz w:val="22"/>
          <w:szCs w:val="22"/>
        </w:rPr>
      </w:pPr>
      <w:r>
        <w:rPr>
          <w:rFonts w:ascii="Calibri" w:hAnsi="Calibri" w:cs="Calibri"/>
          <w:b/>
          <w:bCs/>
          <w:sz w:val="22"/>
          <w:szCs w:val="22"/>
        </w:rPr>
        <w:t>DICHIARA</w:t>
      </w:r>
    </w:p>
    <w:p w:rsidR="00B6193F" w:rsidRDefault="00B6193F">
      <w:pPr>
        <w:pStyle w:val="Corpodeltesto31"/>
        <w:jc w:val="center"/>
        <w:rPr>
          <w:rFonts w:ascii="Calibri" w:hAnsi="Calibri" w:cs="Calibri"/>
          <w:b/>
          <w:bCs/>
          <w:sz w:val="22"/>
          <w:szCs w:val="22"/>
        </w:rPr>
      </w:pPr>
    </w:p>
    <w:p w:rsidR="00B6193F" w:rsidRDefault="00B6193F">
      <w:pPr>
        <w:pStyle w:val="Corpodeltesto31"/>
        <w:numPr>
          <w:ilvl w:val="1"/>
          <w:numId w:val="7"/>
        </w:numPr>
        <w:pBdr>
          <w:top w:val="single" w:sz="4" w:space="1" w:color="000000"/>
          <w:left w:val="single" w:sz="4" w:space="4" w:color="000000"/>
          <w:bottom w:val="single" w:sz="4" w:space="1" w:color="000000"/>
          <w:right w:val="single" w:sz="4" w:space="4" w:color="000000"/>
        </w:pBdr>
        <w:ind w:left="130" w:right="-5" w:firstLine="0"/>
        <w:rPr>
          <w:rFonts w:ascii="Calibri" w:hAnsi="Calibri" w:cs="Calibri"/>
          <w:sz w:val="22"/>
          <w:szCs w:val="22"/>
        </w:rPr>
      </w:pPr>
      <w:r>
        <w:rPr>
          <w:rFonts w:ascii="Calibri" w:hAnsi="Calibri" w:cs="Calibri"/>
          <w:sz w:val="22"/>
          <w:szCs w:val="22"/>
        </w:rPr>
        <w:t>di essere titolare di Partita IVA/VAT Code riferita a un Codice di attività che preveda la produzione e/o la distribuzione e/o l’organizzazione di spettacolo dal vivo</w:t>
      </w:r>
      <w:r>
        <w:rPr>
          <w:rFonts w:ascii="Calibri" w:hAnsi="Calibri" w:cs="Calibri"/>
          <w:color w:val="000000"/>
          <w:sz w:val="22"/>
          <w:szCs w:val="22"/>
        </w:rPr>
        <w:t xml:space="preserve"> di natura artistica</w:t>
      </w:r>
      <w:r>
        <w:rPr>
          <w:rFonts w:ascii="Calibri" w:hAnsi="Calibri" w:cs="Calibri"/>
          <w:sz w:val="22"/>
          <w:szCs w:val="22"/>
        </w:rPr>
        <w:t>;</w:t>
      </w:r>
    </w:p>
    <w:p w:rsidR="00B6193F" w:rsidRDefault="00B6193F">
      <w:pPr>
        <w:pStyle w:val="Corpodeltesto31"/>
        <w:numPr>
          <w:ilvl w:val="1"/>
          <w:numId w:val="7"/>
        </w:numPr>
        <w:pBdr>
          <w:top w:val="single" w:sz="4" w:space="1" w:color="000000"/>
          <w:left w:val="single" w:sz="4" w:space="4" w:color="000000"/>
          <w:bottom w:val="single" w:sz="4" w:space="1" w:color="000000"/>
          <w:right w:val="single" w:sz="4" w:space="4" w:color="000000"/>
        </w:pBdr>
        <w:ind w:left="130" w:right="-5" w:firstLine="0"/>
        <w:rPr>
          <w:rFonts w:ascii="Calibri" w:hAnsi="Calibri" w:cs="Calibri"/>
          <w:sz w:val="22"/>
          <w:szCs w:val="22"/>
        </w:rPr>
      </w:pPr>
      <w:r>
        <w:rPr>
          <w:rFonts w:ascii="Calibri" w:hAnsi="Calibri" w:cs="Calibri"/>
          <w:sz w:val="22"/>
          <w:szCs w:val="22"/>
        </w:rPr>
        <w:t>di rispettare la normativa vigente in materia di rapporti di lavoro e dei contratti collettivi di lavoro del settore vigenti nello stato di provenienza del soggetto;</w:t>
      </w:r>
    </w:p>
    <w:p w:rsidR="00B6193F" w:rsidRDefault="00B6193F">
      <w:pPr>
        <w:pStyle w:val="Corpodeltesto31"/>
        <w:numPr>
          <w:ilvl w:val="1"/>
          <w:numId w:val="7"/>
        </w:numPr>
        <w:pBdr>
          <w:top w:val="single" w:sz="4" w:space="1" w:color="000000"/>
          <w:left w:val="single" w:sz="4" w:space="4" w:color="000000"/>
          <w:bottom w:val="single" w:sz="4" w:space="1" w:color="000000"/>
          <w:right w:val="single" w:sz="4" w:space="4" w:color="000000"/>
        </w:pBdr>
        <w:ind w:left="130" w:right="-5" w:firstLine="0"/>
        <w:rPr>
          <w:rFonts w:ascii="Calibri" w:hAnsi="Calibri" w:cs="Calibri"/>
          <w:sz w:val="22"/>
          <w:szCs w:val="22"/>
        </w:rPr>
      </w:pPr>
      <w:r>
        <w:rPr>
          <w:rFonts w:ascii="Calibri" w:hAnsi="Calibri" w:cs="Calibri"/>
          <w:sz w:val="22"/>
          <w:szCs w:val="22"/>
        </w:rPr>
        <w:t>di essere in regola con i versamenti contributivi nei confronti degli Enti Previdenziali;</w:t>
      </w:r>
    </w:p>
    <w:p w:rsidR="00B6193F" w:rsidRDefault="00B6193F">
      <w:pPr>
        <w:pStyle w:val="Corpodeltesto31"/>
        <w:numPr>
          <w:ilvl w:val="1"/>
          <w:numId w:val="7"/>
        </w:numPr>
        <w:pBdr>
          <w:top w:val="single" w:sz="4" w:space="1" w:color="000000"/>
          <w:left w:val="single" w:sz="4" w:space="4" w:color="000000"/>
          <w:bottom w:val="single" w:sz="4" w:space="1" w:color="000000"/>
          <w:right w:val="single" w:sz="4" w:space="4" w:color="000000"/>
        </w:pBdr>
        <w:ind w:left="130" w:right="-5" w:firstLine="0"/>
        <w:rPr>
          <w:rFonts w:ascii="Calibri" w:hAnsi="Calibri" w:cs="Calibri"/>
          <w:sz w:val="22"/>
          <w:szCs w:val="22"/>
        </w:rPr>
      </w:pPr>
      <w:r>
        <w:rPr>
          <w:rFonts w:ascii="Calibri" w:hAnsi="Calibri" w:cs="Calibri"/>
          <w:sz w:val="22"/>
          <w:szCs w:val="22"/>
        </w:rPr>
        <w:t>di non avere in corso contenziosi con gli Enti previdenziali ed assistenziali e/o provvedimenti o azioni esecutive pendenti dinanzi all’Autorità Giudiziaria e/o procedimenti amministrativi connessi ad atti di revoca per indebita percezione di risorse pubbliche.</w:t>
      </w:r>
    </w:p>
    <w:p w:rsidR="00B6193F" w:rsidRDefault="00B6193F">
      <w:pPr>
        <w:pStyle w:val="Corpodeltesto31"/>
        <w:rPr>
          <w:rFonts w:ascii="Calibri" w:hAnsi="Calibri" w:cs="Calibri"/>
          <w:sz w:val="22"/>
          <w:szCs w:val="22"/>
        </w:rPr>
      </w:pPr>
    </w:p>
    <w:p w:rsidR="00B6193F" w:rsidRDefault="00B6193F">
      <w:pPr>
        <w:jc w:val="both"/>
        <w:rPr>
          <w:rFonts w:ascii="Calibri" w:hAnsi="Calibri" w:cs="Calibri"/>
          <w:sz w:val="22"/>
          <w:szCs w:val="22"/>
        </w:rPr>
      </w:pPr>
    </w:p>
    <w:p w:rsidR="00B6193F" w:rsidRDefault="00B6193F">
      <w:pPr>
        <w:jc w:val="both"/>
        <w:rPr>
          <w:rFonts w:ascii="Calibri" w:hAnsi="Calibri" w:cs="Calibri"/>
          <w:i/>
          <w:sz w:val="16"/>
          <w:szCs w:val="16"/>
        </w:rPr>
      </w:pPr>
      <w:r>
        <w:rPr>
          <w:rFonts w:ascii="Calibri" w:hAnsi="Calibri" w:cs="Calibri"/>
          <w:sz w:val="22"/>
          <w:szCs w:val="22"/>
        </w:rPr>
        <w:t>____________________________</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rsidR="00B6193F" w:rsidRDefault="00B6193F">
      <w:pPr>
        <w:jc w:val="both"/>
        <w:rPr>
          <w:rFonts w:ascii="Calibri" w:hAnsi="Calibri" w:cs="Calibri"/>
          <w:sz w:val="22"/>
          <w:szCs w:val="22"/>
        </w:rPr>
      </w:pPr>
      <w:r>
        <w:rPr>
          <w:rFonts w:ascii="Calibri" w:hAnsi="Calibri" w:cs="Calibri"/>
          <w:i/>
          <w:sz w:val="16"/>
          <w:szCs w:val="16"/>
        </w:rPr>
        <w:t xml:space="preserve">(luogo e data) </w:t>
      </w:r>
    </w:p>
    <w:p w:rsidR="00B6193F" w:rsidRDefault="00B6193F">
      <w:pPr>
        <w:ind w:left="4963"/>
        <w:jc w:val="center"/>
        <w:rPr>
          <w:rFonts w:ascii="Calibri" w:hAnsi="Calibri" w:cs="Calibri"/>
          <w:sz w:val="22"/>
          <w:szCs w:val="22"/>
        </w:rPr>
      </w:pPr>
      <w:r>
        <w:rPr>
          <w:rFonts w:ascii="Calibri" w:hAnsi="Calibri" w:cs="Calibri"/>
          <w:sz w:val="22"/>
          <w:szCs w:val="22"/>
        </w:rPr>
        <w:t>Il Legale Rappresentante</w:t>
      </w:r>
    </w:p>
    <w:p w:rsidR="00B6193F" w:rsidRDefault="00B6193F">
      <w:pPr>
        <w:spacing w:line="276" w:lineRule="auto"/>
        <w:ind w:left="4963"/>
        <w:jc w:val="center"/>
        <w:rPr>
          <w:rFonts w:ascii="Calibri" w:hAnsi="Calibri" w:cs="Calibri"/>
          <w:sz w:val="22"/>
          <w:szCs w:val="22"/>
        </w:rPr>
      </w:pPr>
    </w:p>
    <w:p w:rsidR="00B6193F" w:rsidRDefault="00B6193F">
      <w:pPr>
        <w:spacing w:line="276" w:lineRule="auto"/>
        <w:ind w:left="4963"/>
        <w:jc w:val="center"/>
        <w:rPr>
          <w:rFonts w:ascii="Calibri" w:hAnsi="Calibri" w:cs="Calibri"/>
          <w:bCs/>
          <w:i/>
          <w:sz w:val="18"/>
          <w:szCs w:val="18"/>
        </w:rPr>
      </w:pPr>
      <w:r>
        <w:rPr>
          <w:rFonts w:ascii="Calibri" w:hAnsi="Calibri" w:cs="Calibri"/>
          <w:sz w:val="22"/>
          <w:szCs w:val="22"/>
        </w:rPr>
        <w:t>_____________</w:t>
      </w:r>
      <w:r>
        <w:rPr>
          <w:rFonts w:ascii="Calibri" w:hAnsi="Calibri" w:cs="Calibri"/>
          <w:i/>
          <w:sz w:val="16"/>
          <w:szCs w:val="16"/>
        </w:rPr>
        <w:t>(timbro e firma)</w:t>
      </w:r>
      <w:r>
        <w:rPr>
          <w:rFonts w:ascii="Calibri" w:hAnsi="Calibri" w:cs="Calibri"/>
          <w:sz w:val="22"/>
          <w:szCs w:val="22"/>
        </w:rPr>
        <w:t>____________</w:t>
      </w:r>
    </w:p>
    <w:p w:rsidR="00B6193F" w:rsidRDefault="00B6193F">
      <w:pPr>
        <w:spacing w:line="276" w:lineRule="auto"/>
        <w:jc w:val="both"/>
        <w:rPr>
          <w:rFonts w:ascii="Calibri" w:hAnsi="Calibri" w:cs="Calibri"/>
          <w:bCs/>
          <w:i/>
          <w:sz w:val="18"/>
          <w:szCs w:val="18"/>
        </w:rPr>
      </w:pPr>
    </w:p>
    <w:p w:rsidR="00B6193F" w:rsidRDefault="00B6193F">
      <w:pPr>
        <w:spacing w:line="276" w:lineRule="auto"/>
        <w:jc w:val="both"/>
        <w:rPr>
          <w:rFonts w:ascii="Calibri" w:hAnsi="Calibri" w:cs="Calibri"/>
          <w:bCs/>
          <w:i/>
          <w:sz w:val="18"/>
          <w:szCs w:val="18"/>
        </w:rPr>
      </w:pPr>
    </w:p>
    <w:p w:rsidR="00B6193F" w:rsidRDefault="00B6193F">
      <w:pPr>
        <w:spacing w:line="276" w:lineRule="auto"/>
        <w:jc w:val="both"/>
        <w:rPr>
          <w:rFonts w:ascii="Calibri" w:hAnsi="Calibri" w:cs="Calibri"/>
          <w:bCs/>
          <w:i/>
          <w:sz w:val="18"/>
          <w:szCs w:val="18"/>
        </w:rPr>
      </w:pPr>
    </w:p>
    <w:p w:rsidR="00B6193F" w:rsidRDefault="00B6193F">
      <w:pPr>
        <w:spacing w:line="276" w:lineRule="auto"/>
        <w:jc w:val="both"/>
        <w:rPr>
          <w:rFonts w:ascii="Calibri" w:hAnsi="Calibri" w:cs="Calibri"/>
          <w:i/>
          <w:iCs/>
          <w:sz w:val="22"/>
          <w:szCs w:val="22"/>
        </w:rPr>
      </w:pPr>
      <w:r>
        <w:rPr>
          <w:rFonts w:ascii="Calibri" w:hAnsi="Calibri" w:cs="Calibri"/>
          <w:bCs/>
          <w:i/>
          <w:sz w:val="22"/>
          <w:szCs w:val="22"/>
        </w:rPr>
        <w:t>N</w:t>
      </w:r>
      <w:r>
        <w:rPr>
          <w:rFonts w:ascii="Calibri" w:hAnsi="Calibri" w:cs="Calibri"/>
          <w:i/>
          <w:iCs/>
          <w:sz w:val="22"/>
          <w:szCs w:val="22"/>
        </w:rPr>
        <w:t>.B. ALLEGARE FOTOCOPIA DI DOCUMENTO DI IDENTITA’</w:t>
      </w:r>
    </w:p>
    <w:p w:rsidR="00B6193F" w:rsidRDefault="00B6193F">
      <w:pPr>
        <w:rPr>
          <w:rFonts w:ascii="Calibri" w:hAnsi="Calibri" w:cs="Calibri"/>
          <w:i/>
          <w:iCs/>
          <w:sz w:val="22"/>
          <w:szCs w:val="22"/>
        </w:rPr>
      </w:pPr>
      <w:r>
        <w:rPr>
          <w:rFonts w:ascii="Calibri" w:hAnsi="Calibri" w:cs="Calibri"/>
          <w:i/>
          <w:iCs/>
          <w:sz w:val="22"/>
          <w:szCs w:val="22"/>
        </w:rPr>
        <w:tab/>
      </w:r>
    </w:p>
    <w:p w:rsidR="00B6193F" w:rsidRDefault="00B6193F">
      <w:pPr>
        <w:rPr>
          <w:rFonts w:ascii="Calibri" w:hAnsi="Calibri" w:cs="Calibri"/>
          <w:i/>
          <w:iCs/>
          <w:sz w:val="22"/>
          <w:szCs w:val="22"/>
        </w:rPr>
      </w:pPr>
    </w:p>
    <w:p w:rsidR="00B6193F" w:rsidRDefault="00B6193F">
      <w:pPr>
        <w:spacing w:line="360" w:lineRule="auto"/>
        <w:jc w:val="center"/>
        <w:rPr>
          <w:rFonts w:ascii="Calibri" w:hAnsi="Calibri" w:cs="Calibri"/>
          <w:b/>
          <w:sz w:val="22"/>
          <w:szCs w:val="22"/>
        </w:rPr>
      </w:pPr>
    </w:p>
    <w:p w:rsidR="00B6193F" w:rsidRDefault="00B6193F">
      <w:pPr>
        <w:spacing w:line="360" w:lineRule="auto"/>
        <w:jc w:val="center"/>
        <w:rPr>
          <w:rFonts w:ascii="Calibri" w:hAnsi="Calibri" w:cs="Calibri"/>
          <w:b/>
          <w:sz w:val="22"/>
          <w:szCs w:val="22"/>
        </w:rPr>
      </w:pPr>
    </w:p>
    <w:p w:rsidR="00B6193F" w:rsidRDefault="00B6193F">
      <w:pPr>
        <w:spacing w:line="360" w:lineRule="auto"/>
        <w:jc w:val="center"/>
        <w:rPr>
          <w:rFonts w:ascii="Calibri" w:hAnsi="Calibri" w:cs="Calibri"/>
          <w:b/>
          <w:sz w:val="22"/>
          <w:szCs w:val="22"/>
        </w:rPr>
      </w:pPr>
    </w:p>
    <w:p w:rsidR="00B6193F" w:rsidRDefault="00B6193F">
      <w:pPr>
        <w:spacing w:line="360" w:lineRule="auto"/>
        <w:jc w:val="center"/>
        <w:rPr>
          <w:rFonts w:ascii="Calibri" w:hAnsi="Calibri" w:cs="Calibri"/>
          <w:b/>
          <w:sz w:val="22"/>
          <w:szCs w:val="22"/>
        </w:rPr>
      </w:pPr>
    </w:p>
    <w:p w:rsidR="00B6193F" w:rsidRDefault="00B6193F">
      <w:pPr>
        <w:spacing w:line="360" w:lineRule="auto"/>
        <w:jc w:val="center"/>
        <w:rPr>
          <w:rFonts w:ascii="Calibri" w:hAnsi="Calibri" w:cs="Calibri"/>
          <w:b/>
          <w:sz w:val="22"/>
          <w:szCs w:val="22"/>
        </w:rPr>
      </w:pPr>
    </w:p>
    <w:p w:rsidR="00B6193F" w:rsidRDefault="00B6193F">
      <w:pPr>
        <w:spacing w:line="360" w:lineRule="auto"/>
        <w:jc w:val="center"/>
        <w:rPr>
          <w:rFonts w:ascii="Calibri" w:hAnsi="Calibri" w:cs="Calibri"/>
          <w:b/>
          <w:sz w:val="22"/>
          <w:szCs w:val="22"/>
        </w:rPr>
      </w:pPr>
    </w:p>
    <w:p w:rsidR="00B6193F" w:rsidRDefault="00B6193F">
      <w:pPr>
        <w:spacing w:line="360" w:lineRule="auto"/>
        <w:jc w:val="center"/>
        <w:rPr>
          <w:rFonts w:ascii="Calibri" w:hAnsi="Calibri" w:cs="Calibri"/>
          <w:b/>
          <w:sz w:val="22"/>
          <w:szCs w:val="22"/>
        </w:rPr>
      </w:pPr>
    </w:p>
    <w:p w:rsidR="00B6193F" w:rsidRDefault="00B6193F">
      <w:pPr>
        <w:rPr>
          <w:rFonts w:ascii="Calibri" w:hAnsi="Calibri" w:cs="Calibri"/>
          <w:b/>
        </w:rPr>
      </w:pPr>
    </w:p>
    <w:p w:rsidR="00B6193F" w:rsidRDefault="00B6193F">
      <w:pPr>
        <w:rPr>
          <w:rFonts w:ascii="Calibri" w:hAnsi="Calibri" w:cs="Calibri"/>
          <w:b/>
        </w:rPr>
      </w:pPr>
    </w:p>
    <w:p w:rsidR="00B6193F" w:rsidRDefault="00B6193F">
      <w:pPr>
        <w:rPr>
          <w:rFonts w:ascii="Calibri" w:hAnsi="Calibri" w:cs="Calibri"/>
          <w:b/>
        </w:rPr>
      </w:pPr>
    </w:p>
    <w:p w:rsidR="00B6193F" w:rsidRDefault="00B6193F">
      <w:pPr>
        <w:rPr>
          <w:rFonts w:ascii="Calibri" w:eastAsia="Calibri" w:hAnsi="Calibri" w:cs="Calibri"/>
          <w:sz w:val="22"/>
          <w:szCs w:val="22"/>
          <w:lang w:val="it-IT"/>
        </w:rPr>
      </w:pPr>
      <w:r>
        <w:rPr>
          <w:rFonts w:ascii="Calibri" w:hAnsi="Calibri" w:cs="Calibri"/>
          <w:b/>
        </w:rPr>
        <w:t>MODELLO 2</w:t>
      </w:r>
    </w:p>
    <w:p w:rsidR="00B6193F" w:rsidRDefault="00B6193F">
      <w:pPr>
        <w:ind w:left="4963" w:firstLine="709"/>
        <w:rPr>
          <w:rFonts w:ascii="Calibri" w:eastAsia="Calibri" w:hAnsi="Calibri" w:cs="Calibri"/>
          <w:b/>
          <w:sz w:val="22"/>
          <w:szCs w:val="22"/>
          <w:u w:val="single"/>
          <w:lang w:val="it-IT"/>
        </w:rPr>
      </w:pPr>
      <w:r>
        <w:rPr>
          <w:rFonts w:ascii="Calibri" w:eastAsia="Calibri" w:hAnsi="Calibri" w:cs="Calibri"/>
          <w:sz w:val="22"/>
          <w:szCs w:val="22"/>
          <w:lang w:val="it-IT"/>
        </w:rPr>
        <w:t xml:space="preserve">Spett.le </w:t>
      </w:r>
    </w:p>
    <w:p w:rsidR="00B6193F" w:rsidRDefault="00B6193F">
      <w:pPr>
        <w:ind w:left="4963" w:firstLine="709"/>
        <w:rPr>
          <w:rFonts w:ascii="Calibri" w:eastAsia="Calibri" w:hAnsi="Calibri" w:cs="Calibri"/>
          <w:sz w:val="22"/>
          <w:szCs w:val="22"/>
          <w:lang w:val="it-IT"/>
        </w:rPr>
      </w:pPr>
      <w:r>
        <w:rPr>
          <w:rFonts w:ascii="Calibri" w:eastAsia="Calibri" w:hAnsi="Calibri" w:cs="Calibri"/>
          <w:b/>
          <w:sz w:val="22"/>
          <w:szCs w:val="22"/>
          <w:u w:val="single"/>
          <w:lang w:val="it-IT"/>
        </w:rPr>
        <w:t>Puglia Sounds - Consorzio Teatro Pubblico Pugliese</w:t>
      </w:r>
    </w:p>
    <w:p w:rsidR="00B6193F" w:rsidRDefault="00B6193F">
      <w:pPr>
        <w:ind w:left="4964" w:firstLine="708"/>
        <w:rPr>
          <w:rFonts w:ascii="Calibri" w:eastAsia="Calibri" w:hAnsi="Calibri" w:cs="Calibri"/>
          <w:sz w:val="22"/>
          <w:szCs w:val="22"/>
          <w:lang w:val="it-IT"/>
        </w:rPr>
      </w:pPr>
      <w:r>
        <w:rPr>
          <w:rFonts w:ascii="Calibri" w:eastAsia="Calibri" w:hAnsi="Calibri" w:cs="Calibri"/>
          <w:sz w:val="22"/>
          <w:szCs w:val="22"/>
          <w:lang w:val="it-IT"/>
        </w:rPr>
        <w:t>Via Imbriani, 67 - 70121 Bari</w:t>
      </w:r>
    </w:p>
    <w:p w:rsidR="00B6193F" w:rsidRDefault="00B6193F">
      <w:pPr>
        <w:ind w:left="4964" w:firstLine="708"/>
        <w:rPr>
          <w:rFonts w:ascii="Calibri" w:eastAsia="Calibri" w:hAnsi="Calibri" w:cs="Calibri"/>
          <w:b/>
          <w:sz w:val="22"/>
          <w:szCs w:val="22"/>
        </w:rPr>
      </w:pPr>
      <w:r>
        <w:rPr>
          <w:rFonts w:ascii="Calibri" w:eastAsia="Calibri" w:hAnsi="Calibri" w:cs="Calibri"/>
          <w:sz w:val="22"/>
          <w:szCs w:val="22"/>
          <w:lang w:val="it-IT"/>
        </w:rPr>
        <w:t>C.F. e P.IVA: 01071540726</w:t>
      </w:r>
    </w:p>
    <w:p w:rsidR="00B6193F" w:rsidRDefault="00B6193F">
      <w:pPr>
        <w:jc w:val="center"/>
        <w:rPr>
          <w:rFonts w:ascii="Calibri" w:eastAsia="Calibri" w:hAnsi="Calibri" w:cs="Calibri"/>
          <w:b/>
          <w:sz w:val="22"/>
          <w:szCs w:val="22"/>
        </w:rPr>
      </w:pPr>
    </w:p>
    <w:p w:rsidR="00B6193F" w:rsidRDefault="00B6193F">
      <w:pPr>
        <w:jc w:val="center"/>
        <w:rPr>
          <w:rFonts w:ascii="Calibri" w:eastAsia="Calibri" w:hAnsi="Calibri" w:cs="Calibri"/>
          <w:sz w:val="22"/>
          <w:szCs w:val="22"/>
        </w:rPr>
      </w:pPr>
      <w:r>
        <w:rPr>
          <w:rFonts w:ascii="Calibri" w:eastAsia="Calibri" w:hAnsi="Calibri" w:cs="Calibri"/>
          <w:b/>
          <w:sz w:val="22"/>
          <w:szCs w:val="22"/>
        </w:rPr>
        <w:t>AUTOCERTIFICAZIONE DI REGOLARITÀ CONTRIBUTIVA</w:t>
      </w:r>
    </w:p>
    <w:p w:rsidR="00B6193F" w:rsidRDefault="00B6193F">
      <w:pPr>
        <w:jc w:val="center"/>
        <w:rPr>
          <w:rFonts w:ascii="Calibri" w:eastAsia="Calibri" w:hAnsi="Calibri" w:cs="Calibri"/>
          <w:sz w:val="22"/>
          <w:szCs w:val="22"/>
        </w:rPr>
      </w:pPr>
      <w:r>
        <w:rPr>
          <w:rFonts w:ascii="Calibri" w:eastAsia="Calibri" w:hAnsi="Calibri" w:cs="Calibri"/>
          <w:sz w:val="22"/>
          <w:szCs w:val="22"/>
        </w:rPr>
        <w:t>resa ai sensi del D.p.r. n. 445/2000</w:t>
      </w:r>
    </w:p>
    <w:p w:rsidR="00B6193F" w:rsidRDefault="00B6193F">
      <w:pPr>
        <w:jc w:val="center"/>
        <w:rPr>
          <w:rFonts w:ascii="Calibri" w:eastAsia="Calibri" w:hAnsi="Calibri" w:cs="Calibri"/>
          <w:sz w:val="22"/>
          <w:szCs w:val="22"/>
        </w:rPr>
      </w:pPr>
      <w:r>
        <w:rPr>
          <w:rFonts w:ascii="Calibri" w:eastAsia="Calibri" w:hAnsi="Calibri" w:cs="Calibri"/>
          <w:sz w:val="22"/>
          <w:szCs w:val="22"/>
        </w:rPr>
        <w:t>(per i soggetti ITALIANI, obbligati al possesso del DURC)</w:t>
      </w:r>
    </w:p>
    <w:p w:rsidR="00B6193F" w:rsidRDefault="00B6193F">
      <w:pPr>
        <w:jc w:val="both"/>
        <w:rPr>
          <w:rFonts w:ascii="Calibri" w:eastAsia="Calibri" w:hAnsi="Calibri" w:cs="Calibri"/>
          <w:sz w:val="22"/>
          <w:szCs w:val="22"/>
        </w:rPr>
      </w:pPr>
      <w:r>
        <w:rPr>
          <w:rFonts w:ascii="Calibri" w:eastAsia="Calibri" w:hAnsi="Calibri" w:cs="Calibri"/>
          <w:sz w:val="22"/>
          <w:szCs w:val="22"/>
        </w:rPr>
        <w:t>Il/La sottoscritto/a …………………………………………………………………………………………………………………………………………………………</w:t>
      </w:r>
    </w:p>
    <w:p w:rsidR="00B6193F" w:rsidRDefault="00B6193F">
      <w:pPr>
        <w:jc w:val="both"/>
        <w:rPr>
          <w:rFonts w:ascii="Calibri" w:eastAsia="Calibri" w:hAnsi="Calibri" w:cs="Calibri"/>
          <w:sz w:val="22"/>
          <w:szCs w:val="22"/>
        </w:rPr>
      </w:pPr>
      <w:r>
        <w:rPr>
          <w:rFonts w:ascii="Calibri" w:eastAsia="Calibri" w:hAnsi="Calibri" w:cs="Calibri"/>
          <w:sz w:val="22"/>
          <w:szCs w:val="22"/>
        </w:rPr>
        <w:t>nato/a a …………………………………………………………….. il …………………………………………………………. in qualità di legale rappresentante della …………………………………………………………………… con sede legale in ………………………………………… alla via ………………………………………………………………………………………………………………………………………………………………………………….</w:t>
      </w:r>
    </w:p>
    <w:p w:rsidR="00B6193F" w:rsidRDefault="00B6193F">
      <w:pPr>
        <w:jc w:val="both"/>
        <w:rPr>
          <w:rFonts w:ascii="Calibri" w:eastAsia="Calibri" w:hAnsi="Calibri" w:cs="Calibri"/>
          <w:sz w:val="22"/>
          <w:szCs w:val="22"/>
        </w:rPr>
      </w:pPr>
      <w:r>
        <w:rPr>
          <w:rFonts w:ascii="Calibri" w:eastAsia="Calibri" w:hAnsi="Calibri" w:cs="Calibri"/>
          <w:sz w:val="22"/>
          <w:szCs w:val="22"/>
        </w:rPr>
        <w:t>CF ……………………………………………………………………...…… e P. IVA ……………………………………………………………………………………….</w:t>
      </w:r>
    </w:p>
    <w:p w:rsidR="00B6193F" w:rsidRDefault="00B6193F">
      <w:pPr>
        <w:jc w:val="both"/>
        <w:rPr>
          <w:rFonts w:ascii="Calibri" w:eastAsia="Calibri" w:hAnsi="Calibri" w:cs="Calibri"/>
          <w:sz w:val="22"/>
          <w:szCs w:val="22"/>
        </w:rPr>
      </w:pPr>
      <w:r>
        <w:rPr>
          <w:rFonts w:ascii="Calibri" w:eastAsia="Calibri" w:hAnsi="Calibri" w:cs="Calibri"/>
          <w:sz w:val="22"/>
          <w:szCs w:val="22"/>
        </w:rPr>
        <w:t>E-Mail …………………………………………………………………………...   Tel. ………………………………………..…. Fax ………………………………..</w:t>
      </w:r>
    </w:p>
    <w:p w:rsidR="00B6193F" w:rsidRDefault="00B6193F">
      <w:pPr>
        <w:jc w:val="center"/>
        <w:rPr>
          <w:rFonts w:ascii="Calibri" w:eastAsia="Calibri" w:hAnsi="Calibri" w:cs="Calibri"/>
          <w:sz w:val="22"/>
          <w:szCs w:val="22"/>
        </w:rPr>
      </w:pPr>
      <w:r>
        <w:rPr>
          <w:rFonts w:ascii="Calibri" w:eastAsia="Calibri" w:hAnsi="Calibri" w:cs="Calibri"/>
          <w:sz w:val="22"/>
          <w:szCs w:val="22"/>
        </w:rPr>
        <w:t>con riferimento alla presente manifestazione d’interesse</w:t>
      </w:r>
    </w:p>
    <w:p w:rsidR="00B6193F" w:rsidRDefault="00B6193F">
      <w:pPr>
        <w:jc w:val="center"/>
        <w:rPr>
          <w:rFonts w:ascii="Calibri" w:eastAsia="Calibri" w:hAnsi="Calibri" w:cs="Calibri"/>
          <w:sz w:val="20"/>
          <w:szCs w:val="20"/>
        </w:rPr>
      </w:pPr>
      <w:r>
        <w:rPr>
          <w:rFonts w:ascii="Calibri" w:eastAsia="Calibri" w:hAnsi="Calibri" w:cs="Calibri"/>
          <w:sz w:val="22"/>
          <w:szCs w:val="22"/>
        </w:rPr>
        <w:t>DICHIARA</w:t>
      </w:r>
    </w:p>
    <w:p w:rsidR="00B6193F" w:rsidRDefault="00B6193F">
      <w:pPr>
        <w:numPr>
          <w:ilvl w:val="0"/>
          <w:numId w:val="5"/>
        </w:numPr>
        <w:ind w:left="284" w:hanging="284"/>
        <w:jc w:val="both"/>
        <w:rPr>
          <w:rFonts w:ascii="Calibri" w:eastAsia="Calibri" w:hAnsi="Calibri" w:cs="Calibri"/>
          <w:sz w:val="20"/>
          <w:szCs w:val="20"/>
        </w:rPr>
      </w:pPr>
      <w:r>
        <w:rPr>
          <w:rFonts w:ascii="Calibri" w:eastAsia="Calibri" w:hAnsi="Calibri" w:cs="Calibri"/>
          <w:sz w:val="20"/>
          <w:szCs w:val="20"/>
        </w:rPr>
        <w:t>di essere intestataria dei seguenti numeri di matricola o iscrizione:</w:t>
      </w:r>
    </w:p>
    <w:p w:rsidR="00B6193F" w:rsidRDefault="00B6193F">
      <w:pPr>
        <w:numPr>
          <w:ilvl w:val="0"/>
          <w:numId w:val="5"/>
        </w:numPr>
        <w:ind w:left="284" w:hanging="284"/>
        <w:jc w:val="both"/>
        <w:rPr>
          <w:rFonts w:ascii="Calibri" w:eastAsia="Calibri" w:hAnsi="Calibri" w:cs="Calibri"/>
          <w:sz w:val="20"/>
          <w:szCs w:val="20"/>
        </w:rPr>
      </w:pPr>
      <w:r>
        <w:rPr>
          <w:rFonts w:ascii="Calibri" w:eastAsia="Calibri" w:hAnsi="Calibri" w:cs="Calibri"/>
          <w:sz w:val="20"/>
          <w:szCs w:val="20"/>
        </w:rPr>
        <w:t>INPS n. matricola: ____________________________</w:t>
      </w:r>
    </w:p>
    <w:p w:rsidR="00B6193F" w:rsidRDefault="00B6193F">
      <w:pPr>
        <w:numPr>
          <w:ilvl w:val="0"/>
          <w:numId w:val="5"/>
        </w:numPr>
        <w:ind w:left="284" w:hanging="284"/>
        <w:jc w:val="both"/>
        <w:rPr>
          <w:rFonts w:ascii="Calibri" w:eastAsia="Calibri" w:hAnsi="Calibri" w:cs="Calibri"/>
          <w:sz w:val="20"/>
          <w:szCs w:val="20"/>
        </w:rPr>
      </w:pPr>
      <w:r>
        <w:rPr>
          <w:rFonts w:ascii="Calibri" w:eastAsia="Calibri" w:hAnsi="Calibri" w:cs="Calibri"/>
          <w:sz w:val="20"/>
          <w:szCs w:val="20"/>
        </w:rPr>
        <w:t>INAIL n. PAT: ________________________________</w:t>
      </w:r>
    </w:p>
    <w:p w:rsidR="00B6193F" w:rsidRDefault="00B6193F">
      <w:pPr>
        <w:numPr>
          <w:ilvl w:val="0"/>
          <w:numId w:val="5"/>
        </w:numPr>
        <w:ind w:left="284" w:hanging="284"/>
        <w:jc w:val="both"/>
        <w:rPr>
          <w:rFonts w:ascii="Calibri" w:eastAsia="Calibri" w:hAnsi="Calibri" w:cs="Calibri"/>
          <w:sz w:val="20"/>
          <w:szCs w:val="20"/>
        </w:rPr>
      </w:pPr>
      <w:r>
        <w:rPr>
          <w:rFonts w:ascii="Calibri" w:eastAsia="Calibri" w:hAnsi="Calibri" w:cs="Calibri"/>
          <w:sz w:val="20"/>
          <w:szCs w:val="20"/>
        </w:rPr>
        <w:t>di essere iscritto alla seguente gestione INPS:</w:t>
      </w:r>
    </w:p>
    <w:p w:rsidR="00B6193F" w:rsidRDefault="00B6193F">
      <w:pPr>
        <w:numPr>
          <w:ilvl w:val="0"/>
          <w:numId w:val="6"/>
        </w:numPr>
        <w:tabs>
          <w:tab w:val="left" w:pos="-426"/>
        </w:tabs>
        <w:ind w:left="993"/>
        <w:jc w:val="both"/>
        <w:rPr>
          <w:rFonts w:ascii="Calibri" w:eastAsia="Calibri" w:hAnsi="Calibri" w:cs="Calibri"/>
          <w:sz w:val="20"/>
          <w:szCs w:val="20"/>
        </w:rPr>
      </w:pPr>
      <w:r>
        <w:rPr>
          <w:rFonts w:ascii="Calibri" w:eastAsia="Calibri" w:hAnsi="Calibri" w:cs="Calibri"/>
          <w:sz w:val="20"/>
          <w:szCs w:val="20"/>
        </w:rPr>
        <w:t>Gestione separata (Committente e associante);</w:t>
      </w:r>
    </w:p>
    <w:p w:rsidR="00B6193F" w:rsidRDefault="00B6193F">
      <w:pPr>
        <w:numPr>
          <w:ilvl w:val="0"/>
          <w:numId w:val="6"/>
        </w:numPr>
        <w:tabs>
          <w:tab w:val="left" w:pos="-426"/>
        </w:tabs>
        <w:ind w:left="993"/>
        <w:jc w:val="both"/>
        <w:rPr>
          <w:rFonts w:ascii="Calibri" w:eastAsia="Calibri" w:hAnsi="Calibri" w:cs="Calibri"/>
          <w:sz w:val="20"/>
          <w:szCs w:val="20"/>
        </w:rPr>
      </w:pPr>
      <w:r>
        <w:rPr>
          <w:rFonts w:ascii="Calibri" w:eastAsia="Calibri" w:hAnsi="Calibri" w:cs="Calibri"/>
          <w:sz w:val="20"/>
          <w:szCs w:val="20"/>
        </w:rPr>
        <w:t>Lavoratore autonomo (Gestione Commercianti ed Artigiani – senza dipendenti)</w:t>
      </w:r>
    </w:p>
    <w:p w:rsidR="00B6193F" w:rsidRDefault="00B6193F">
      <w:pPr>
        <w:numPr>
          <w:ilvl w:val="0"/>
          <w:numId w:val="6"/>
        </w:numPr>
        <w:tabs>
          <w:tab w:val="left" w:pos="-426"/>
        </w:tabs>
        <w:ind w:left="993"/>
        <w:jc w:val="both"/>
        <w:rPr>
          <w:rFonts w:ascii="Calibri" w:eastAsia="Calibri" w:hAnsi="Calibri" w:cs="Calibri"/>
          <w:sz w:val="20"/>
          <w:szCs w:val="20"/>
        </w:rPr>
      </w:pPr>
      <w:r>
        <w:rPr>
          <w:rFonts w:ascii="Calibri" w:eastAsia="Calibri" w:hAnsi="Calibri" w:cs="Calibri"/>
          <w:sz w:val="20"/>
          <w:szCs w:val="20"/>
        </w:rPr>
        <w:t>Gestione Separata titolare di reddito da lavoro autonomo, di arte e professione (privo Cassa Previdenziale);</w:t>
      </w:r>
    </w:p>
    <w:p w:rsidR="00B6193F" w:rsidRDefault="00B6193F">
      <w:pPr>
        <w:numPr>
          <w:ilvl w:val="0"/>
          <w:numId w:val="6"/>
        </w:numPr>
        <w:tabs>
          <w:tab w:val="left" w:pos="-426"/>
        </w:tabs>
        <w:ind w:left="993"/>
        <w:jc w:val="both"/>
        <w:rPr>
          <w:rFonts w:ascii="Calibri" w:eastAsia="Calibri" w:hAnsi="Calibri" w:cs="Calibri"/>
          <w:sz w:val="20"/>
          <w:szCs w:val="20"/>
        </w:rPr>
      </w:pPr>
      <w:r>
        <w:rPr>
          <w:rFonts w:ascii="Calibri" w:eastAsia="Calibri" w:hAnsi="Calibri" w:cs="Calibri"/>
          <w:sz w:val="20"/>
          <w:szCs w:val="20"/>
        </w:rPr>
        <w:t>Datore di lavoro (con dipendenti)</w:t>
      </w:r>
    </w:p>
    <w:p w:rsidR="00B6193F" w:rsidRDefault="00B6193F">
      <w:pPr>
        <w:numPr>
          <w:ilvl w:val="0"/>
          <w:numId w:val="5"/>
        </w:numPr>
        <w:ind w:left="284" w:hanging="284"/>
        <w:jc w:val="both"/>
        <w:rPr>
          <w:rFonts w:ascii="Calibri" w:eastAsia="Calibri" w:hAnsi="Calibri" w:cs="Calibri"/>
          <w:sz w:val="20"/>
          <w:szCs w:val="20"/>
        </w:rPr>
      </w:pPr>
      <w:r>
        <w:rPr>
          <w:rFonts w:ascii="Calibri" w:eastAsia="Calibri" w:hAnsi="Calibri" w:cs="Calibri"/>
          <w:sz w:val="20"/>
          <w:szCs w:val="20"/>
        </w:rPr>
        <w:t>di avere alle proprie dipendenze n. __________ dipendenti;</w:t>
      </w:r>
    </w:p>
    <w:p w:rsidR="00B6193F" w:rsidRDefault="00B6193F">
      <w:pPr>
        <w:numPr>
          <w:ilvl w:val="0"/>
          <w:numId w:val="5"/>
        </w:numPr>
        <w:ind w:left="284" w:hanging="284"/>
        <w:jc w:val="both"/>
        <w:rPr>
          <w:rFonts w:ascii="Calibri" w:eastAsia="Calibri" w:hAnsi="Calibri" w:cs="Calibri"/>
          <w:sz w:val="20"/>
          <w:szCs w:val="20"/>
        </w:rPr>
      </w:pPr>
      <w:r>
        <w:rPr>
          <w:rFonts w:ascii="Calibri" w:eastAsia="Calibri" w:hAnsi="Calibri" w:cs="Calibri"/>
          <w:sz w:val="20"/>
          <w:szCs w:val="20"/>
        </w:rPr>
        <w:t>di applicare nei confronti dei dipendenti il CCNL ____________________</w:t>
      </w:r>
    </w:p>
    <w:p w:rsidR="00B6193F" w:rsidRDefault="00B6193F">
      <w:pPr>
        <w:numPr>
          <w:ilvl w:val="0"/>
          <w:numId w:val="5"/>
        </w:numPr>
        <w:ind w:left="284" w:hanging="284"/>
        <w:jc w:val="both"/>
        <w:rPr>
          <w:rFonts w:ascii="Calibri" w:eastAsia="Calibri" w:hAnsi="Calibri" w:cs="Calibri"/>
          <w:sz w:val="20"/>
          <w:szCs w:val="20"/>
        </w:rPr>
      </w:pPr>
      <w:r>
        <w:rPr>
          <w:rFonts w:ascii="Calibri" w:eastAsia="Calibri" w:hAnsi="Calibri" w:cs="Calibri"/>
          <w:sz w:val="20"/>
          <w:szCs w:val="20"/>
        </w:rPr>
        <w:t>ai sensi dell’art. 4 comma 14 bis della legge 106/11, di essere in regola con gli obblighi e gli adempimenti previsti  ai fini della redazione del Documento di Regolarità Contributiva (art.6, c.1 dpr 207/2010) in quanto, alla data della presente dichiarazione, risulta essere regolare con il versamento  dei contributi nonché con tutti gli altri obblighi previsti dalla normativa vigente verso l’INPS e l’ INAIL;</w:t>
      </w:r>
    </w:p>
    <w:p w:rsidR="00B6193F" w:rsidRDefault="00B6193F">
      <w:pPr>
        <w:numPr>
          <w:ilvl w:val="0"/>
          <w:numId w:val="5"/>
        </w:numPr>
        <w:ind w:left="284" w:hanging="284"/>
        <w:jc w:val="both"/>
        <w:rPr>
          <w:rFonts w:ascii="Calibri" w:eastAsia="Calibri" w:hAnsi="Calibri" w:cs="Calibri"/>
          <w:sz w:val="20"/>
          <w:szCs w:val="20"/>
        </w:rPr>
      </w:pPr>
      <w:r>
        <w:rPr>
          <w:rFonts w:ascii="Calibri" w:eastAsia="Calibri" w:hAnsi="Calibri" w:cs="Calibri"/>
          <w:sz w:val="20"/>
          <w:szCs w:val="20"/>
        </w:rPr>
        <w:t>dichiara inoltre di essere informato, ai sensi e per gli effetti di cui all’art. 13 del D. Lgs. 30 giugno 2003, n. 196, che i dati personali raccolti saranno trattati, anche con strumenti informati, esclusivamente nell’ambito del procedimento per il quale la presente dichiarazione viene resa;</w:t>
      </w:r>
    </w:p>
    <w:p w:rsidR="00B6193F" w:rsidRDefault="00B6193F">
      <w:pPr>
        <w:numPr>
          <w:ilvl w:val="0"/>
          <w:numId w:val="5"/>
        </w:numPr>
        <w:ind w:left="284" w:hanging="284"/>
        <w:jc w:val="both"/>
        <w:rPr>
          <w:rFonts w:ascii="Calibri" w:eastAsia="Calibri" w:hAnsi="Calibri" w:cs="Calibri"/>
          <w:sz w:val="20"/>
          <w:szCs w:val="20"/>
        </w:rPr>
      </w:pPr>
      <w:r>
        <w:rPr>
          <w:rFonts w:ascii="Calibri" w:eastAsia="Calibri" w:hAnsi="Calibri" w:cs="Calibri"/>
          <w:sz w:val="20"/>
          <w:szCs w:val="20"/>
        </w:rPr>
        <w:t>di essere a conoscenza che il Consorzio Teatro Pubblico Pugliese potrà effettuare controlli sulla veridicità delle dichiarazioni rese, ai senso dell’articolo  71 del medesimo testo unico di cui al D.P.R. n. 445 del 2000;</w:t>
      </w:r>
    </w:p>
    <w:p w:rsidR="00B6193F" w:rsidRDefault="00B6193F">
      <w:pPr>
        <w:jc w:val="center"/>
        <w:rPr>
          <w:rFonts w:ascii="Calibri" w:eastAsia="Calibri" w:hAnsi="Calibri" w:cs="Calibri"/>
          <w:sz w:val="20"/>
          <w:szCs w:val="20"/>
        </w:rPr>
      </w:pPr>
      <w:r>
        <w:rPr>
          <w:rFonts w:ascii="Calibri" w:eastAsia="Calibri" w:hAnsi="Calibri" w:cs="Calibri"/>
          <w:sz w:val="20"/>
          <w:szCs w:val="20"/>
        </w:rPr>
        <w:t>DICHIARA INOLTRE</w:t>
      </w:r>
    </w:p>
    <w:p w:rsidR="00B6193F" w:rsidRDefault="00B6193F">
      <w:pPr>
        <w:jc w:val="both"/>
        <w:rPr>
          <w:rFonts w:ascii="Calibri" w:eastAsia="Calibri" w:hAnsi="Calibri" w:cs="Calibri"/>
          <w:sz w:val="20"/>
          <w:szCs w:val="20"/>
        </w:rPr>
      </w:pPr>
      <w:r>
        <w:rPr>
          <w:rFonts w:ascii="Calibri" w:eastAsia="Calibri" w:hAnsi="Calibri" w:cs="Calibri"/>
          <w:sz w:val="20"/>
          <w:szCs w:val="20"/>
        </w:rPr>
        <w:t>di essere consapevole delle responsabilità penali, civili ed amministrative cui si incorre in caso di false dichiarazioni ai sensi dell’art 76 del dpr n. 445 del 28/12/2000.</w:t>
      </w:r>
    </w:p>
    <w:p w:rsidR="00B6193F" w:rsidRDefault="00B6193F">
      <w:pPr>
        <w:jc w:val="both"/>
        <w:rPr>
          <w:rFonts w:ascii="Calibri" w:eastAsia="Calibri" w:hAnsi="Calibri" w:cs="Calibri"/>
          <w:sz w:val="20"/>
          <w:szCs w:val="20"/>
        </w:rPr>
      </w:pPr>
    </w:p>
    <w:p w:rsidR="00B6193F" w:rsidRDefault="00B6193F">
      <w:pPr>
        <w:jc w:val="both"/>
        <w:rPr>
          <w:rFonts w:ascii="Calibri" w:eastAsia="Calibri" w:hAnsi="Calibri" w:cs="Calibri"/>
          <w:sz w:val="20"/>
          <w:szCs w:val="20"/>
        </w:rPr>
      </w:pPr>
      <w:r>
        <w:rPr>
          <w:rFonts w:ascii="Calibri" w:eastAsia="Calibri" w:hAnsi="Calibri" w:cs="Calibri"/>
          <w:sz w:val="20"/>
          <w:szCs w:val="20"/>
        </w:rPr>
        <w:t>Lì,…………………………………………………….</w:t>
      </w:r>
    </w:p>
    <w:p w:rsidR="00B6193F" w:rsidRDefault="00B6193F">
      <w:pPr>
        <w:jc w:val="right"/>
        <w:rPr>
          <w:rFonts w:ascii="Calibri" w:eastAsia="Calibri" w:hAnsi="Calibri" w:cs="Calibri"/>
          <w:sz w:val="20"/>
          <w:szCs w:val="20"/>
        </w:rPr>
      </w:pPr>
      <w:r>
        <w:rPr>
          <w:rFonts w:ascii="Calibri" w:eastAsia="Calibri" w:hAnsi="Calibri" w:cs="Calibri"/>
          <w:sz w:val="20"/>
          <w:szCs w:val="20"/>
        </w:rPr>
        <w:t>(firma del dichiarante)</w:t>
      </w:r>
    </w:p>
    <w:p w:rsidR="00B6193F" w:rsidRDefault="00B6193F">
      <w:pPr>
        <w:jc w:val="right"/>
        <w:rPr>
          <w:rFonts w:ascii="Calibri" w:eastAsia="Calibri" w:hAnsi="Calibri" w:cs="Calibri"/>
          <w:b/>
          <w:sz w:val="20"/>
          <w:szCs w:val="20"/>
          <w:u w:val="single"/>
        </w:rPr>
      </w:pPr>
      <w:r>
        <w:rPr>
          <w:rFonts w:ascii="Calibri" w:eastAsia="Calibri" w:hAnsi="Calibri" w:cs="Calibri"/>
          <w:sz w:val="20"/>
          <w:szCs w:val="20"/>
        </w:rPr>
        <w:t>………………………………………….</w:t>
      </w:r>
    </w:p>
    <w:p w:rsidR="00B6193F" w:rsidRDefault="00B6193F">
      <w:pPr>
        <w:jc w:val="both"/>
        <w:rPr>
          <w:rFonts w:ascii="Calibri" w:eastAsia="Calibri" w:hAnsi="Calibri" w:cs="Calibri"/>
          <w:sz w:val="20"/>
          <w:szCs w:val="20"/>
        </w:rPr>
      </w:pPr>
      <w:r>
        <w:rPr>
          <w:rFonts w:ascii="Calibri" w:eastAsia="Calibri" w:hAnsi="Calibri" w:cs="Calibri"/>
          <w:b/>
          <w:sz w:val="20"/>
          <w:szCs w:val="20"/>
          <w:u w:val="single"/>
        </w:rPr>
        <w:t>Si allega alla presente copia del documento d’identità in corso di validità.</w:t>
      </w:r>
    </w:p>
    <w:p w:rsidR="00B6193F" w:rsidRDefault="00B6193F">
      <w:pPr>
        <w:jc w:val="both"/>
        <w:rPr>
          <w:rFonts w:ascii="Calibri" w:eastAsia="Calibri" w:hAnsi="Calibri" w:cs="Calibri"/>
          <w:sz w:val="20"/>
          <w:szCs w:val="20"/>
        </w:rPr>
      </w:pPr>
      <w:r>
        <w:rPr>
          <w:rFonts w:ascii="Calibri" w:eastAsia="Calibri" w:hAnsi="Calibri" w:cs="Calibri"/>
          <w:sz w:val="20"/>
          <w:szCs w:val="20"/>
        </w:rPr>
        <w:t xml:space="preserve">Ai sensi del D.lgs n. 196/03, per quanto occorra, il sottoscritto autorizza espressamente l’utilizzazione dei dati di cui alla presente dichiarazione per le finalità relative all’oggetto per  il quale la dichiarazione è presentata e per gli eventuali procedimenti conseguenti, sia amministrativi che giurisdizionali; </w:t>
      </w:r>
    </w:p>
    <w:p w:rsidR="00B6193F" w:rsidRDefault="00B6193F">
      <w:pPr>
        <w:jc w:val="both"/>
        <w:rPr>
          <w:rFonts w:ascii="Calibri" w:eastAsia="Calibri" w:hAnsi="Calibri" w:cs="Calibri"/>
          <w:sz w:val="20"/>
          <w:szCs w:val="20"/>
        </w:rPr>
      </w:pPr>
      <w:r>
        <w:rPr>
          <w:rFonts w:ascii="Calibri" w:eastAsia="Calibri" w:hAnsi="Calibri" w:cs="Calibri"/>
          <w:sz w:val="20"/>
          <w:szCs w:val="20"/>
        </w:rPr>
        <w:t>Lì,………………………………………………………</w:t>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t>(firma del dichiarante)</w:t>
      </w:r>
    </w:p>
    <w:p w:rsidR="00B6193F" w:rsidRDefault="00B6193F">
      <w:pPr>
        <w:ind w:left="4248" w:firstLine="708"/>
        <w:jc w:val="right"/>
        <w:rPr>
          <w:rFonts w:ascii="Calibri" w:eastAsia="Calibri" w:hAnsi="Calibri" w:cs="Calibri"/>
          <w:sz w:val="16"/>
          <w:szCs w:val="16"/>
        </w:rPr>
      </w:pPr>
      <w:r>
        <w:rPr>
          <w:rFonts w:ascii="Calibri" w:eastAsia="Calibri" w:hAnsi="Calibri" w:cs="Calibri"/>
          <w:sz w:val="20"/>
          <w:szCs w:val="20"/>
        </w:rPr>
        <w:t>…………………………………………..</w:t>
      </w:r>
    </w:p>
    <w:p w:rsidR="00B6193F" w:rsidRDefault="00B6193F">
      <w:pPr>
        <w:jc w:val="both"/>
        <w:rPr>
          <w:rFonts w:ascii="Calibri" w:eastAsia="Times" w:hAnsi="Calibri" w:cs="Calibri"/>
          <w:color w:val="000000"/>
          <w:sz w:val="22"/>
          <w:szCs w:val="22"/>
          <w:shd w:val="clear" w:color="auto" w:fill="FF00FF"/>
        </w:rPr>
      </w:pPr>
      <w:r>
        <w:rPr>
          <w:rFonts w:ascii="Calibri" w:eastAsia="Calibri" w:hAnsi="Calibri" w:cs="Calibri"/>
          <w:sz w:val="16"/>
          <w:szCs w:val="16"/>
        </w:rPr>
        <w:t>NOTA: la presente dichiarazione, in carta libera e senza autentica di firma, deve essere presentata e sottoscritta dal legale rappresentante.  Ove la presente dichiarazione sia sottoscritta da procuratore del legale rappresentante, va trasmessa la relativa procura.</w:t>
      </w:r>
    </w:p>
    <w:p w:rsidR="00B6193F" w:rsidRDefault="00B6193F">
      <w:pPr>
        <w:autoSpaceDE w:val="0"/>
        <w:jc w:val="both"/>
        <w:rPr>
          <w:rFonts w:ascii="Calibri" w:eastAsia="Times" w:hAnsi="Calibri" w:cs="Calibri"/>
          <w:color w:val="000000"/>
          <w:sz w:val="22"/>
          <w:szCs w:val="22"/>
          <w:shd w:val="clear" w:color="auto" w:fill="FF00FF"/>
        </w:rPr>
      </w:pPr>
    </w:p>
    <w:p w:rsidR="00B6193F" w:rsidRDefault="00B6193F">
      <w:pPr>
        <w:autoSpaceDE w:val="0"/>
        <w:jc w:val="both"/>
        <w:rPr>
          <w:rFonts w:ascii="Calibri" w:eastAsia="Times" w:hAnsi="Calibri" w:cs="Calibri"/>
          <w:color w:val="000000"/>
          <w:sz w:val="22"/>
          <w:szCs w:val="22"/>
          <w:shd w:val="clear" w:color="auto" w:fill="FF00FF"/>
        </w:rPr>
      </w:pPr>
    </w:p>
    <w:p w:rsidR="00B6193F" w:rsidRDefault="00B6193F">
      <w:pPr>
        <w:rPr>
          <w:rFonts w:ascii="Calibri" w:hAnsi="Calibri" w:cs="Calibri"/>
          <w:b/>
        </w:rPr>
      </w:pPr>
    </w:p>
    <w:p w:rsidR="00B6193F" w:rsidRDefault="00B6193F">
      <w:pPr>
        <w:rPr>
          <w:rFonts w:ascii="Calibri" w:eastAsia="Calibri" w:hAnsi="Calibri" w:cs="Calibri"/>
          <w:sz w:val="22"/>
          <w:szCs w:val="22"/>
          <w:lang w:val="it-IT"/>
        </w:rPr>
      </w:pPr>
      <w:r>
        <w:rPr>
          <w:rFonts w:ascii="Calibri" w:hAnsi="Calibri" w:cs="Calibri"/>
          <w:b/>
        </w:rPr>
        <w:t>MODELLO 3</w:t>
      </w:r>
    </w:p>
    <w:p w:rsidR="00B6193F" w:rsidRDefault="00B6193F">
      <w:pPr>
        <w:ind w:left="4963" w:firstLine="709"/>
        <w:rPr>
          <w:rFonts w:ascii="Calibri" w:eastAsia="Calibri" w:hAnsi="Calibri" w:cs="Calibri"/>
          <w:b/>
          <w:sz w:val="22"/>
          <w:szCs w:val="22"/>
          <w:u w:val="single"/>
          <w:lang w:val="it-IT"/>
        </w:rPr>
      </w:pPr>
      <w:r>
        <w:rPr>
          <w:rFonts w:ascii="Calibri" w:eastAsia="Calibri" w:hAnsi="Calibri" w:cs="Calibri"/>
          <w:sz w:val="22"/>
          <w:szCs w:val="22"/>
          <w:lang w:val="it-IT"/>
        </w:rPr>
        <w:t xml:space="preserve">Spett.le </w:t>
      </w:r>
    </w:p>
    <w:p w:rsidR="00B6193F" w:rsidRDefault="00B6193F">
      <w:pPr>
        <w:ind w:left="4963" w:firstLine="709"/>
        <w:rPr>
          <w:rFonts w:ascii="Calibri" w:eastAsia="Calibri" w:hAnsi="Calibri" w:cs="Calibri"/>
          <w:sz w:val="22"/>
          <w:szCs w:val="22"/>
          <w:lang w:val="it-IT"/>
        </w:rPr>
      </w:pPr>
      <w:r>
        <w:rPr>
          <w:rFonts w:ascii="Calibri" w:eastAsia="Calibri" w:hAnsi="Calibri" w:cs="Calibri"/>
          <w:b/>
          <w:sz w:val="22"/>
          <w:szCs w:val="22"/>
          <w:u w:val="single"/>
          <w:lang w:val="it-IT"/>
        </w:rPr>
        <w:t>Puglia Sounds - Consorzio Teatro Pubblico Pugliese</w:t>
      </w:r>
    </w:p>
    <w:p w:rsidR="00B6193F" w:rsidRDefault="00B6193F">
      <w:pPr>
        <w:ind w:left="4964" w:firstLine="708"/>
        <w:rPr>
          <w:rFonts w:ascii="Calibri" w:eastAsia="Calibri" w:hAnsi="Calibri" w:cs="Calibri"/>
          <w:sz w:val="22"/>
          <w:szCs w:val="22"/>
          <w:lang w:val="it-IT"/>
        </w:rPr>
      </w:pPr>
      <w:r>
        <w:rPr>
          <w:rFonts w:ascii="Calibri" w:eastAsia="Calibri" w:hAnsi="Calibri" w:cs="Calibri"/>
          <w:sz w:val="22"/>
          <w:szCs w:val="22"/>
          <w:lang w:val="it-IT"/>
        </w:rPr>
        <w:t>Via Imbriani, 67 - 70121 Bari</w:t>
      </w:r>
    </w:p>
    <w:p w:rsidR="00B6193F" w:rsidRDefault="00B6193F">
      <w:pPr>
        <w:ind w:left="4964" w:firstLine="708"/>
        <w:rPr>
          <w:rFonts w:ascii="Calibri" w:eastAsia="Calibri" w:hAnsi="Calibri" w:cs="Calibri"/>
          <w:sz w:val="22"/>
          <w:szCs w:val="22"/>
          <w:lang w:val="it-IT"/>
        </w:rPr>
      </w:pPr>
      <w:r>
        <w:rPr>
          <w:rFonts w:ascii="Calibri" w:eastAsia="Calibri" w:hAnsi="Calibri" w:cs="Calibri"/>
          <w:sz w:val="22"/>
          <w:szCs w:val="22"/>
          <w:lang w:val="it-IT"/>
        </w:rPr>
        <w:t>C.F. e P.IVA: 01071540726</w:t>
      </w:r>
    </w:p>
    <w:p w:rsidR="00B6193F" w:rsidRDefault="00B6193F">
      <w:pPr>
        <w:ind w:left="4964" w:firstLine="708"/>
        <w:rPr>
          <w:rFonts w:ascii="Calibri" w:eastAsia="Calibri" w:hAnsi="Calibri" w:cs="Calibri"/>
          <w:sz w:val="22"/>
          <w:szCs w:val="22"/>
          <w:lang w:val="it-IT"/>
        </w:rPr>
      </w:pPr>
    </w:p>
    <w:p w:rsidR="00B6193F" w:rsidRDefault="00B6193F">
      <w:pPr>
        <w:autoSpaceDE w:val="0"/>
        <w:jc w:val="center"/>
        <w:rPr>
          <w:rFonts w:ascii="Calibri" w:eastAsia="Calibri" w:hAnsi="Calibri" w:cs="Calibri"/>
          <w:sz w:val="22"/>
          <w:szCs w:val="22"/>
        </w:rPr>
      </w:pPr>
      <w:r>
        <w:rPr>
          <w:rFonts w:ascii="Calibri" w:eastAsia="Calibri" w:hAnsi="Calibri" w:cs="Calibri"/>
          <w:b/>
          <w:bCs/>
          <w:sz w:val="22"/>
          <w:szCs w:val="22"/>
        </w:rPr>
        <w:t>AUTOCERTIFICAZIONE DI ESENZIONE DURC</w:t>
      </w:r>
    </w:p>
    <w:p w:rsidR="00B6193F" w:rsidRDefault="00B6193F">
      <w:pPr>
        <w:autoSpaceDE w:val="0"/>
        <w:jc w:val="center"/>
        <w:rPr>
          <w:rFonts w:ascii="Calibri" w:eastAsia="Calibri" w:hAnsi="Calibri" w:cs="Calibri"/>
          <w:sz w:val="22"/>
          <w:szCs w:val="22"/>
        </w:rPr>
      </w:pPr>
      <w:r>
        <w:rPr>
          <w:rFonts w:ascii="Calibri" w:eastAsia="Calibri" w:hAnsi="Calibri" w:cs="Calibri"/>
          <w:sz w:val="22"/>
          <w:szCs w:val="22"/>
        </w:rPr>
        <w:t>resa ai sensi del D.p.r. n. 445\2000</w:t>
      </w:r>
    </w:p>
    <w:p w:rsidR="00B6193F" w:rsidRDefault="00B6193F">
      <w:pPr>
        <w:jc w:val="center"/>
        <w:rPr>
          <w:rFonts w:ascii="Calibri" w:hAnsi="Calibri" w:cs="Calibri"/>
          <w:i/>
          <w:iCs/>
          <w:strike/>
          <w:sz w:val="20"/>
          <w:szCs w:val="20"/>
        </w:rPr>
      </w:pPr>
      <w:r>
        <w:rPr>
          <w:rFonts w:ascii="Calibri" w:eastAsia="Calibri" w:hAnsi="Calibri" w:cs="Calibri"/>
          <w:sz w:val="22"/>
          <w:szCs w:val="22"/>
        </w:rPr>
        <w:t>(per i soggetti ITALIANI, esenti dall’obbligo di possesso del DURC)</w:t>
      </w:r>
    </w:p>
    <w:p w:rsidR="00B6193F" w:rsidRDefault="00B6193F">
      <w:pPr>
        <w:jc w:val="both"/>
        <w:rPr>
          <w:rFonts w:ascii="Calibri" w:hAnsi="Calibri" w:cs="Calibri"/>
          <w:i/>
          <w:iCs/>
          <w:strike/>
          <w:sz w:val="20"/>
          <w:szCs w:val="20"/>
        </w:rPr>
      </w:pP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xml:space="preserve">Il sottoscritto/a __________________________________________________________________________________ </w:t>
      </w: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nato/a a ______________________ prov. _____  il _________________, Codice Fiscale________________________</w:t>
      </w: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xml:space="preserve">in qualità di Legale Rappresentante de </w:t>
      </w:r>
      <w:r>
        <w:rPr>
          <w:rFonts w:ascii="Calibri" w:hAnsi="Calibri" w:cs="Calibri"/>
          <w:i/>
          <w:sz w:val="20"/>
          <w:szCs w:val="20"/>
        </w:rPr>
        <w:t xml:space="preserve">(indicare la ragione sociale) </w:t>
      </w:r>
      <w:r>
        <w:rPr>
          <w:rFonts w:ascii="Calibri" w:hAnsi="Calibri" w:cs="Calibri"/>
          <w:sz w:val="20"/>
          <w:szCs w:val="20"/>
        </w:rPr>
        <w:t>________________________________________</w:t>
      </w: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con Sede Legale in ____________________ prov. ____ cap _______ via _______________________________ n. ___,</w:t>
      </w: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Codice Fiscale_________________________________  Partiva IVA _______________________________________</w:t>
      </w:r>
    </w:p>
    <w:p w:rsidR="00B6193F" w:rsidRDefault="00B6193F">
      <w:pPr>
        <w:pBdr>
          <w:top w:val="single" w:sz="4" w:space="1" w:color="000000"/>
          <w:left w:val="single" w:sz="4" w:space="4"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xml:space="preserve">tel. ___________________ cell. __________________ fax _________________ e-mail _______________________ </w:t>
      </w:r>
    </w:p>
    <w:p w:rsidR="00B6193F" w:rsidRDefault="00B6193F">
      <w:pPr>
        <w:pBdr>
          <w:top w:val="single" w:sz="4" w:space="1" w:color="000000"/>
          <w:left w:val="single" w:sz="4" w:space="4"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xml:space="preserve">intestataria dei seguenti numeri di matricola o iscrizione: </w:t>
      </w:r>
    </w:p>
    <w:p w:rsidR="00B6193F" w:rsidRDefault="00B6193F">
      <w:pPr>
        <w:pBdr>
          <w:top w:val="single" w:sz="4" w:space="1" w:color="000000"/>
          <w:left w:val="single" w:sz="4" w:space="4"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xml:space="preserve">INPS ____________________________ </w:t>
      </w:r>
    </w:p>
    <w:p w:rsidR="00B6193F" w:rsidRDefault="00B6193F">
      <w:pPr>
        <w:pBdr>
          <w:top w:val="single" w:sz="4" w:space="1" w:color="000000"/>
          <w:left w:val="single" w:sz="4" w:space="4"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INAIL ___________________________</w:t>
      </w:r>
    </w:p>
    <w:p w:rsidR="00B6193F" w:rsidRDefault="00B6193F">
      <w:pPr>
        <w:pBdr>
          <w:top w:val="single" w:sz="4" w:space="1" w:color="000000"/>
          <w:left w:val="single" w:sz="4" w:space="4" w:color="000000"/>
          <w:bottom w:val="single" w:sz="4" w:space="1" w:color="000000"/>
          <w:right w:val="single" w:sz="4" w:space="4" w:color="000000"/>
        </w:pBdr>
        <w:jc w:val="both"/>
        <w:rPr>
          <w:rFonts w:ascii="Calibri" w:hAnsi="Calibri" w:cs="Calibri"/>
          <w:sz w:val="20"/>
          <w:szCs w:val="20"/>
        </w:rPr>
      </w:pPr>
    </w:p>
    <w:p w:rsidR="00B6193F" w:rsidRDefault="00B6193F">
      <w:pPr>
        <w:autoSpaceDE w:val="0"/>
        <w:rPr>
          <w:rFonts w:ascii="Calibri" w:eastAsia="Calibri" w:hAnsi="Calibri" w:cs="Calibri"/>
          <w:sz w:val="22"/>
          <w:szCs w:val="22"/>
        </w:rPr>
      </w:pPr>
    </w:p>
    <w:p w:rsidR="00B6193F" w:rsidRDefault="00B6193F">
      <w:pPr>
        <w:autoSpaceDE w:val="0"/>
        <w:rPr>
          <w:rFonts w:ascii="Calibri" w:eastAsia="Calibri" w:hAnsi="Calibri" w:cs="Calibri"/>
          <w:sz w:val="22"/>
          <w:szCs w:val="22"/>
        </w:rPr>
      </w:pPr>
      <w:r>
        <w:rPr>
          <w:rFonts w:ascii="Calibri" w:eastAsia="Calibri" w:hAnsi="Calibri" w:cs="Calibri"/>
          <w:sz w:val="22"/>
          <w:szCs w:val="22"/>
        </w:rPr>
        <w:t>con riferimento alla presente procedura,</w:t>
      </w:r>
    </w:p>
    <w:p w:rsidR="00B6193F" w:rsidRDefault="00B6193F">
      <w:pPr>
        <w:autoSpaceDE w:val="0"/>
        <w:jc w:val="center"/>
        <w:rPr>
          <w:rFonts w:ascii="Calibri" w:eastAsia="Calibri" w:hAnsi="Calibri" w:cs="Calibri"/>
          <w:sz w:val="22"/>
          <w:szCs w:val="22"/>
        </w:rPr>
      </w:pPr>
      <w:r>
        <w:rPr>
          <w:rFonts w:ascii="Calibri" w:eastAsia="Calibri" w:hAnsi="Calibri" w:cs="Calibri"/>
          <w:sz w:val="22"/>
          <w:szCs w:val="22"/>
        </w:rPr>
        <w:t>DICHIARA</w:t>
      </w:r>
    </w:p>
    <w:p w:rsidR="00B6193F" w:rsidRDefault="00B6193F">
      <w:pPr>
        <w:autoSpaceDE w:val="0"/>
        <w:jc w:val="center"/>
        <w:rPr>
          <w:rFonts w:ascii="Calibri" w:eastAsia="Calibri" w:hAnsi="Calibri" w:cs="Calibri"/>
          <w:sz w:val="22"/>
          <w:szCs w:val="22"/>
        </w:rPr>
      </w:pPr>
    </w:p>
    <w:p w:rsidR="00B6193F" w:rsidRDefault="00B6193F">
      <w:pPr>
        <w:autoSpaceDE w:val="0"/>
        <w:rPr>
          <w:rFonts w:ascii="Calibri" w:eastAsia="Calibri" w:hAnsi="Calibri" w:cs="Calibri"/>
          <w:sz w:val="22"/>
          <w:szCs w:val="22"/>
        </w:rPr>
      </w:pPr>
      <w:r>
        <w:rPr>
          <w:rFonts w:ascii="Wingdings" w:hAnsi="Wingdings" w:cs="Wingdings"/>
          <w:sz w:val="22"/>
          <w:szCs w:val="22"/>
        </w:rPr>
        <w:t></w:t>
      </w:r>
      <w:r>
        <w:rPr>
          <w:rFonts w:ascii="Calibri" w:eastAsia="Calibri" w:hAnsi="Calibri" w:cs="Calibri"/>
          <w:sz w:val="22"/>
          <w:szCs w:val="22"/>
        </w:rPr>
        <w:t xml:space="preserve"> di non essere soggetto agli adempimenti relativi alla produzione del DURC </w:t>
      </w:r>
    </w:p>
    <w:p w:rsidR="00B6193F" w:rsidRDefault="00B6193F">
      <w:pPr>
        <w:autoSpaceDE w:val="0"/>
        <w:rPr>
          <w:rFonts w:ascii="Calibri" w:eastAsia="Calibri" w:hAnsi="Calibri" w:cs="Calibri"/>
          <w:sz w:val="22"/>
          <w:szCs w:val="22"/>
        </w:rPr>
      </w:pPr>
    </w:p>
    <w:p w:rsidR="00B6193F" w:rsidRDefault="00B6193F">
      <w:pPr>
        <w:autoSpaceDE w:val="0"/>
        <w:jc w:val="center"/>
        <w:rPr>
          <w:rFonts w:ascii="Calibri" w:eastAsia="Calibri" w:hAnsi="Calibri" w:cs="Calibri"/>
          <w:sz w:val="22"/>
          <w:szCs w:val="22"/>
        </w:rPr>
      </w:pPr>
      <w:r>
        <w:rPr>
          <w:rFonts w:ascii="Calibri" w:eastAsia="Calibri" w:hAnsi="Calibri" w:cs="Calibri"/>
          <w:sz w:val="22"/>
          <w:szCs w:val="22"/>
        </w:rPr>
        <w:t>DICHIARA INOLTRE</w:t>
      </w:r>
    </w:p>
    <w:p w:rsidR="00B6193F" w:rsidRDefault="00B6193F">
      <w:pPr>
        <w:autoSpaceDE w:val="0"/>
        <w:jc w:val="center"/>
        <w:rPr>
          <w:rFonts w:ascii="Calibri" w:eastAsia="Calibri" w:hAnsi="Calibri" w:cs="Calibri"/>
          <w:sz w:val="22"/>
          <w:szCs w:val="22"/>
        </w:rPr>
      </w:pPr>
    </w:p>
    <w:p w:rsidR="00B6193F" w:rsidRDefault="00B6193F">
      <w:pPr>
        <w:autoSpaceDE w:val="0"/>
        <w:rPr>
          <w:rFonts w:ascii="Calibri" w:eastAsia="Calibri" w:hAnsi="Calibri" w:cs="Calibri"/>
          <w:sz w:val="22"/>
          <w:szCs w:val="22"/>
        </w:rPr>
      </w:pPr>
      <w:r>
        <w:rPr>
          <w:rFonts w:ascii="Calibri" w:eastAsia="Calibri" w:hAnsi="Calibri" w:cs="Calibri"/>
          <w:sz w:val="22"/>
          <w:szCs w:val="22"/>
        </w:rPr>
        <w:t>di essere consapevole delle responsabilità penali, civili ed amministrative cui si incorre in caso di false dichiarazioni ai sensi dell’art 76 del dpr n.455 del 28/12/2000.</w:t>
      </w:r>
    </w:p>
    <w:p w:rsidR="00B6193F" w:rsidRDefault="00B6193F">
      <w:pPr>
        <w:autoSpaceDE w:val="0"/>
        <w:rPr>
          <w:rFonts w:ascii="Calibri" w:eastAsia="Calibri" w:hAnsi="Calibri" w:cs="Calibri"/>
          <w:sz w:val="22"/>
          <w:szCs w:val="22"/>
        </w:rPr>
      </w:pPr>
      <w:r>
        <w:rPr>
          <w:rFonts w:ascii="Calibri" w:eastAsia="Calibri" w:hAnsi="Calibri" w:cs="Calibri"/>
          <w:sz w:val="22"/>
          <w:szCs w:val="22"/>
        </w:rPr>
        <w:t>Si allega alla presente copia del documento d’identità in corso di validità.</w:t>
      </w:r>
    </w:p>
    <w:p w:rsidR="00B6193F" w:rsidRDefault="00B6193F">
      <w:pPr>
        <w:tabs>
          <w:tab w:val="left" w:pos="1875"/>
        </w:tabs>
        <w:autoSpaceDE w:val="0"/>
        <w:rPr>
          <w:rFonts w:ascii="Calibri" w:eastAsia="Calibri" w:hAnsi="Calibri" w:cs="Calibri"/>
          <w:sz w:val="22"/>
          <w:szCs w:val="22"/>
        </w:rPr>
      </w:pPr>
    </w:p>
    <w:p w:rsidR="00B6193F" w:rsidRDefault="00B6193F">
      <w:pPr>
        <w:jc w:val="both"/>
        <w:rPr>
          <w:rFonts w:ascii="Calibri" w:hAnsi="Calibri" w:cs="Calibri"/>
          <w:i/>
          <w:sz w:val="20"/>
          <w:szCs w:val="20"/>
        </w:rPr>
      </w:pPr>
      <w:r>
        <w:rPr>
          <w:rFonts w:ascii="Calibri" w:hAnsi="Calibri" w:cs="Calibri"/>
          <w:i/>
          <w:sz w:val="20"/>
          <w:szCs w:val="20"/>
        </w:rPr>
        <w:t>____________________________</w:t>
      </w:r>
    </w:p>
    <w:p w:rsidR="00B6193F" w:rsidRDefault="00B6193F">
      <w:pPr>
        <w:jc w:val="both"/>
        <w:rPr>
          <w:rFonts w:ascii="Calibri" w:hAnsi="Calibri" w:cs="Calibri"/>
          <w:i/>
          <w:sz w:val="20"/>
          <w:szCs w:val="20"/>
        </w:rPr>
      </w:pPr>
      <w:r>
        <w:rPr>
          <w:rFonts w:ascii="Calibri" w:hAnsi="Calibri" w:cs="Calibri"/>
          <w:i/>
          <w:sz w:val="20"/>
          <w:szCs w:val="20"/>
        </w:rPr>
        <w:t>(luogo e data)</w:t>
      </w:r>
    </w:p>
    <w:p w:rsidR="00B6193F" w:rsidRDefault="00B6193F">
      <w:pPr>
        <w:spacing w:line="276" w:lineRule="auto"/>
        <w:ind w:left="6381"/>
        <w:jc w:val="center"/>
        <w:rPr>
          <w:rFonts w:ascii="Calibri" w:hAnsi="Calibri" w:cs="Calibri"/>
          <w:sz w:val="20"/>
          <w:szCs w:val="20"/>
        </w:rPr>
      </w:pPr>
      <w:r>
        <w:rPr>
          <w:rFonts w:ascii="Calibri" w:hAnsi="Calibri" w:cs="Calibri"/>
          <w:i/>
          <w:sz w:val="20"/>
          <w:szCs w:val="20"/>
        </w:rPr>
        <w:t>Il Legale Rappresentante</w:t>
      </w:r>
    </w:p>
    <w:p w:rsidR="00B6193F" w:rsidRDefault="00B6193F">
      <w:pPr>
        <w:spacing w:line="276" w:lineRule="auto"/>
        <w:ind w:left="6381"/>
        <w:jc w:val="center"/>
        <w:rPr>
          <w:rFonts w:ascii="Calibri" w:hAnsi="Calibri" w:cs="Calibri"/>
          <w:i/>
          <w:iCs/>
          <w:sz w:val="16"/>
          <w:szCs w:val="16"/>
        </w:rPr>
      </w:pPr>
      <w:r>
        <w:rPr>
          <w:rFonts w:ascii="Calibri" w:hAnsi="Calibri" w:cs="Calibri"/>
          <w:sz w:val="20"/>
          <w:szCs w:val="20"/>
        </w:rPr>
        <w:t>_________________________________</w:t>
      </w:r>
    </w:p>
    <w:p w:rsidR="00B6193F" w:rsidRDefault="00B6193F">
      <w:pPr>
        <w:spacing w:line="276" w:lineRule="auto"/>
        <w:ind w:left="6381"/>
        <w:jc w:val="center"/>
        <w:rPr>
          <w:rFonts w:ascii="Calibri" w:eastAsia="Calibri" w:hAnsi="Calibri" w:cs="Calibri"/>
          <w:sz w:val="22"/>
          <w:szCs w:val="22"/>
        </w:rPr>
      </w:pPr>
      <w:r>
        <w:rPr>
          <w:rFonts w:ascii="Calibri" w:hAnsi="Calibri" w:cs="Calibri"/>
          <w:i/>
          <w:iCs/>
          <w:sz w:val="16"/>
          <w:szCs w:val="16"/>
        </w:rPr>
        <w:t>(timbro e firma)</w:t>
      </w:r>
    </w:p>
    <w:p w:rsidR="00B6193F" w:rsidRDefault="00B6193F">
      <w:pPr>
        <w:autoSpaceDE w:val="0"/>
        <w:rPr>
          <w:rFonts w:ascii="Calibri" w:eastAsia="Calibri" w:hAnsi="Calibri" w:cs="Calibri"/>
          <w:sz w:val="22"/>
          <w:szCs w:val="22"/>
        </w:rPr>
      </w:pPr>
    </w:p>
    <w:p w:rsidR="00B6193F" w:rsidRDefault="00B6193F">
      <w:pPr>
        <w:autoSpaceDE w:val="0"/>
        <w:rPr>
          <w:rFonts w:ascii="Calibri" w:hAnsi="Calibri" w:cs="Calibri"/>
          <w:i/>
          <w:sz w:val="20"/>
          <w:szCs w:val="20"/>
        </w:rPr>
      </w:pPr>
      <w:r>
        <w:rPr>
          <w:rFonts w:ascii="Calibri" w:eastAsia="Calibri" w:hAnsi="Calibri" w:cs="Calibri"/>
          <w:sz w:val="22"/>
          <w:szCs w:val="22"/>
        </w:rPr>
        <w:t xml:space="preserve">Ai sensi del D.lgs n. 196/03, per quanto occorra, il sottoscritto autorizza espressamente l’utilizzazione dei dati di cui alla presente dichiarazione per le finalità relative all’oggetto per il quale la dichiarazione è presentata e per gli eventuali procedimenti conseguenti, sia amministrativi che giurisdizionali; </w:t>
      </w:r>
    </w:p>
    <w:p w:rsidR="00B6193F" w:rsidRDefault="00B6193F">
      <w:pPr>
        <w:jc w:val="both"/>
        <w:rPr>
          <w:rFonts w:ascii="Calibri" w:hAnsi="Calibri" w:cs="Calibri"/>
          <w:i/>
          <w:sz w:val="20"/>
          <w:szCs w:val="20"/>
        </w:rPr>
      </w:pPr>
    </w:p>
    <w:p w:rsidR="00B6193F" w:rsidRDefault="00B6193F">
      <w:pPr>
        <w:jc w:val="both"/>
        <w:rPr>
          <w:rFonts w:ascii="Calibri" w:hAnsi="Calibri" w:cs="Calibri"/>
          <w:i/>
          <w:sz w:val="20"/>
          <w:szCs w:val="20"/>
        </w:rPr>
      </w:pPr>
      <w:r>
        <w:rPr>
          <w:rFonts w:ascii="Calibri" w:hAnsi="Calibri" w:cs="Calibri"/>
          <w:i/>
          <w:sz w:val="20"/>
          <w:szCs w:val="20"/>
        </w:rPr>
        <w:t>____________________________</w:t>
      </w:r>
    </w:p>
    <w:p w:rsidR="00B6193F" w:rsidRDefault="00B6193F">
      <w:pPr>
        <w:jc w:val="both"/>
        <w:rPr>
          <w:rFonts w:ascii="Calibri" w:hAnsi="Calibri" w:cs="Calibri"/>
          <w:i/>
          <w:sz w:val="20"/>
          <w:szCs w:val="20"/>
        </w:rPr>
      </w:pPr>
      <w:r>
        <w:rPr>
          <w:rFonts w:ascii="Calibri" w:hAnsi="Calibri" w:cs="Calibri"/>
          <w:i/>
          <w:sz w:val="20"/>
          <w:szCs w:val="20"/>
        </w:rPr>
        <w:t>(luogo e data)</w:t>
      </w:r>
    </w:p>
    <w:p w:rsidR="00B6193F" w:rsidRDefault="00B6193F">
      <w:pPr>
        <w:spacing w:line="276" w:lineRule="auto"/>
        <w:ind w:left="6381"/>
        <w:jc w:val="center"/>
        <w:rPr>
          <w:rFonts w:ascii="Calibri" w:hAnsi="Calibri" w:cs="Calibri"/>
          <w:sz w:val="20"/>
          <w:szCs w:val="20"/>
        </w:rPr>
      </w:pPr>
      <w:r>
        <w:rPr>
          <w:rFonts w:ascii="Calibri" w:hAnsi="Calibri" w:cs="Calibri"/>
          <w:i/>
          <w:sz w:val="20"/>
          <w:szCs w:val="20"/>
        </w:rPr>
        <w:t>Il Legale Rappresentante</w:t>
      </w:r>
    </w:p>
    <w:p w:rsidR="00B6193F" w:rsidRDefault="00B6193F">
      <w:pPr>
        <w:spacing w:line="276" w:lineRule="auto"/>
        <w:ind w:left="6381"/>
        <w:jc w:val="center"/>
        <w:rPr>
          <w:rFonts w:ascii="Calibri" w:hAnsi="Calibri" w:cs="Calibri"/>
          <w:i/>
          <w:iCs/>
          <w:sz w:val="16"/>
          <w:szCs w:val="16"/>
        </w:rPr>
      </w:pPr>
      <w:r>
        <w:rPr>
          <w:rFonts w:ascii="Calibri" w:hAnsi="Calibri" w:cs="Calibri"/>
          <w:sz w:val="20"/>
          <w:szCs w:val="20"/>
        </w:rPr>
        <w:t>_________________________________</w:t>
      </w:r>
    </w:p>
    <w:p w:rsidR="00B6193F" w:rsidRDefault="00B6193F">
      <w:pPr>
        <w:spacing w:line="276" w:lineRule="auto"/>
        <w:ind w:left="6381"/>
        <w:jc w:val="center"/>
        <w:rPr>
          <w:rFonts w:ascii="Calibri" w:hAnsi="Calibri" w:cs="Calibri"/>
          <w:sz w:val="22"/>
          <w:szCs w:val="22"/>
        </w:rPr>
      </w:pPr>
      <w:r>
        <w:rPr>
          <w:rFonts w:ascii="Calibri" w:hAnsi="Calibri" w:cs="Calibri"/>
          <w:i/>
          <w:iCs/>
          <w:sz w:val="16"/>
          <w:szCs w:val="16"/>
        </w:rPr>
        <w:t>(timbro e firma)</w:t>
      </w:r>
    </w:p>
    <w:p w:rsidR="00B6193F" w:rsidRDefault="00B6193F">
      <w:pPr>
        <w:jc w:val="both"/>
        <w:rPr>
          <w:rFonts w:ascii="Calibri" w:eastAsia="Times" w:hAnsi="Calibri" w:cs="Calibri"/>
          <w:b/>
          <w:color w:val="000000"/>
          <w:sz w:val="28"/>
          <w:szCs w:val="28"/>
        </w:rPr>
      </w:pPr>
      <w:r>
        <w:rPr>
          <w:rFonts w:ascii="Calibri" w:hAnsi="Calibri" w:cs="Calibri"/>
          <w:sz w:val="22"/>
          <w:szCs w:val="22"/>
        </w:rPr>
        <w:lastRenderedPageBreak/>
        <w:t>Note. La presente dichiarazione, in carta libera e senza autentica di firma, deve essere presentata e sottoscritta dal legale rappresentante. Ove la presente dichiarazione sia sottoscritta da procuratore del legale rappresentante, va trasmessa la relativa procura.</w:t>
      </w:r>
    </w:p>
    <w:p w:rsidR="00B6193F" w:rsidRDefault="00B6193F">
      <w:pPr>
        <w:tabs>
          <w:tab w:val="left" w:pos="426"/>
          <w:tab w:val="left" w:pos="993"/>
        </w:tabs>
        <w:autoSpaceDE w:val="0"/>
        <w:rPr>
          <w:rFonts w:ascii="Calibri" w:eastAsia="Times" w:hAnsi="Calibri" w:cs="Calibri"/>
          <w:b/>
          <w:color w:val="000000"/>
          <w:sz w:val="28"/>
          <w:szCs w:val="28"/>
        </w:rPr>
      </w:pPr>
    </w:p>
    <w:p w:rsidR="00B6193F" w:rsidRDefault="00B6193F">
      <w:pPr>
        <w:numPr>
          <w:ilvl w:val="0"/>
          <w:numId w:val="3"/>
        </w:numPr>
        <w:tabs>
          <w:tab w:val="left" w:pos="426"/>
          <w:tab w:val="left" w:pos="993"/>
        </w:tabs>
        <w:autoSpaceDE w:val="0"/>
        <w:rPr>
          <w:rFonts w:ascii="Calibri" w:eastAsia="Times" w:hAnsi="Calibri" w:cs="Calibri"/>
          <w:bCs/>
          <w:sz w:val="22"/>
          <w:szCs w:val="22"/>
        </w:rPr>
      </w:pPr>
      <w:r>
        <w:rPr>
          <w:rFonts w:ascii="Calibri" w:eastAsia="Times" w:hAnsi="Calibri" w:cs="Calibri"/>
          <w:b/>
          <w:color w:val="000000"/>
          <w:sz w:val="28"/>
          <w:szCs w:val="28"/>
        </w:rPr>
        <w:t>CURRICULUM DEL SOGGETTO PROPONENTE</w:t>
      </w:r>
    </w:p>
    <w:p w:rsidR="00B6193F" w:rsidRDefault="00B6193F">
      <w:pPr>
        <w:tabs>
          <w:tab w:val="left" w:pos="993"/>
        </w:tabs>
        <w:autoSpaceDE w:val="0"/>
        <w:jc w:val="both"/>
        <w:rPr>
          <w:rFonts w:ascii="Calibri" w:eastAsia="Times" w:hAnsi="Calibri" w:cs="Calibri"/>
          <w:bCs/>
          <w:sz w:val="22"/>
          <w:szCs w:val="22"/>
        </w:rPr>
      </w:pP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
          <w:bCs/>
          <w:sz w:val="22"/>
          <w:szCs w:val="22"/>
        </w:rPr>
        <w:t>CURRICULUM DEL SOGGETTO PROPONENTE, con particolare riferimento all’attività di management e booking in Italia e all’estero</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Eventuali accordi con booking/promoter operanti in stati diversi da quello del soggetto proponente (indicare nome del booking/promoter e dettagli sugli accordi in essere):</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b/>
          <w:color w:val="000000"/>
          <w:sz w:val="28"/>
          <w:szCs w:val="28"/>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426"/>
          <w:tab w:val="left" w:pos="993"/>
        </w:tabs>
        <w:autoSpaceDE w:val="0"/>
        <w:rPr>
          <w:rFonts w:ascii="Calibri" w:eastAsia="Times" w:hAnsi="Calibri" w:cs="Calibri"/>
          <w:b/>
          <w:color w:val="000000"/>
          <w:sz w:val="28"/>
          <w:szCs w:val="28"/>
        </w:rPr>
      </w:pPr>
    </w:p>
    <w:p w:rsidR="00B6193F" w:rsidRDefault="00B6193F">
      <w:pPr>
        <w:numPr>
          <w:ilvl w:val="0"/>
          <w:numId w:val="3"/>
        </w:numPr>
        <w:tabs>
          <w:tab w:val="left" w:pos="426"/>
          <w:tab w:val="left" w:pos="993"/>
        </w:tabs>
        <w:autoSpaceDE w:val="0"/>
        <w:rPr>
          <w:rFonts w:ascii="Calibri" w:eastAsia="Times" w:hAnsi="Calibri" w:cs="Calibri"/>
          <w:bCs/>
          <w:sz w:val="22"/>
          <w:szCs w:val="22"/>
        </w:rPr>
      </w:pPr>
      <w:r>
        <w:rPr>
          <w:rFonts w:ascii="Calibri" w:eastAsia="Times" w:hAnsi="Calibri" w:cs="Calibri"/>
          <w:b/>
          <w:bCs/>
          <w:color w:val="000000"/>
          <w:sz w:val="28"/>
          <w:szCs w:val="28"/>
        </w:rPr>
        <w:t>PROGETTO ARTISTICO/CULTURALE MUSICALE</w:t>
      </w:r>
    </w:p>
    <w:p w:rsidR="00B6193F" w:rsidRDefault="00B6193F">
      <w:pPr>
        <w:tabs>
          <w:tab w:val="left" w:pos="993"/>
        </w:tabs>
        <w:autoSpaceDE w:val="0"/>
        <w:jc w:val="both"/>
        <w:rPr>
          <w:rFonts w:ascii="Calibri" w:eastAsia="Times" w:hAnsi="Calibri" w:cs="Calibri"/>
          <w:bCs/>
          <w:sz w:val="22"/>
          <w:szCs w:val="22"/>
        </w:rPr>
      </w:pP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
          <w:bCs/>
          <w:sz w:val="22"/>
          <w:szCs w:val="22"/>
        </w:rPr>
        <w:t xml:space="preserve">CURRICULUM </w:t>
      </w:r>
      <w:r>
        <w:rPr>
          <w:rFonts w:ascii="Calibri" w:eastAsia="Times" w:hAnsi="Calibri" w:cs="Calibri"/>
          <w:b/>
          <w:sz w:val="22"/>
          <w:szCs w:val="22"/>
        </w:rPr>
        <w:t>DELL’ARTISTA/GRUPPO MUSICALE PROPOSTO, con particolare riferimento a eventuali esperienze precedenti all’estero:</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sz w:val="22"/>
          <w:szCs w:val="22"/>
        </w:rPr>
      </w:pP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
          <w:sz w:val="22"/>
          <w:szCs w:val="22"/>
        </w:rPr>
        <w:t xml:space="preserve">SCHEDA ARTISTICA DELLO SPETTACOLO MUSICALE/CONCERTO PROPOSTO </w:t>
      </w:r>
    </w:p>
    <w:p w:rsidR="00B6193F" w:rsidRDefault="00B6193F">
      <w:pPr>
        <w:tabs>
          <w:tab w:val="left" w:pos="993"/>
        </w:tabs>
        <w:autoSpaceDE w:val="0"/>
        <w:jc w:val="both"/>
        <w:rPr>
          <w:rFonts w:ascii="Calibri" w:eastAsia="Times" w:hAnsi="Calibri" w:cs="Calibri"/>
          <w:bCs/>
          <w:sz w:val="22"/>
          <w:szCs w:val="22"/>
        </w:rPr>
      </w:pP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TITOLO</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br/>
        <w:t>DESCRIZIONE (tra 800 e 2000 battute circa)</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color w:val="000000"/>
          <w:sz w:val="22"/>
          <w:szCs w:val="22"/>
        </w:rPr>
      </w:pP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
          <w:color w:val="000000"/>
          <w:sz w:val="22"/>
          <w:szCs w:val="22"/>
        </w:rPr>
        <w:t>DESCRIZIONE PROMOTER O FESTIVAL O CLUB O SALE CHE OSPITANO LA PROGRAMMAZIONE ALL’ESTERO</w:t>
      </w:r>
    </w:p>
    <w:p w:rsidR="00B6193F" w:rsidRDefault="00B6193F">
      <w:pPr>
        <w:tabs>
          <w:tab w:val="left" w:pos="993"/>
        </w:tabs>
        <w:autoSpaceDE w:val="0"/>
        <w:jc w:val="both"/>
        <w:rPr>
          <w:rFonts w:ascii="Calibri" w:eastAsia="Times" w:hAnsi="Calibri" w:cs="Calibri"/>
          <w:bCs/>
          <w:sz w:val="22"/>
          <w:szCs w:val="22"/>
        </w:rPr>
      </w:pP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promoter/festival/club/sala n. 1:</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bCs/>
          <w:sz w:val="22"/>
          <w:szCs w:val="22"/>
        </w:rPr>
      </w:pP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promoter/festival/club/sala n. 2:</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bCs/>
          <w:sz w:val="22"/>
          <w:szCs w:val="22"/>
        </w:rPr>
      </w:pP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promoter/festival/club/sala n. 3:</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hAnsi="Calibri" w:cs="Calibri"/>
          <w:sz w:val="20"/>
          <w:szCs w:val="20"/>
        </w:rPr>
      </w:pPr>
      <w:r>
        <w:rPr>
          <w:rFonts w:ascii="Calibri" w:eastAsia="Times" w:hAnsi="Calibri" w:cs="Calibri"/>
          <w:bCs/>
          <w:sz w:val="22"/>
          <w:szCs w:val="22"/>
        </w:rPr>
        <w:t>________________________________________________________________________________________________</w:t>
      </w:r>
    </w:p>
    <w:p w:rsidR="00B6193F" w:rsidRDefault="00B6193F">
      <w:pPr>
        <w:jc w:val="both"/>
        <w:rPr>
          <w:rFonts w:ascii="Calibri" w:hAnsi="Calibri" w:cs="Calibri"/>
          <w:i/>
          <w:sz w:val="16"/>
          <w:szCs w:val="16"/>
        </w:rPr>
      </w:pPr>
      <w:r>
        <w:rPr>
          <w:rFonts w:ascii="Calibri" w:hAnsi="Calibri" w:cs="Calibri"/>
          <w:sz w:val="20"/>
          <w:szCs w:val="20"/>
        </w:rPr>
        <w:t>____________________________</w:t>
      </w:r>
      <w:r>
        <w:rPr>
          <w:rFonts w:ascii="Calibri" w:hAnsi="Calibri" w:cs="Calibri"/>
          <w:sz w:val="20"/>
          <w:szCs w:val="20"/>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rsidR="00B6193F" w:rsidRDefault="00B6193F" w:rsidP="00FE65A7">
      <w:pPr>
        <w:jc w:val="both"/>
        <w:rPr>
          <w:rFonts w:ascii="Calibri" w:hAnsi="Calibri" w:cs="Calibri"/>
          <w:sz w:val="22"/>
          <w:szCs w:val="22"/>
        </w:rPr>
      </w:pPr>
      <w:r>
        <w:rPr>
          <w:rFonts w:ascii="Calibri" w:hAnsi="Calibri" w:cs="Calibri"/>
          <w:i/>
          <w:sz w:val="16"/>
          <w:szCs w:val="16"/>
        </w:rPr>
        <w:t xml:space="preserve">(luogo e data) </w:t>
      </w:r>
      <w:r w:rsidR="00FE65A7">
        <w:rPr>
          <w:rFonts w:ascii="Calibri" w:hAnsi="Calibri" w:cs="Calibri"/>
          <w:i/>
          <w:sz w:val="16"/>
          <w:szCs w:val="16"/>
        </w:rPr>
        <w:tab/>
      </w:r>
      <w:r w:rsidR="00FE65A7">
        <w:rPr>
          <w:rFonts w:ascii="Calibri" w:hAnsi="Calibri" w:cs="Calibri"/>
          <w:i/>
          <w:sz w:val="16"/>
          <w:szCs w:val="16"/>
        </w:rPr>
        <w:tab/>
      </w:r>
      <w:r w:rsidR="00FE65A7">
        <w:rPr>
          <w:rFonts w:ascii="Calibri" w:hAnsi="Calibri" w:cs="Calibri"/>
          <w:i/>
          <w:sz w:val="16"/>
          <w:szCs w:val="16"/>
        </w:rPr>
        <w:tab/>
      </w:r>
      <w:r w:rsidR="00FE65A7">
        <w:rPr>
          <w:rFonts w:ascii="Calibri" w:hAnsi="Calibri" w:cs="Calibri"/>
          <w:i/>
          <w:sz w:val="16"/>
          <w:szCs w:val="16"/>
        </w:rPr>
        <w:tab/>
      </w:r>
      <w:r w:rsidR="00FE65A7">
        <w:rPr>
          <w:rFonts w:ascii="Calibri" w:hAnsi="Calibri" w:cs="Calibri"/>
          <w:i/>
          <w:sz w:val="16"/>
          <w:szCs w:val="16"/>
        </w:rPr>
        <w:tab/>
      </w:r>
      <w:r w:rsidR="00FE65A7">
        <w:rPr>
          <w:rFonts w:ascii="Calibri" w:hAnsi="Calibri" w:cs="Calibri"/>
          <w:i/>
          <w:sz w:val="16"/>
          <w:szCs w:val="16"/>
        </w:rPr>
        <w:tab/>
      </w:r>
      <w:r w:rsidR="00FE65A7">
        <w:rPr>
          <w:rFonts w:ascii="Calibri" w:hAnsi="Calibri" w:cs="Calibri"/>
          <w:i/>
          <w:sz w:val="16"/>
          <w:szCs w:val="16"/>
        </w:rPr>
        <w:tab/>
      </w:r>
      <w:r w:rsidR="00FE65A7">
        <w:rPr>
          <w:rFonts w:ascii="Calibri" w:hAnsi="Calibri" w:cs="Calibri"/>
          <w:i/>
          <w:sz w:val="16"/>
          <w:szCs w:val="16"/>
        </w:rPr>
        <w:tab/>
      </w:r>
      <w:r>
        <w:rPr>
          <w:rFonts w:ascii="Calibri" w:hAnsi="Calibri" w:cs="Calibri"/>
          <w:sz w:val="22"/>
          <w:szCs w:val="22"/>
        </w:rPr>
        <w:t>Il Legale Rappresentante</w:t>
      </w:r>
    </w:p>
    <w:p w:rsidR="00B6193F" w:rsidRDefault="00B6193F">
      <w:pPr>
        <w:ind w:left="4963"/>
        <w:jc w:val="center"/>
        <w:rPr>
          <w:rFonts w:ascii="Calibri" w:hAnsi="Calibri" w:cs="Calibri"/>
          <w:sz w:val="22"/>
          <w:szCs w:val="22"/>
        </w:rPr>
      </w:pPr>
    </w:p>
    <w:p w:rsidR="00B6193F" w:rsidRDefault="00B6193F">
      <w:pPr>
        <w:spacing w:line="276" w:lineRule="auto"/>
        <w:ind w:left="4963"/>
        <w:jc w:val="center"/>
        <w:rPr>
          <w:rFonts w:ascii="Courier New" w:eastAsia="Times" w:hAnsi="Courier New" w:cs="Courier New"/>
          <w:b/>
          <w:bCs/>
        </w:rPr>
      </w:pPr>
      <w:r>
        <w:rPr>
          <w:rFonts w:ascii="Calibri" w:hAnsi="Calibri" w:cs="Calibri"/>
          <w:sz w:val="22"/>
          <w:szCs w:val="22"/>
        </w:rPr>
        <w:t>_____________</w:t>
      </w:r>
      <w:r>
        <w:rPr>
          <w:rFonts w:ascii="Calibri" w:hAnsi="Calibri" w:cs="Calibri"/>
          <w:i/>
          <w:sz w:val="16"/>
          <w:szCs w:val="16"/>
        </w:rPr>
        <w:t>(timbro e firma)</w:t>
      </w:r>
      <w:r>
        <w:rPr>
          <w:rFonts w:ascii="Calibri" w:hAnsi="Calibri" w:cs="Calibri"/>
          <w:sz w:val="22"/>
          <w:szCs w:val="22"/>
        </w:rPr>
        <w:t>____________</w:t>
      </w:r>
    </w:p>
    <w:p w:rsidR="00B6193F" w:rsidRDefault="00B6193F">
      <w:pPr>
        <w:tabs>
          <w:tab w:val="left" w:pos="993"/>
        </w:tabs>
        <w:autoSpaceDE w:val="0"/>
        <w:jc w:val="both"/>
        <w:rPr>
          <w:rFonts w:ascii="Courier New" w:eastAsia="Times" w:hAnsi="Courier New" w:cs="Courier New"/>
          <w:b/>
          <w:bCs/>
        </w:rPr>
      </w:pPr>
    </w:p>
    <w:p w:rsidR="00B6193F" w:rsidRDefault="00B6193F">
      <w:pPr>
        <w:numPr>
          <w:ilvl w:val="0"/>
          <w:numId w:val="3"/>
        </w:numPr>
        <w:rPr>
          <w:rFonts w:ascii="Calibri" w:hAnsi="Calibri" w:cs="Calibri"/>
          <w:sz w:val="28"/>
          <w:szCs w:val="28"/>
        </w:rPr>
      </w:pPr>
      <w:r>
        <w:rPr>
          <w:rFonts w:ascii="Calibri" w:hAnsi="Calibri" w:cs="Calibri"/>
          <w:b/>
          <w:sz w:val="28"/>
          <w:szCs w:val="28"/>
        </w:rPr>
        <w:t>PROGETTO ORGANIZZATIVO PROGRAMMAZIONE ALL’ESTERO</w:t>
      </w:r>
      <w:r>
        <w:rPr>
          <w:rFonts w:ascii="Calibri" w:hAnsi="Calibri" w:cs="Calibri"/>
          <w:b/>
          <w:sz w:val="22"/>
          <w:szCs w:val="22"/>
        </w:rPr>
        <w:br/>
      </w:r>
    </w:p>
    <w:p w:rsidR="00B6193F" w:rsidRDefault="00B6193F">
      <w:pPr>
        <w:rPr>
          <w:rFonts w:ascii="Calibri" w:hAnsi="Calibri" w:cs="Calibri"/>
          <w:b/>
          <w:sz w:val="28"/>
          <w:szCs w:val="28"/>
        </w:rPr>
      </w:pPr>
      <w:r>
        <w:rPr>
          <w:rFonts w:ascii="Calibri" w:hAnsi="Calibri" w:cs="Calibri"/>
          <w:sz w:val="28"/>
          <w:szCs w:val="28"/>
        </w:rPr>
        <w:t>ARTISTA/BAND ___________________________</w:t>
      </w:r>
    </w:p>
    <w:p w:rsidR="00B6193F" w:rsidRDefault="00B6193F">
      <w:pPr>
        <w:rPr>
          <w:rFonts w:ascii="Calibri" w:hAnsi="Calibri" w:cs="Calibri"/>
          <w:b/>
          <w:sz w:val="28"/>
          <w:szCs w:val="28"/>
        </w:rPr>
      </w:pP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u w:val="single"/>
        </w:rPr>
        <w:t>DATA 1</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TITOLO SPETTACOLO MUSICALE __________________________________________________________________________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DATA CONCERTO _________________ CITTÀ __________________________________ STATO ESTERO 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LUOGO, CLUB/SALA ___________________________________________________________ CAPIENZA 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MODALITÀ ACCESSO PER IL PUBBLICO: indicare se gratis o a pagamento; se a pagamento indicare il costo medio del biglietto, anche se non definitivo ________________________________________________________________________________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xml:space="preserve">- CACHET ___________________________ </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EVENTUALI ALTRI SERVIZI TECNICO ORGANIZZATIVI A CARICO DEL SOGGETTO ESTERO OSPITANTE, COME DA CONTRATTO O LETTERA DI IMPEGNO PRECONTRATTUALE ALLEGATA (es.: vitto, alloggio, transfer locali, scheda tecnica ecc.) 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TIPO DI EVENTO che ospiterà lo spettacolo (specificare se si tratta, ad esempio, di un festival o di una rassegna all’interno di una sala o di date singole concordate con promoter o date concordate direttamente con le sale, ecc.)</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u w:val="single"/>
        </w:rPr>
      </w:pPr>
      <w:r>
        <w:rPr>
          <w:rFonts w:ascii="Calibri" w:hAnsi="Calibri" w:cs="Calibri"/>
          <w:sz w:val="20"/>
          <w:szCs w:val="20"/>
        </w:rPr>
        <w:t>_____________________________________________________________________________________________________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u w:val="single"/>
        </w:rPr>
      </w:pP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u w:val="single"/>
        </w:rPr>
        <w:t>DATA 2</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TITOLO SPETTACOLO MUSICALE __________________________________________________________________________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DATA CONCERTO _________________ CITTÀ __________________________________ STATO ESTERO 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LUOGO, CLUB/SALA ___________________________________________________________ CAPIENZA 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MODALITÀ ACCESSO PER IL PUBBLICO: indicare se gratis o a pagamento; se a pagamento indicare il costo medio del biglietto, anche se non definitivo __________________________________________________________________________________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xml:space="preserve">- CACHET ___________________________ </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EVENTUALI ALTRI SERVIZI TECNICO ORGANIZZATIVI A CARICO DEL SOGGETTO ESTERO OSPITANTE, COME DA CONTRATTO O LETTERA DI IMPEGNO PRECONTRATTUALE ALLEGATA (es.: vitto, alloggio, transfer locali, scheda tecnica ecc.) 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TIPO DI EVENTO che ospiterà lo spettacolo (specificare se si tratta, ad esempio, di un festival o di una rassegna all’interno di una sala o di date singole concordate con promoter o date concordate direttamente con le sale, ecc.)</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u w:val="single"/>
        </w:rPr>
      </w:pPr>
      <w:r>
        <w:rPr>
          <w:rFonts w:ascii="Calibri" w:hAnsi="Calibri" w:cs="Calibri"/>
          <w:sz w:val="20"/>
          <w:szCs w:val="20"/>
        </w:rPr>
        <w:t>_____________________________________________________________________________________________________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u w:val="single"/>
        </w:rPr>
        <w:t>DATA 3</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TITOLO SPETTACOLO MUSICALE __________________________________________________________________________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DATA CONCERTO _________________ CITTÀ ____________________STATO ESTERO 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LUOGO, CLUB/SALA ___________________________________________________________ CAPIENZA 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MODALITÀ ACCESSO PER IL PUBBLICO: indicare se gratis o a pagamento; se a pagamento indicare il costo medio del biglietto, anche se non definitivo ____________________________________________________________________________________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lastRenderedPageBreak/>
        <w:t>- CACHET ________________________________________________________________________________________________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EVENTUALI ALTRI SERVIZI TECNICO ORGANIZZATIVI A CARICO DEL SOGGETTO ESTERO OSPITANTE, COME DA CONTRATTO O LETTERA DI IMPEGNO PRECONTRATTUALE ALLEGATA (es.: vitto, alloggio, transfer locali, scheda tecnica ecc.) ________________________________________________________________________________________________________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TIPO DI EVENTO che ospiterà lo spettacolo (specificare se si tratta, ad esempio, di un festival o di una rassegna all’interno di una sala o di date singole concordate con promoter o date concordate direttamente con le sale, ecc.)</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________________________________________________________________________________________________________</w:t>
      </w:r>
      <w:r>
        <w:rPr>
          <w:rFonts w:ascii="Calibri" w:hAnsi="Calibri" w:cs="Calibri"/>
          <w:b/>
          <w:sz w:val="20"/>
          <w:szCs w:val="20"/>
        </w:rPr>
        <w:br/>
        <w:t>PERSONALE ARTISTICO E TECNICO IN AGIBILITÀ ENPALS (O COPERTURA PREVIDENZIALE E ASSICURATIVA OMOLOGA, PREVISTA DALLA NORMATIVA VIGENTE) COINVOLTO NELLA PROGRAMMAZIONE ALL’ESTERO</w:t>
      </w:r>
      <w:r>
        <w:rPr>
          <w:rFonts w:ascii="Calibri" w:hAnsi="Calibri" w:cs="Calibri"/>
          <w:sz w:val="20"/>
          <w:szCs w:val="20"/>
        </w:rPr>
        <w:br/>
        <w:t>nome/COGNOME (da doc. ID.)</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t>qualifica</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periodo di impiego</w:t>
      </w:r>
    </w:p>
    <w:p w:rsidR="00B6193F" w:rsidRDefault="00B6193F">
      <w:pPr>
        <w:pBdr>
          <w:top w:val="single" w:sz="4" w:space="1" w:color="000000"/>
          <w:left w:val="single" w:sz="4" w:space="3" w:color="000000"/>
          <w:bottom w:val="single" w:sz="4" w:space="1" w:color="000000"/>
          <w:right w:val="single" w:sz="4" w:space="4" w:color="000000"/>
        </w:pBdr>
        <w:spacing w:line="276" w:lineRule="auto"/>
        <w:jc w:val="both"/>
        <w:rPr>
          <w:rFonts w:ascii="Calibri" w:hAnsi="Calibri" w:cs="Calibri"/>
          <w:sz w:val="20"/>
          <w:szCs w:val="20"/>
        </w:rPr>
      </w:pPr>
      <w:r>
        <w:rPr>
          <w:rFonts w:ascii="Calibri" w:hAnsi="Calibri" w:cs="Calibri"/>
          <w:sz w:val="20"/>
          <w:szCs w:val="20"/>
        </w:rPr>
        <w:t>_____________________________</w:t>
      </w:r>
      <w:r>
        <w:rPr>
          <w:rFonts w:ascii="Calibri" w:hAnsi="Calibri" w:cs="Calibri"/>
          <w:sz w:val="20"/>
          <w:szCs w:val="20"/>
        </w:rPr>
        <w:tab/>
      </w:r>
      <w:r>
        <w:rPr>
          <w:rFonts w:ascii="Calibri" w:hAnsi="Calibri" w:cs="Calibri"/>
          <w:sz w:val="20"/>
          <w:szCs w:val="20"/>
        </w:rPr>
        <w:tab/>
        <w:t>_____________________________</w:t>
      </w:r>
      <w:r>
        <w:rPr>
          <w:rFonts w:ascii="Calibri" w:hAnsi="Calibri" w:cs="Calibri"/>
          <w:sz w:val="20"/>
          <w:szCs w:val="20"/>
        </w:rPr>
        <w:tab/>
      </w:r>
      <w:r>
        <w:rPr>
          <w:rFonts w:ascii="Calibri" w:hAnsi="Calibri" w:cs="Calibri"/>
          <w:sz w:val="20"/>
          <w:szCs w:val="20"/>
        </w:rPr>
        <w:tab/>
        <w:t>_________________</w:t>
      </w:r>
    </w:p>
    <w:p w:rsidR="00B6193F" w:rsidRDefault="00B6193F">
      <w:pPr>
        <w:pBdr>
          <w:top w:val="single" w:sz="4" w:space="1" w:color="000000"/>
          <w:left w:val="single" w:sz="4" w:space="3" w:color="000000"/>
          <w:bottom w:val="single" w:sz="4" w:space="1" w:color="000000"/>
          <w:right w:val="single" w:sz="4" w:space="4" w:color="000000"/>
        </w:pBdr>
        <w:spacing w:line="276" w:lineRule="auto"/>
        <w:jc w:val="both"/>
        <w:rPr>
          <w:rFonts w:ascii="Calibri" w:hAnsi="Calibri" w:cs="Calibri"/>
          <w:sz w:val="20"/>
          <w:szCs w:val="20"/>
        </w:rPr>
      </w:pPr>
      <w:r>
        <w:rPr>
          <w:rFonts w:ascii="Calibri" w:hAnsi="Calibri" w:cs="Calibri"/>
          <w:sz w:val="20"/>
          <w:szCs w:val="20"/>
        </w:rPr>
        <w:t>_____________________________</w:t>
      </w:r>
      <w:r>
        <w:rPr>
          <w:rFonts w:ascii="Calibri" w:hAnsi="Calibri" w:cs="Calibri"/>
          <w:sz w:val="20"/>
          <w:szCs w:val="20"/>
        </w:rPr>
        <w:tab/>
      </w:r>
      <w:r>
        <w:rPr>
          <w:rFonts w:ascii="Calibri" w:hAnsi="Calibri" w:cs="Calibri"/>
          <w:sz w:val="20"/>
          <w:szCs w:val="20"/>
        </w:rPr>
        <w:tab/>
        <w:t>_____________________________</w:t>
      </w:r>
      <w:r>
        <w:rPr>
          <w:rFonts w:ascii="Calibri" w:hAnsi="Calibri" w:cs="Calibri"/>
          <w:sz w:val="20"/>
          <w:szCs w:val="20"/>
        </w:rPr>
        <w:tab/>
      </w:r>
      <w:r>
        <w:rPr>
          <w:rFonts w:ascii="Calibri" w:hAnsi="Calibri" w:cs="Calibri"/>
          <w:sz w:val="20"/>
          <w:szCs w:val="20"/>
        </w:rPr>
        <w:tab/>
        <w:t>_________________</w:t>
      </w:r>
    </w:p>
    <w:p w:rsidR="00B6193F" w:rsidRDefault="00B6193F">
      <w:pPr>
        <w:pBdr>
          <w:top w:val="single" w:sz="4" w:space="1" w:color="000000"/>
          <w:left w:val="single" w:sz="4" w:space="3" w:color="000000"/>
          <w:bottom w:val="single" w:sz="4" w:space="1" w:color="000000"/>
          <w:right w:val="single" w:sz="4" w:space="4" w:color="000000"/>
        </w:pBdr>
        <w:spacing w:line="276" w:lineRule="auto"/>
        <w:jc w:val="both"/>
        <w:rPr>
          <w:rFonts w:ascii="Calibri" w:hAnsi="Calibri" w:cs="Calibri"/>
          <w:sz w:val="20"/>
          <w:szCs w:val="20"/>
        </w:rPr>
      </w:pPr>
      <w:r>
        <w:rPr>
          <w:rFonts w:ascii="Calibri" w:hAnsi="Calibri" w:cs="Calibri"/>
          <w:sz w:val="20"/>
          <w:szCs w:val="20"/>
        </w:rPr>
        <w:t>_____________________________</w:t>
      </w:r>
      <w:r>
        <w:rPr>
          <w:rFonts w:ascii="Calibri" w:hAnsi="Calibri" w:cs="Calibri"/>
          <w:sz w:val="20"/>
          <w:szCs w:val="20"/>
        </w:rPr>
        <w:tab/>
      </w:r>
      <w:r>
        <w:rPr>
          <w:rFonts w:ascii="Calibri" w:hAnsi="Calibri" w:cs="Calibri"/>
          <w:sz w:val="20"/>
          <w:szCs w:val="20"/>
        </w:rPr>
        <w:tab/>
        <w:t>_____________________________</w:t>
      </w:r>
      <w:r>
        <w:rPr>
          <w:rFonts w:ascii="Calibri" w:hAnsi="Calibri" w:cs="Calibri"/>
          <w:sz w:val="20"/>
          <w:szCs w:val="20"/>
        </w:rPr>
        <w:tab/>
      </w:r>
      <w:r>
        <w:rPr>
          <w:rFonts w:ascii="Calibri" w:hAnsi="Calibri" w:cs="Calibri"/>
          <w:sz w:val="20"/>
          <w:szCs w:val="20"/>
        </w:rPr>
        <w:tab/>
        <w:t>_________________</w:t>
      </w:r>
    </w:p>
    <w:p w:rsidR="00B6193F" w:rsidRDefault="00B6193F">
      <w:pPr>
        <w:pBdr>
          <w:top w:val="single" w:sz="4" w:space="1" w:color="000000"/>
          <w:left w:val="single" w:sz="4" w:space="3" w:color="000000"/>
          <w:bottom w:val="single" w:sz="4" w:space="1" w:color="000000"/>
          <w:right w:val="single" w:sz="4" w:space="4" w:color="000000"/>
        </w:pBdr>
        <w:spacing w:line="276" w:lineRule="auto"/>
        <w:jc w:val="both"/>
        <w:rPr>
          <w:rFonts w:ascii="Calibri" w:hAnsi="Calibri" w:cs="Calibri"/>
          <w:b/>
          <w:sz w:val="20"/>
          <w:szCs w:val="20"/>
        </w:rPr>
      </w:pPr>
      <w:r>
        <w:rPr>
          <w:rFonts w:ascii="Calibri" w:hAnsi="Calibri" w:cs="Calibri"/>
          <w:sz w:val="20"/>
          <w:szCs w:val="20"/>
        </w:rPr>
        <w:t>_____________________________</w:t>
      </w:r>
      <w:r>
        <w:rPr>
          <w:rFonts w:ascii="Calibri" w:hAnsi="Calibri" w:cs="Calibri"/>
          <w:sz w:val="20"/>
          <w:szCs w:val="20"/>
        </w:rPr>
        <w:tab/>
      </w:r>
      <w:r>
        <w:rPr>
          <w:rFonts w:ascii="Calibri" w:hAnsi="Calibri" w:cs="Calibri"/>
          <w:sz w:val="20"/>
          <w:szCs w:val="20"/>
        </w:rPr>
        <w:tab/>
        <w:t>_____________________________</w:t>
      </w:r>
      <w:r>
        <w:rPr>
          <w:rFonts w:ascii="Calibri" w:hAnsi="Calibri" w:cs="Calibri"/>
          <w:sz w:val="20"/>
          <w:szCs w:val="20"/>
        </w:rPr>
        <w:tab/>
      </w:r>
      <w:r>
        <w:rPr>
          <w:rFonts w:ascii="Calibri" w:hAnsi="Calibri" w:cs="Calibri"/>
          <w:sz w:val="20"/>
          <w:szCs w:val="20"/>
        </w:rPr>
        <w:tab/>
        <w:t>_________________</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b/>
          <w:sz w:val="20"/>
          <w:szCs w:val="20"/>
        </w:rPr>
        <w:t>EVENTUALE ACCOMPAGNATORE (max. n. 1)</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nome/COGNOME (da doc. ID.)</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t>qualifica</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p>
    <w:p w:rsidR="00B6193F" w:rsidRDefault="00B6193F">
      <w:pPr>
        <w:pBdr>
          <w:top w:val="single" w:sz="4" w:space="1" w:color="000000"/>
          <w:left w:val="single" w:sz="4" w:space="3" w:color="000000"/>
          <w:bottom w:val="single" w:sz="4" w:space="1" w:color="000000"/>
          <w:right w:val="single" w:sz="4" w:space="4" w:color="000000"/>
        </w:pBdr>
        <w:spacing w:line="276" w:lineRule="auto"/>
        <w:jc w:val="both"/>
        <w:rPr>
          <w:rFonts w:ascii="Calibri" w:hAnsi="Calibri" w:cs="Calibri"/>
          <w:sz w:val="20"/>
          <w:szCs w:val="20"/>
        </w:rPr>
      </w:pPr>
      <w:r>
        <w:rPr>
          <w:rFonts w:ascii="Calibri" w:hAnsi="Calibri" w:cs="Calibri"/>
          <w:sz w:val="20"/>
          <w:szCs w:val="20"/>
        </w:rPr>
        <w:t>_____________________________</w:t>
      </w:r>
      <w:r>
        <w:rPr>
          <w:rFonts w:ascii="Calibri" w:hAnsi="Calibri" w:cs="Calibri"/>
          <w:sz w:val="20"/>
          <w:szCs w:val="20"/>
        </w:rPr>
        <w:tab/>
      </w:r>
      <w:r>
        <w:rPr>
          <w:rFonts w:ascii="Calibri" w:hAnsi="Calibri" w:cs="Calibri"/>
          <w:sz w:val="20"/>
          <w:szCs w:val="20"/>
        </w:rPr>
        <w:tab/>
        <w:t>_____________________________</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b/>
          <w:sz w:val="20"/>
          <w:szCs w:val="20"/>
        </w:rPr>
        <w:t>PREFERENZA PIANO DI VIAGGI A/R DEL PERSONALE SOPRA ELENCATO</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Compilare lo schema sottostante per ciascun componente del personale elencato:</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NOME (da doc. ID.)</w:t>
      </w:r>
      <w:r>
        <w:rPr>
          <w:rFonts w:ascii="Calibri" w:hAnsi="Calibri" w:cs="Calibri"/>
          <w:sz w:val="20"/>
          <w:szCs w:val="20"/>
        </w:rPr>
        <w:tab/>
        <w:t>_____________________________ COGNOME (da doc. ID.) __________________________________</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ANDATA:</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città di partenza ____________________________</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xml:space="preserve">destinazione ____________________________________ </w:t>
      </w:r>
      <w:r>
        <w:rPr>
          <w:rFonts w:ascii="Calibri" w:hAnsi="Calibri" w:cs="Calibri"/>
          <w:b/>
          <w:sz w:val="20"/>
          <w:szCs w:val="20"/>
          <w:u w:val="single"/>
        </w:rPr>
        <w:t>N.B.: indicare la destinazione più vicina al luogo di spettacolo all’estero.</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xml:space="preserve">data di partenza ____________________________ </w:t>
      </w:r>
      <w:r>
        <w:rPr>
          <w:rFonts w:ascii="Calibri" w:hAnsi="Calibri" w:cs="Calibri"/>
          <w:b/>
          <w:sz w:val="20"/>
          <w:szCs w:val="20"/>
          <w:u w:val="single"/>
        </w:rPr>
        <w:t>N.B.: la data deve essere immediatamente precedente alla data di spettacolo all’estero.</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compagnia e numero volo/treno/traghetto _________________</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orario partenza  _____________  orario arrivo _______________</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RITORNO:</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xml:space="preserve">città da cui si effettua il ritorno ____________________________ </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destinazione ____________________________________</w:t>
      </w:r>
      <w:r>
        <w:rPr>
          <w:rFonts w:ascii="Calibri" w:hAnsi="Calibri" w:cs="Calibri"/>
          <w:b/>
          <w:sz w:val="20"/>
          <w:szCs w:val="20"/>
          <w:u w:val="single"/>
        </w:rPr>
        <w:t xml:space="preserve"> </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xml:space="preserve">data _______________________________ </w:t>
      </w:r>
      <w:r>
        <w:rPr>
          <w:rFonts w:ascii="Calibri" w:hAnsi="Calibri" w:cs="Calibri"/>
          <w:b/>
          <w:sz w:val="20"/>
          <w:szCs w:val="20"/>
          <w:u w:val="single"/>
        </w:rPr>
        <w:t>N.B.: la data deve essere immediatamente successiva alla data di spettacolo all’estero.</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compagnia e numero volo/treno/traghetto _______________</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orario partenza  _____________  orario arrivo _______________</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COSTO DI CIASCUN VIAGGIO (complessivo andata+ritorno) € _____________</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p>
    <w:p w:rsidR="00B6193F" w:rsidRDefault="00B6193F">
      <w:pPr>
        <w:jc w:val="both"/>
        <w:rPr>
          <w:rFonts w:ascii="Calibri" w:hAnsi="Calibri" w:cs="Calibri"/>
          <w:i/>
          <w:sz w:val="16"/>
          <w:szCs w:val="16"/>
        </w:rPr>
      </w:pPr>
      <w:r>
        <w:rPr>
          <w:rFonts w:ascii="Calibri" w:hAnsi="Calibri" w:cs="Calibri"/>
          <w:sz w:val="20"/>
          <w:szCs w:val="20"/>
        </w:rPr>
        <w:t>____________________________</w:t>
      </w:r>
      <w:r>
        <w:rPr>
          <w:rFonts w:ascii="Calibri" w:hAnsi="Calibri" w:cs="Calibri"/>
          <w:sz w:val="20"/>
          <w:szCs w:val="20"/>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rsidR="00B6193F" w:rsidRDefault="00B6193F">
      <w:pPr>
        <w:jc w:val="both"/>
        <w:rPr>
          <w:rFonts w:ascii="Calibri" w:hAnsi="Calibri" w:cs="Calibri"/>
          <w:sz w:val="22"/>
          <w:szCs w:val="22"/>
        </w:rPr>
      </w:pPr>
      <w:r>
        <w:rPr>
          <w:rFonts w:ascii="Calibri" w:hAnsi="Calibri" w:cs="Calibri"/>
          <w:i/>
          <w:sz w:val="16"/>
          <w:szCs w:val="16"/>
        </w:rPr>
        <w:t xml:space="preserve">(luogo e data) </w:t>
      </w:r>
    </w:p>
    <w:p w:rsidR="00B6193F" w:rsidRDefault="00B6193F">
      <w:pPr>
        <w:ind w:left="4963"/>
        <w:jc w:val="center"/>
        <w:rPr>
          <w:rFonts w:ascii="Calibri" w:hAnsi="Calibri" w:cs="Calibri"/>
          <w:sz w:val="22"/>
          <w:szCs w:val="22"/>
        </w:rPr>
      </w:pPr>
      <w:r>
        <w:rPr>
          <w:rFonts w:ascii="Calibri" w:hAnsi="Calibri" w:cs="Calibri"/>
          <w:sz w:val="22"/>
          <w:szCs w:val="22"/>
        </w:rPr>
        <w:t>Il Legale Rappresentante</w:t>
      </w:r>
    </w:p>
    <w:p w:rsidR="00B6193F" w:rsidRDefault="00B6193F">
      <w:pPr>
        <w:spacing w:line="276" w:lineRule="auto"/>
        <w:ind w:left="4963"/>
        <w:jc w:val="center"/>
        <w:rPr>
          <w:rFonts w:ascii="Calibri" w:hAnsi="Calibri" w:cs="Calibri"/>
          <w:sz w:val="22"/>
          <w:szCs w:val="22"/>
        </w:rPr>
      </w:pPr>
      <w:r>
        <w:rPr>
          <w:rFonts w:ascii="Calibri" w:hAnsi="Calibri" w:cs="Calibri"/>
          <w:sz w:val="22"/>
          <w:szCs w:val="22"/>
        </w:rPr>
        <w:t>_____________</w:t>
      </w:r>
      <w:r>
        <w:rPr>
          <w:rFonts w:ascii="Calibri" w:hAnsi="Calibri" w:cs="Calibri"/>
          <w:i/>
          <w:sz w:val="16"/>
          <w:szCs w:val="16"/>
        </w:rPr>
        <w:t>(timbro e firma)</w:t>
      </w:r>
      <w:r>
        <w:rPr>
          <w:rFonts w:ascii="Calibri" w:hAnsi="Calibri" w:cs="Calibri"/>
          <w:sz w:val="22"/>
          <w:szCs w:val="22"/>
        </w:rPr>
        <w:t>____________</w:t>
      </w:r>
    </w:p>
    <w:p w:rsidR="00B6193F" w:rsidRDefault="00B6193F">
      <w:pPr>
        <w:jc w:val="both"/>
        <w:rPr>
          <w:rFonts w:ascii="Calibri" w:hAnsi="Calibri" w:cs="Calibri"/>
          <w:sz w:val="22"/>
          <w:szCs w:val="22"/>
        </w:rPr>
      </w:pPr>
    </w:p>
    <w:p w:rsidR="00B6193F" w:rsidRDefault="00B6193F">
      <w:pPr>
        <w:jc w:val="both"/>
        <w:rPr>
          <w:rFonts w:ascii="Calibri" w:hAnsi="Calibri" w:cs="Calibri"/>
          <w:sz w:val="22"/>
          <w:szCs w:val="22"/>
        </w:rPr>
      </w:pPr>
    </w:p>
    <w:p w:rsidR="00B6193F" w:rsidRDefault="00B6193F">
      <w:pPr>
        <w:jc w:val="both"/>
        <w:rPr>
          <w:rFonts w:ascii="Calibri" w:hAnsi="Calibri" w:cs="Calibri"/>
          <w:sz w:val="22"/>
          <w:szCs w:val="22"/>
        </w:rPr>
      </w:pPr>
    </w:p>
    <w:p w:rsidR="00B6193F" w:rsidRDefault="00B6193F">
      <w:pPr>
        <w:jc w:val="both"/>
        <w:rPr>
          <w:rFonts w:ascii="Calibri" w:hAnsi="Calibri" w:cs="Calibri"/>
          <w:sz w:val="22"/>
          <w:szCs w:val="22"/>
        </w:rPr>
      </w:pPr>
    </w:p>
    <w:p w:rsidR="00B6193F" w:rsidRDefault="00B6193F">
      <w:pPr>
        <w:jc w:val="both"/>
        <w:rPr>
          <w:rFonts w:ascii="Calibri" w:hAnsi="Calibri" w:cs="Calibri"/>
          <w:sz w:val="22"/>
          <w:szCs w:val="22"/>
        </w:rPr>
      </w:pPr>
    </w:p>
    <w:p w:rsidR="00B6193F" w:rsidRDefault="00B6193F">
      <w:pPr>
        <w:numPr>
          <w:ilvl w:val="0"/>
          <w:numId w:val="3"/>
        </w:numPr>
        <w:jc w:val="both"/>
        <w:rPr>
          <w:rFonts w:ascii="Calibri" w:hAnsi="Calibri" w:cs="Calibri"/>
          <w:i/>
          <w:sz w:val="20"/>
          <w:szCs w:val="20"/>
        </w:rPr>
      </w:pPr>
      <w:r>
        <w:rPr>
          <w:rFonts w:ascii="Calibri" w:eastAsia="Times" w:hAnsi="Calibri" w:cs="Calibri"/>
          <w:b/>
          <w:color w:val="000000"/>
          <w:sz w:val="28"/>
          <w:szCs w:val="28"/>
        </w:rPr>
        <w:lastRenderedPageBreak/>
        <w:t>PROGETTO DI ATTIVITÀ ALL’ESTERO DELL’ARTISTA/GRUPPO MUSICALE PROPOSTO</w:t>
      </w:r>
    </w:p>
    <w:p w:rsidR="00B6193F" w:rsidRDefault="00B6193F">
      <w:pPr>
        <w:jc w:val="both"/>
        <w:rPr>
          <w:rFonts w:ascii="Calibri" w:hAnsi="Calibri" w:cs="Calibri"/>
          <w:i/>
          <w:sz w:val="20"/>
          <w:szCs w:val="20"/>
        </w:rPr>
      </w:pPr>
    </w:p>
    <w:p w:rsidR="00B6193F" w:rsidRDefault="00B6193F">
      <w:pPr>
        <w:jc w:val="both"/>
        <w:rPr>
          <w:rFonts w:ascii="Calibri" w:hAnsi="Calibri" w:cs="Calibri"/>
          <w:sz w:val="20"/>
          <w:szCs w:val="20"/>
        </w:rPr>
      </w:pPr>
      <w:r>
        <w:rPr>
          <w:rFonts w:ascii="Calibri" w:hAnsi="Calibri" w:cs="Calibri"/>
          <w:i/>
          <w:sz w:val="20"/>
          <w:szCs w:val="20"/>
        </w:rPr>
        <w:t>Indicare nel dettaglio se l’artista/band ha già realizzato tour all’estero nel triennio 2010 - 2012, e se sì in quali Paesi:</w:t>
      </w:r>
    </w:p>
    <w:p w:rsidR="00B6193F" w:rsidRDefault="00B6193F">
      <w:pPr>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________________________________________________________________________________________________</w:t>
      </w:r>
    </w:p>
    <w:p w:rsidR="00B6193F" w:rsidRDefault="00B6193F">
      <w:pPr>
        <w:jc w:val="both"/>
        <w:rPr>
          <w:rFonts w:ascii="Calibri" w:hAnsi="Calibri" w:cs="Calibri"/>
          <w:sz w:val="20"/>
          <w:szCs w:val="20"/>
        </w:rPr>
      </w:pPr>
    </w:p>
    <w:p w:rsidR="00B6193F" w:rsidRDefault="00B6193F">
      <w:pPr>
        <w:jc w:val="both"/>
        <w:rPr>
          <w:rFonts w:ascii="Calibri" w:hAnsi="Calibri" w:cs="Calibri"/>
          <w:i/>
          <w:sz w:val="20"/>
          <w:szCs w:val="20"/>
        </w:rPr>
      </w:pPr>
      <w:r>
        <w:rPr>
          <w:rFonts w:ascii="Calibri" w:hAnsi="Calibri" w:cs="Calibri"/>
          <w:i/>
          <w:sz w:val="20"/>
          <w:szCs w:val="20"/>
        </w:rPr>
        <w:t>Dettagli su eventuali spettacoli già realizzati dallo stesso artista/band nel triennio 2010 – 2012 nelle stesse città o negli stessi stati esteri oggetto del presente progetto:</w:t>
      </w:r>
    </w:p>
    <w:p w:rsidR="00B6193F" w:rsidRDefault="00B6193F">
      <w:pPr>
        <w:jc w:val="both"/>
        <w:rPr>
          <w:rFonts w:ascii="Calibri" w:hAnsi="Calibri" w:cs="Calibri"/>
          <w:i/>
          <w:sz w:val="20"/>
          <w:szCs w:val="20"/>
        </w:rPr>
      </w:pPr>
      <w:r>
        <w:rPr>
          <w:rFonts w:ascii="Calibri" w:hAnsi="Calibri" w:cs="Calibri"/>
          <w:i/>
          <w:sz w:val="20"/>
          <w:szCs w:val="20"/>
        </w:rPr>
        <w:t>- titolo spettacolo musicale _________________________________________________________________________________</w:t>
      </w:r>
    </w:p>
    <w:p w:rsidR="00B6193F" w:rsidRDefault="00B6193F">
      <w:pPr>
        <w:jc w:val="both"/>
        <w:rPr>
          <w:rFonts w:ascii="Calibri" w:hAnsi="Calibri" w:cs="Calibri"/>
          <w:i/>
          <w:sz w:val="20"/>
          <w:szCs w:val="20"/>
        </w:rPr>
      </w:pPr>
      <w:r>
        <w:rPr>
          <w:rFonts w:ascii="Calibri" w:hAnsi="Calibri" w:cs="Calibri"/>
          <w:i/>
          <w:sz w:val="20"/>
          <w:szCs w:val="20"/>
        </w:rPr>
        <w:t>- data concerto _________________ città __________________________________ stato estero ________________________</w:t>
      </w:r>
    </w:p>
    <w:p w:rsidR="00B6193F" w:rsidRDefault="00B6193F">
      <w:pPr>
        <w:jc w:val="both"/>
        <w:rPr>
          <w:rFonts w:ascii="Calibri" w:hAnsi="Calibri" w:cs="Calibri"/>
          <w:i/>
          <w:sz w:val="20"/>
          <w:szCs w:val="20"/>
        </w:rPr>
      </w:pPr>
      <w:r>
        <w:rPr>
          <w:rFonts w:ascii="Calibri" w:hAnsi="Calibri" w:cs="Calibri"/>
          <w:i/>
          <w:sz w:val="20"/>
          <w:szCs w:val="20"/>
        </w:rPr>
        <w:t>- luogo, club/sala ___________________________________________________________ capienza _____________________</w:t>
      </w:r>
    </w:p>
    <w:p w:rsidR="00B6193F" w:rsidRDefault="00B6193F">
      <w:pPr>
        <w:jc w:val="both"/>
        <w:rPr>
          <w:rFonts w:ascii="Calibri" w:hAnsi="Calibri" w:cs="Calibri"/>
          <w:i/>
          <w:sz w:val="20"/>
          <w:szCs w:val="20"/>
        </w:rPr>
      </w:pPr>
      <w:r>
        <w:rPr>
          <w:rFonts w:ascii="Calibri" w:hAnsi="Calibri" w:cs="Calibri"/>
          <w:i/>
          <w:sz w:val="20"/>
          <w:szCs w:val="20"/>
        </w:rPr>
        <w:t>- modalità accesso per il pubblico (gratis o a pagamento) _________________________________________________________</w:t>
      </w:r>
    </w:p>
    <w:p w:rsidR="00B6193F" w:rsidRDefault="00B6193F">
      <w:pPr>
        <w:jc w:val="both"/>
        <w:rPr>
          <w:rFonts w:ascii="Calibri" w:hAnsi="Calibri" w:cs="Calibri"/>
          <w:i/>
          <w:sz w:val="20"/>
          <w:szCs w:val="20"/>
        </w:rPr>
      </w:pPr>
      <w:r>
        <w:rPr>
          <w:rFonts w:ascii="Calibri" w:hAnsi="Calibri" w:cs="Calibri"/>
          <w:i/>
          <w:sz w:val="20"/>
          <w:szCs w:val="20"/>
        </w:rPr>
        <w:t>- numero indicativo spettatori presenti _____________</w:t>
      </w:r>
    </w:p>
    <w:p w:rsidR="00B6193F" w:rsidRDefault="00B6193F">
      <w:pPr>
        <w:jc w:val="both"/>
        <w:rPr>
          <w:rFonts w:ascii="Calibri" w:hAnsi="Calibri" w:cs="Calibri"/>
          <w:i/>
          <w:sz w:val="20"/>
          <w:szCs w:val="20"/>
        </w:rPr>
      </w:pPr>
      <w:r>
        <w:rPr>
          <w:rFonts w:ascii="Calibri" w:hAnsi="Calibri" w:cs="Calibri"/>
          <w:i/>
          <w:sz w:val="20"/>
          <w:szCs w:val="20"/>
        </w:rPr>
        <w:t>- cachet ____________________________________</w:t>
      </w:r>
    </w:p>
    <w:p w:rsidR="00B6193F" w:rsidRDefault="00B6193F">
      <w:pPr>
        <w:jc w:val="both"/>
        <w:rPr>
          <w:rFonts w:ascii="Calibri" w:hAnsi="Calibri" w:cs="Calibri"/>
          <w:i/>
          <w:sz w:val="20"/>
          <w:szCs w:val="20"/>
        </w:rPr>
      </w:pPr>
      <w:r>
        <w:rPr>
          <w:rFonts w:ascii="Calibri" w:hAnsi="Calibri" w:cs="Calibri"/>
          <w:i/>
          <w:sz w:val="20"/>
          <w:szCs w:val="20"/>
        </w:rPr>
        <w:t>- tipo di evento che ha ospitato lo spettacolo (specificare se si trattava, ad esempio, di un festival o di una rassegna all’interno di una sala o di date singole concordate con promoter o date concordate direttamente con le sale, ecc.)</w:t>
      </w:r>
    </w:p>
    <w:p w:rsidR="00B6193F" w:rsidRDefault="00B6193F">
      <w:pPr>
        <w:jc w:val="both"/>
        <w:rPr>
          <w:rFonts w:ascii="Calibri" w:hAnsi="Calibri" w:cs="Calibri"/>
          <w:i/>
          <w:sz w:val="20"/>
          <w:szCs w:val="20"/>
        </w:rPr>
      </w:pPr>
      <w:r>
        <w:rPr>
          <w:rFonts w:ascii="Calibri" w:hAnsi="Calibri" w:cs="Calibri"/>
          <w:i/>
          <w:sz w:val="20"/>
          <w:szCs w:val="20"/>
        </w:rPr>
        <w:t>_____________________________________________________________________________________________________</w:t>
      </w:r>
    </w:p>
    <w:p w:rsidR="00B6193F" w:rsidRDefault="00B6193F">
      <w:pPr>
        <w:jc w:val="both"/>
        <w:rPr>
          <w:rFonts w:ascii="Calibri" w:hAnsi="Calibri" w:cs="Calibri"/>
          <w:i/>
          <w:sz w:val="20"/>
          <w:szCs w:val="20"/>
        </w:rPr>
      </w:pPr>
    </w:p>
    <w:p w:rsidR="00B6193F" w:rsidRDefault="00B6193F">
      <w:pPr>
        <w:jc w:val="both"/>
        <w:rPr>
          <w:rFonts w:ascii="Calibri" w:hAnsi="Calibri" w:cs="Calibri"/>
          <w:sz w:val="20"/>
          <w:szCs w:val="20"/>
        </w:rPr>
      </w:pPr>
      <w:r>
        <w:rPr>
          <w:rFonts w:ascii="Calibri" w:hAnsi="Calibri" w:cs="Calibri"/>
          <w:i/>
          <w:sz w:val="20"/>
          <w:szCs w:val="20"/>
        </w:rPr>
        <w:t>Indicare se l’artista/band ha avuto in passato un booking internazionale e se sì in quali Paesi:</w:t>
      </w:r>
    </w:p>
    <w:p w:rsidR="00B6193F" w:rsidRDefault="00B6193F">
      <w:pPr>
        <w:jc w:val="both"/>
        <w:rPr>
          <w:rFonts w:ascii="Calibri" w:hAnsi="Calibri" w:cs="Calibri"/>
          <w:i/>
          <w:sz w:val="20"/>
          <w:szCs w:val="20"/>
        </w:rPr>
      </w:pPr>
      <w:r>
        <w:rPr>
          <w:rFonts w:ascii="Calibri" w:hAnsi="Calibri" w:cs="Calibri"/>
          <w:sz w:val="20"/>
          <w:szCs w:val="20"/>
        </w:rPr>
        <w:t>_____________________________________________________________________________________________________</w:t>
      </w:r>
    </w:p>
    <w:p w:rsidR="00B6193F" w:rsidRDefault="00B6193F">
      <w:pPr>
        <w:jc w:val="both"/>
        <w:rPr>
          <w:rFonts w:ascii="Calibri" w:hAnsi="Calibri" w:cs="Calibri"/>
          <w:i/>
          <w:sz w:val="20"/>
          <w:szCs w:val="20"/>
        </w:rPr>
      </w:pPr>
    </w:p>
    <w:p w:rsidR="00B6193F" w:rsidRDefault="00B6193F">
      <w:pPr>
        <w:jc w:val="both"/>
        <w:rPr>
          <w:rFonts w:ascii="Calibri" w:hAnsi="Calibri" w:cs="Calibri"/>
          <w:sz w:val="20"/>
          <w:szCs w:val="20"/>
        </w:rPr>
      </w:pPr>
      <w:r>
        <w:rPr>
          <w:rFonts w:ascii="Calibri" w:hAnsi="Calibri" w:cs="Calibri"/>
          <w:i/>
          <w:sz w:val="20"/>
          <w:szCs w:val="20"/>
        </w:rPr>
        <w:t>Indicare se l’artista/band ha avuto in passato un ufficio stampa estero</w:t>
      </w:r>
      <w:r>
        <w:rPr>
          <w:rFonts w:ascii="Calibri" w:hAnsi="Calibri" w:cs="Calibri"/>
          <w:sz w:val="20"/>
          <w:szCs w:val="20"/>
        </w:rPr>
        <w:t xml:space="preserve"> </w:t>
      </w:r>
      <w:r>
        <w:rPr>
          <w:rFonts w:ascii="Calibri" w:hAnsi="Calibri" w:cs="Calibri"/>
          <w:i/>
          <w:sz w:val="20"/>
          <w:szCs w:val="20"/>
        </w:rPr>
        <w:t>e se sì in quali stati si estende il suo raggio d’azione:</w:t>
      </w:r>
    </w:p>
    <w:p w:rsidR="00B6193F" w:rsidRDefault="00B6193F">
      <w:pPr>
        <w:jc w:val="both"/>
        <w:rPr>
          <w:rFonts w:ascii="Calibri" w:hAnsi="Calibri" w:cs="Calibri"/>
          <w:i/>
          <w:sz w:val="20"/>
          <w:szCs w:val="20"/>
        </w:rPr>
      </w:pPr>
      <w:r>
        <w:rPr>
          <w:rFonts w:ascii="Calibri" w:hAnsi="Calibri" w:cs="Calibri"/>
          <w:sz w:val="20"/>
          <w:szCs w:val="20"/>
        </w:rPr>
        <w:t>_____________________________________________________________________________________________________</w:t>
      </w:r>
    </w:p>
    <w:p w:rsidR="00B6193F" w:rsidRDefault="00B6193F">
      <w:pPr>
        <w:jc w:val="both"/>
        <w:rPr>
          <w:rFonts w:ascii="Calibri" w:hAnsi="Calibri" w:cs="Calibri"/>
          <w:i/>
          <w:sz w:val="20"/>
          <w:szCs w:val="20"/>
        </w:rPr>
      </w:pPr>
    </w:p>
    <w:p w:rsidR="00B6193F" w:rsidRDefault="00B6193F">
      <w:pPr>
        <w:jc w:val="both"/>
        <w:rPr>
          <w:rFonts w:ascii="Calibri" w:hAnsi="Calibri" w:cs="Calibri"/>
          <w:sz w:val="20"/>
          <w:szCs w:val="20"/>
        </w:rPr>
      </w:pPr>
      <w:r>
        <w:rPr>
          <w:rFonts w:ascii="Calibri" w:hAnsi="Calibri" w:cs="Calibri"/>
          <w:i/>
          <w:sz w:val="20"/>
          <w:szCs w:val="20"/>
        </w:rPr>
        <w:t>Indicare nel dettaglio eventuali produzioni discografiche dell’artista/gruppo musicale proposto, già distribuite all’estero (specificare titolo, anno di pubblicazione, etichetta, distributore/i e Paesi in cui sono distribuite):</w:t>
      </w:r>
    </w:p>
    <w:p w:rsidR="00B6193F" w:rsidRDefault="00B6193F">
      <w:pPr>
        <w:rPr>
          <w:rFonts w:ascii="Calibri" w:hAnsi="Calibri" w:cs="Calibri"/>
          <w:sz w:val="20"/>
          <w:szCs w:val="20"/>
        </w:rPr>
      </w:pPr>
      <w:r>
        <w:rPr>
          <w:rFonts w:ascii="Calibri" w:hAnsi="Calibri" w:cs="Calibri"/>
          <w:sz w:val="20"/>
          <w:szCs w:val="20"/>
        </w:rPr>
        <w:t>_________________________________________________________________________________________________________</w:t>
      </w:r>
    </w:p>
    <w:p w:rsidR="00B6193F" w:rsidRDefault="00B6193F">
      <w:pPr>
        <w:tabs>
          <w:tab w:val="left" w:pos="2321"/>
        </w:tabs>
        <w:jc w:val="both"/>
        <w:rPr>
          <w:rFonts w:ascii="Calibri" w:hAnsi="Calibri" w:cs="Calibri"/>
          <w:i/>
          <w:sz w:val="20"/>
          <w:szCs w:val="20"/>
        </w:rPr>
      </w:pPr>
      <w:r>
        <w:rPr>
          <w:rFonts w:ascii="Calibri" w:hAnsi="Calibri" w:cs="Calibri"/>
          <w:sz w:val="20"/>
          <w:szCs w:val="20"/>
        </w:rPr>
        <w:tab/>
      </w:r>
    </w:p>
    <w:p w:rsidR="00B6193F" w:rsidRDefault="00B6193F">
      <w:pPr>
        <w:jc w:val="both"/>
        <w:rPr>
          <w:rFonts w:ascii="Calibri" w:hAnsi="Calibri" w:cs="Calibri"/>
          <w:b/>
          <w:i/>
          <w:sz w:val="20"/>
          <w:szCs w:val="20"/>
        </w:rPr>
      </w:pPr>
      <w:r>
        <w:rPr>
          <w:rFonts w:ascii="Calibri" w:hAnsi="Calibri" w:cs="Calibri"/>
          <w:i/>
          <w:sz w:val="20"/>
          <w:szCs w:val="20"/>
        </w:rPr>
        <w:t>Descrizione delle attività che si intende intraprendere per la realizzazione del progetto di programmazione all’estero (quali comunicazione, promozione, distribuzione produzioni discografiche ecc.):</w:t>
      </w:r>
    </w:p>
    <w:p w:rsidR="00B6193F" w:rsidRDefault="00B6193F">
      <w:pPr>
        <w:jc w:val="both"/>
        <w:rPr>
          <w:rFonts w:ascii="Calibri" w:hAnsi="Calibri" w:cs="Calibri"/>
          <w:b/>
          <w:i/>
          <w:sz w:val="20"/>
          <w:szCs w:val="20"/>
        </w:rPr>
      </w:pPr>
    </w:p>
    <w:p w:rsidR="00B6193F" w:rsidRDefault="00B6193F">
      <w:pPr>
        <w:jc w:val="both"/>
        <w:rPr>
          <w:rFonts w:ascii="Calibri" w:hAnsi="Calibri" w:cs="Calibri"/>
          <w:sz w:val="20"/>
          <w:szCs w:val="20"/>
        </w:rPr>
      </w:pPr>
      <w:r>
        <w:rPr>
          <w:rFonts w:ascii="Calibri" w:hAnsi="Calibri" w:cs="Calibri"/>
          <w:sz w:val="20"/>
          <w:szCs w:val="20"/>
        </w:rPr>
        <w:t>UFFICIO STAMPA ESTERO</w:t>
      </w:r>
      <w:r>
        <w:rPr>
          <w:rFonts w:ascii="Calibri" w:hAnsi="Calibri" w:cs="Calibri"/>
          <w:i/>
          <w:sz w:val="20"/>
          <w:szCs w:val="20"/>
        </w:rPr>
        <w:t xml:space="preserve"> (indicare se sarà attivo un ufficio stampa estero o più uffici stampa esteri per la programmazione del progetto presentato, e se sì indicare nome/i e sede/i dell’ufficio stampa e in quale/i area/e si estenderà il raggio d’azione)</w:t>
      </w:r>
    </w:p>
    <w:p w:rsidR="00B6193F" w:rsidRDefault="00B6193F">
      <w:pPr>
        <w:jc w:val="both"/>
        <w:rPr>
          <w:rFonts w:ascii="Calibri" w:hAnsi="Calibri" w:cs="Calibri"/>
          <w:sz w:val="20"/>
          <w:szCs w:val="20"/>
        </w:rPr>
      </w:pPr>
      <w:r>
        <w:rPr>
          <w:rFonts w:ascii="Calibri" w:hAnsi="Calibri" w:cs="Calibri"/>
          <w:sz w:val="20"/>
          <w:szCs w:val="20"/>
        </w:rPr>
        <w:t>nome ufficio stampa: _____________________________________________</w:t>
      </w:r>
    </w:p>
    <w:p w:rsidR="00B6193F" w:rsidRDefault="00B6193F">
      <w:pPr>
        <w:jc w:val="both"/>
        <w:rPr>
          <w:rFonts w:ascii="Calibri" w:hAnsi="Calibri" w:cs="Calibri"/>
          <w:sz w:val="20"/>
          <w:szCs w:val="20"/>
        </w:rPr>
      </w:pPr>
      <w:r>
        <w:rPr>
          <w:rFonts w:ascii="Calibri" w:hAnsi="Calibri" w:cs="Calibri"/>
          <w:sz w:val="20"/>
          <w:szCs w:val="20"/>
        </w:rPr>
        <w:t>sede: __________________________________________________________</w:t>
      </w:r>
    </w:p>
    <w:p w:rsidR="00B6193F" w:rsidRDefault="00B6193F">
      <w:pPr>
        <w:jc w:val="both"/>
        <w:rPr>
          <w:rFonts w:ascii="Calibri" w:hAnsi="Calibri" w:cs="Calibri"/>
          <w:sz w:val="20"/>
          <w:szCs w:val="20"/>
        </w:rPr>
      </w:pPr>
      <w:r>
        <w:rPr>
          <w:rFonts w:ascii="Calibri" w:hAnsi="Calibri" w:cs="Calibri"/>
          <w:sz w:val="20"/>
          <w:szCs w:val="20"/>
        </w:rPr>
        <w:t>stato/i estero/i a cui è rivolta l’attività: ________________________________</w:t>
      </w:r>
    </w:p>
    <w:p w:rsidR="00B6193F" w:rsidRDefault="00B6193F">
      <w:pPr>
        <w:jc w:val="both"/>
        <w:rPr>
          <w:rFonts w:ascii="Calibri" w:hAnsi="Calibri" w:cs="Calibri"/>
          <w:sz w:val="20"/>
          <w:szCs w:val="20"/>
        </w:rPr>
      </w:pPr>
    </w:p>
    <w:p w:rsidR="00B6193F" w:rsidRDefault="00B6193F">
      <w:pPr>
        <w:jc w:val="both"/>
        <w:rPr>
          <w:rFonts w:ascii="Calibri" w:hAnsi="Calibri" w:cs="Calibri"/>
          <w:sz w:val="20"/>
          <w:szCs w:val="20"/>
        </w:rPr>
      </w:pPr>
      <w:r>
        <w:rPr>
          <w:rFonts w:ascii="Calibri" w:hAnsi="Calibri" w:cs="Calibri"/>
          <w:sz w:val="20"/>
          <w:szCs w:val="20"/>
        </w:rPr>
        <w:t>PRODUZIONE DISCOGRAFICA DISTRIBUITA ALL’ESTERO</w:t>
      </w:r>
      <w:r>
        <w:rPr>
          <w:rFonts w:ascii="Calibri" w:hAnsi="Calibri" w:cs="Calibri"/>
          <w:i/>
          <w:sz w:val="20"/>
          <w:szCs w:val="20"/>
        </w:rPr>
        <w:t xml:space="preserve"> (indicare se ci sono produzioni discografiche dell’artista/band distribuite negli stati esteri in cui si svolgerà la programmazione)</w:t>
      </w:r>
    </w:p>
    <w:p w:rsidR="00B6193F" w:rsidRDefault="00B6193F">
      <w:pPr>
        <w:jc w:val="both"/>
        <w:rPr>
          <w:rFonts w:ascii="Calibri" w:hAnsi="Calibri" w:cs="Calibri"/>
          <w:sz w:val="20"/>
          <w:szCs w:val="20"/>
        </w:rPr>
      </w:pPr>
      <w:r>
        <w:rPr>
          <w:rFonts w:ascii="Calibri" w:hAnsi="Calibri" w:cs="Calibri"/>
          <w:sz w:val="20"/>
          <w:szCs w:val="20"/>
        </w:rPr>
        <w:t>titolo produzione discografica: _______________________</w:t>
      </w:r>
    </w:p>
    <w:p w:rsidR="00B6193F" w:rsidRDefault="00B6193F">
      <w:pPr>
        <w:jc w:val="both"/>
        <w:rPr>
          <w:rFonts w:ascii="Calibri" w:hAnsi="Calibri" w:cs="Calibri"/>
          <w:sz w:val="20"/>
          <w:szCs w:val="20"/>
        </w:rPr>
      </w:pPr>
      <w:r>
        <w:rPr>
          <w:rFonts w:ascii="Calibri" w:hAnsi="Calibri" w:cs="Calibri"/>
          <w:sz w:val="20"/>
          <w:szCs w:val="20"/>
        </w:rPr>
        <w:t>anno di pubblicazione: _____________________________</w:t>
      </w:r>
    </w:p>
    <w:p w:rsidR="00B6193F" w:rsidRDefault="00B6193F">
      <w:pPr>
        <w:jc w:val="both"/>
        <w:rPr>
          <w:rFonts w:ascii="Calibri" w:hAnsi="Calibri" w:cs="Calibri"/>
          <w:sz w:val="20"/>
          <w:szCs w:val="20"/>
        </w:rPr>
      </w:pPr>
      <w:r>
        <w:rPr>
          <w:rFonts w:ascii="Calibri" w:hAnsi="Calibri" w:cs="Calibri"/>
          <w:sz w:val="20"/>
          <w:szCs w:val="20"/>
        </w:rPr>
        <w:t>prodotta da: _____________________________________</w:t>
      </w:r>
    </w:p>
    <w:p w:rsidR="00B6193F" w:rsidRDefault="00B6193F">
      <w:pPr>
        <w:jc w:val="both"/>
        <w:rPr>
          <w:rFonts w:ascii="Calibri" w:hAnsi="Calibri" w:cs="Calibri"/>
          <w:sz w:val="20"/>
          <w:szCs w:val="20"/>
        </w:rPr>
      </w:pPr>
    </w:p>
    <w:p w:rsidR="00B6193F" w:rsidRDefault="00B6193F">
      <w:pPr>
        <w:jc w:val="both"/>
        <w:rPr>
          <w:rFonts w:ascii="Calibri" w:hAnsi="Calibri" w:cs="Calibri"/>
          <w:sz w:val="20"/>
          <w:szCs w:val="20"/>
        </w:rPr>
      </w:pPr>
      <w:r>
        <w:rPr>
          <w:rFonts w:ascii="Calibri" w:hAnsi="Calibri" w:cs="Calibri"/>
          <w:sz w:val="20"/>
          <w:szCs w:val="20"/>
        </w:rPr>
        <w:t xml:space="preserve">stato/i estero/i in cui è distribuita: </w:t>
      </w:r>
    </w:p>
    <w:p w:rsidR="00B6193F" w:rsidRDefault="00B6193F">
      <w:pPr>
        <w:jc w:val="both"/>
        <w:rPr>
          <w:rFonts w:ascii="Calibri" w:hAnsi="Calibri" w:cs="Calibri"/>
          <w:sz w:val="20"/>
          <w:szCs w:val="20"/>
        </w:rPr>
      </w:pPr>
      <w:r>
        <w:rPr>
          <w:rFonts w:ascii="Calibri" w:hAnsi="Calibri" w:cs="Calibri"/>
          <w:sz w:val="20"/>
          <w:szCs w:val="20"/>
        </w:rPr>
        <w:t>distribuzione fisica (indicare stato/i): _______________________</w:t>
      </w:r>
    </w:p>
    <w:p w:rsidR="00B6193F" w:rsidRDefault="00B6193F">
      <w:pPr>
        <w:jc w:val="both"/>
        <w:rPr>
          <w:rFonts w:ascii="Calibri" w:hAnsi="Calibri" w:cs="Calibri"/>
          <w:sz w:val="20"/>
          <w:szCs w:val="20"/>
        </w:rPr>
      </w:pPr>
      <w:r>
        <w:rPr>
          <w:rFonts w:ascii="Calibri" w:hAnsi="Calibri" w:cs="Calibri"/>
          <w:sz w:val="20"/>
          <w:szCs w:val="20"/>
        </w:rPr>
        <w:t>distributore __________________________________________</w:t>
      </w:r>
    </w:p>
    <w:p w:rsidR="00B6193F" w:rsidRDefault="00B6193F">
      <w:pPr>
        <w:jc w:val="both"/>
        <w:rPr>
          <w:rFonts w:ascii="Calibri" w:hAnsi="Calibri" w:cs="Calibri"/>
          <w:sz w:val="20"/>
          <w:szCs w:val="20"/>
        </w:rPr>
      </w:pPr>
    </w:p>
    <w:p w:rsidR="00B6193F" w:rsidRDefault="00B6193F">
      <w:pPr>
        <w:jc w:val="both"/>
        <w:rPr>
          <w:rFonts w:ascii="Calibri" w:hAnsi="Calibri" w:cs="Calibri"/>
          <w:sz w:val="20"/>
          <w:szCs w:val="20"/>
        </w:rPr>
      </w:pPr>
      <w:r>
        <w:rPr>
          <w:rFonts w:ascii="Calibri" w:hAnsi="Calibri" w:cs="Calibri"/>
          <w:sz w:val="20"/>
          <w:szCs w:val="20"/>
        </w:rPr>
        <w:t>distribuzione digitale (indicare stato/i): ______________________</w:t>
      </w:r>
    </w:p>
    <w:p w:rsidR="00B6193F" w:rsidRDefault="00B6193F">
      <w:pPr>
        <w:jc w:val="both"/>
        <w:rPr>
          <w:rFonts w:ascii="Calibri" w:hAnsi="Calibri" w:cs="Calibri"/>
          <w:sz w:val="20"/>
          <w:szCs w:val="20"/>
        </w:rPr>
      </w:pPr>
      <w:r>
        <w:rPr>
          <w:rFonts w:ascii="Calibri" w:hAnsi="Calibri" w:cs="Calibri"/>
          <w:sz w:val="20"/>
          <w:szCs w:val="20"/>
        </w:rPr>
        <w:t>piattaforma/e digitale/i utilizzata/e_________________________</w:t>
      </w:r>
    </w:p>
    <w:p w:rsidR="00B6193F" w:rsidRDefault="00B6193F">
      <w:pPr>
        <w:jc w:val="both"/>
        <w:rPr>
          <w:rFonts w:ascii="Calibri" w:hAnsi="Calibri" w:cs="Calibri"/>
          <w:sz w:val="20"/>
          <w:szCs w:val="20"/>
        </w:rPr>
      </w:pPr>
      <w:r>
        <w:rPr>
          <w:rFonts w:ascii="Calibri" w:hAnsi="Calibri" w:cs="Calibri"/>
          <w:sz w:val="20"/>
          <w:szCs w:val="20"/>
        </w:rPr>
        <w:br/>
        <w:t>EVENTUALI ALTRE ATTIVITÀ:</w:t>
      </w:r>
    </w:p>
    <w:p w:rsidR="00B6193F" w:rsidRDefault="00B6193F">
      <w:pPr>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_________________________________________________________________________________________________________</w:t>
      </w:r>
    </w:p>
    <w:p w:rsidR="00B6193F" w:rsidRDefault="00B6193F">
      <w:pPr>
        <w:jc w:val="both"/>
        <w:rPr>
          <w:rFonts w:ascii="Calibri" w:hAnsi="Calibri" w:cs="Calibri"/>
          <w:i/>
          <w:sz w:val="16"/>
          <w:szCs w:val="16"/>
        </w:rPr>
      </w:pPr>
      <w:r>
        <w:rPr>
          <w:rFonts w:ascii="Calibri" w:hAnsi="Calibri" w:cs="Calibri"/>
          <w:sz w:val="20"/>
          <w:szCs w:val="20"/>
        </w:rPr>
        <w:t>_________________________________________________________________________________________________________</w:t>
      </w:r>
    </w:p>
    <w:p w:rsidR="00B6193F" w:rsidRDefault="00B6193F">
      <w:pPr>
        <w:jc w:val="both"/>
        <w:rPr>
          <w:rFonts w:ascii="Calibri" w:hAnsi="Calibri" w:cs="Calibri"/>
          <w:i/>
          <w:sz w:val="16"/>
          <w:szCs w:val="16"/>
        </w:rPr>
      </w:pPr>
      <w:r>
        <w:rPr>
          <w:rFonts w:ascii="Calibri" w:hAnsi="Calibri" w:cs="Calibri"/>
          <w:i/>
          <w:sz w:val="16"/>
          <w:szCs w:val="16"/>
        </w:rPr>
        <w:t xml:space="preserve">……………………………………………………………………. </w:t>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sz w:val="22"/>
          <w:szCs w:val="22"/>
        </w:rPr>
        <w:t>Il Legale Rappresentante</w:t>
      </w:r>
    </w:p>
    <w:p w:rsidR="00B6193F" w:rsidRDefault="00B6193F">
      <w:pPr>
        <w:jc w:val="both"/>
        <w:rPr>
          <w:rFonts w:ascii="Calibri" w:hAnsi="Calibri" w:cs="Calibri"/>
          <w:sz w:val="22"/>
          <w:szCs w:val="22"/>
        </w:rPr>
      </w:pPr>
      <w:r>
        <w:rPr>
          <w:rFonts w:ascii="Calibri" w:hAnsi="Calibri" w:cs="Calibri"/>
          <w:i/>
          <w:sz w:val="16"/>
          <w:szCs w:val="16"/>
        </w:rPr>
        <w:t xml:space="preserve">(luogo e data) </w:t>
      </w:r>
    </w:p>
    <w:p w:rsidR="00B6193F" w:rsidRDefault="00B6193F">
      <w:pPr>
        <w:spacing w:line="276" w:lineRule="auto"/>
        <w:ind w:left="6381"/>
        <w:jc w:val="both"/>
      </w:pPr>
      <w:r>
        <w:rPr>
          <w:rFonts w:ascii="Calibri" w:hAnsi="Calibri" w:cs="Calibri"/>
          <w:sz w:val="22"/>
          <w:szCs w:val="22"/>
        </w:rPr>
        <w:t>_____________</w:t>
      </w:r>
      <w:r>
        <w:rPr>
          <w:rFonts w:ascii="Calibri" w:hAnsi="Calibri" w:cs="Calibri"/>
          <w:i/>
          <w:sz w:val="16"/>
          <w:szCs w:val="16"/>
        </w:rPr>
        <w:t>(timbro e firma)</w:t>
      </w:r>
      <w:r>
        <w:rPr>
          <w:rFonts w:ascii="Calibri" w:hAnsi="Calibri" w:cs="Calibri"/>
          <w:sz w:val="22"/>
          <w:szCs w:val="22"/>
        </w:rPr>
        <w:t>___________</w:t>
      </w:r>
    </w:p>
    <w:sectPr w:rsidR="00B6193F">
      <w:headerReference w:type="default" r:id="rId7"/>
      <w:footerReference w:type="even" r:id="rId8"/>
      <w:footerReference w:type="default" r:id="rId9"/>
      <w:headerReference w:type="first" r:id="rId10"/>
      <w:footerReference w:type="first" r:id="rId11"/>
      <w:pgSz w:w="11906" w:h="16838"/>
      <w:pgMar w:top="1701" w:right="680" w:bottom="851" w:left="680"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24A" w:rsidRDefault="00C4724A">
      <w:r>
        <w:separator/>
      </w:r>
    </w:p>
  </w:endnote>
  <w:endnote w:type="continuationSeparator" w:id="0">
    <w:p w:rsidR="00C4724A" w:rsidRDefault="00C4724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alibri-Bold">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93F" w:rsidRDefault="00B6193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93F" w:rsidRDefault="00B6193F">
    <w:pPr>
      <w:pStyle w:val="Pidipagina"/>
      <w:jc w:val="right"/>
    </w:pPr>
    <w:r>
      <w:rPr>
        <w:rFonts w:cs="Calibri"/>
        <w:sz w:val="16"/>
        <w:szCs w:val="16"/>
      </w:rPr>
      <w:fldChar w:fldCharType="begin"/>
    </w:r>
    <w:r>
      <w:rPr>
        <w:rFonts w:cs="Calibri"/>
        <w:sz w:val="16"/>
        <w:szCs w:val="16"/>
      </w:rPr>
      <w:instrText xml:space="preserve"> PAGE </w:instrText>
    </w:r>
    <w:r>
      <w:rPr>
        <w:rFonts w:cs="Calibri"/>
        <w:sz w:val="16"/>
        <w:szCs w:val="16"/>
      </w:rPr>
      <w:fldChar w:fldCharType="separate"/>
    </w:r>
    <w:r w:rsidR="00570366">
      <w:rPr>
        <w:rFonts w:cs="Calibri"/>
        <w:noProof/>
        <w:sz w:val="16"/>
        <w:szCs w:val="16"/>
      </w:rPr>
      <w:t>1</w:t>
    </w:r>
    <w:r>
      <w:rPr>
        <w:rFonts w:cs="Calibri"/>
        <w:sz w:val="16"/>
        <w:szCs w:val="16"/>
      </w:rPr>
      <w:fldChar w:fldCharType="end"/>
    </w:r>
  </w:p>
  <w:p w:rsidR="00B6193F" w:rsidRDefault="00B6193F">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93F" w:rsidRDefault="00B6193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24A" w:rsidRDefault="00C4724A">
      <w:r>
        <w:separator/>
      </w:r>
    </w:p>
  </w:footnote>
  <w:footnote w:type="continuationSeparator" w:id="0">
    <w:p w:rsidR="00C4724A" w:rsidRDefault="00C472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93F" w:rsidRDefault="00B6193F">
    <w:pPr>
      <w:pStyle w:val="Titolo6"/>
      <w:pBdr>
        <w:top w:val="single" w:sz="4" w:space="1" w:color="000000"/>
        <w:left w:val="single" w:sz="4" w:space="4" w:color="000000"/>
        <w:bottom w:val="single" w:sz="4" w:space="7" w:color="000000"/>
        <w:right w:val="single" w:sz="4" w:space="4" w:color="000000"/>
      </w:pBdr>
      <w:rPr>
        <w:rFonts w:ascii="Calibri" w:hAnsi="Calibri" w:cs="Calibri"/>
      </w:rPr>
    </w:pPr>
    <w:r>
      <w:rPr>
        <w:rFonts w:ascii="Calibri" w:hAnsi="Calibri" w:cs="Calibri"/>
        <w:sz w:val="28"/>
        <w:szCs w:val="28"/>
      </w:rPr>
      <w:t>PUGLIA SOUNDS EXPORT</w:t>
    </w:r>
  </w:p>
  <w:p w:rsidR="00B6193F" w:rsidRDefault="00B6193F">
    <w:pPr>
      <w:pStyle w:val="Titolo6"/>
      <w:pBdr>
        <w:top w:val="single" w:sz="4" w:space="1" w:color="000000"/>
        <w:left w:val="single" w:sz="4" w:space="4" w:color="000000"/>
        <w:bottom w:val="single" w:sz="4" w:space="7" w:color="000000"/>
        <w:right w:val="single" w:sz="4" w:space="4" w:color="000000"/>
      </w:pBdr>
      <w:rPr>
        <w:rFonts w:ascii="Calibri" w:hAnsi="Calibri" w:cs="Calibri"/>
      </w:rPr>
    </w:pPr>
    <w:r>
      <w:rPr>
        <w:rFonts w:ascii="Calibri" w:hAnsi="Calibri" w:cs="Calibri"/>
      </w:rPr>
      <w:t>MANIFESTAZIONE D’INTERESSE PER L’</w:t>
    </w:r>
    <w:r>
      <w:rPr>
        <w:rFonts w:ascii="Calibri" w:hAnsi="Calibri" w:cs="Calibri"/>
        <w:b w:val="0"/>
      </w:rPr>
      <w:t xml:space="preserve"> </w:t>
    </w:r>
    <w:r>
      <w:rPr>
        <w:rFonts w:ascii="Calibri" w:hAnsi="Calibri" w:cs="Calibri"/>
      </w:rPr>
      <w:t xml:space="preserve">INSERIMENTO NEL </w:t>
    </w:r>
  </w:p>
  <w:p w:rsidR="00B6193F" w:rsidRDefault="00B6193F">
    <w:pPr>
      <w:pStyle w:val="Titolo6"/>
      <w:pBdr>
        <w:top w:val="single" w:sz="4" w:space="1" w:color="000000"/>
        <w:left w:val="single" w:sz="4" w:space="4" w:color="000000"/>
        <w:bottom w:val="single" w:sz="4" w:space="7" w:color="000000"/>
        <w:right w:val="single" w:sz="4" w:space="4" w:color="000000"/>
      </w:pBdr>
    </w:pPr>
    <w:r>
      <w:rPr>
        <w:rFonts w:ascii="Calibri" w:hAnsi="Calibri" w:cs="Calibri"/>
      </w:rPr>
      <w:t>PARCO PROGETTI ARTISTICO-CULTURALE MUSICALE DA REALIZZARE ALL’ESTERO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93F" w:rsidRDefault="00B6193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0"/>
        </w:tabs>
        <w:ind w:left="360" w:hanging="360"/>
      </w:pPr>
      <w:rPr>
        <w:rFonts w:ascii="Wingdings" w:hAnsi="Wingdings"/>
        <w:b w:val="0"/>
        <w:i/>
        <w:color w:val="auto"/>
      </w:rPr>
    </w:lvl>
  </w:abstractNum>
  <w:abstractNum w:abstractNumId="2">
    <w:nsid w:val="00000003"/>
    <w:multiLevelType w:val="singleLevel"/>
    <w:tmpl w:val="00000003"/>
    <w:name w:val="WW8Num3"/>
    <w:lvl w:ilvl="0">
      <w:start w:val="1"/>
      <w:numFmt w:val="lowerLetter"/>
      <w:lvlText w:val="%1."/>
      <w:lvlJc w:val="left"/>
      <w:pPr>
        <w:tabs>
          <w:tab w:val="num" w:pos="0"/>
        </w:tabs>
        <w:ind w:left="360" w:hanging="360"/>
      </w:pPr>
      <w:rPr>
        <w:rFonts w:ascii="Courier New" w:hAnsi="Courier New" w:cs="Courier New"/>
        <w:b/>
        <w:bCs/>
        <w:sz w:val="24"/>
        <w:szCs w:val="24"/>
      </w:rPr>
    </w:lvl>
  </w:abstractNum>
  <w:abstractNum w:abstractNumId="3">
    <w:nsid w:val="00000004"/>
    <w:multiLevelType w:val="singleLevel"/>
    <w:tmpl w:val="00000004"/>
    <w:name w:val="WW8Num4"/>
    <w:lvl w:ilvl="0">
      <w:start w:val="1"/>
      <w:numFmt w:val="upperRoman"/>
      <w:lvlText w:val="%1."/>
      <w:lvlJc w:val="left"/>
      <w:pPr>
        <w:tabs>
          <w:tab w:val="num" w:pos="0"/>
        </w:tabs>
        <w:ind w:left="1080" w:hanging="720"/>
      </w:p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cs="Wingdings"/>
      </w:rPr>
    </w:lvl>
  </w:abstractNum>
  <w:abstractNum w:abstractNumId="5">
    <w:nsid w:val="00000006"/>
    <w:multiLevelType w:val="singleLevel"/>
    <w:tmpl w:val="00000006"/>
    <w:name w:val="WW8Num6"/>
    <w:lvl w:ilvl="0">
      <w:start w:val="1"/>
      <w:numFmt w:val="bullet"/>
      <w:lvlText w:val="o"/>
      <w:lvlJc w:val="left"/>
      <w:pPr>
        <w:tabs>
          <w:tab w:val="num" w:pos="0"/>
        </w:tabs>
        <w:ind w:left="1440" w:hanging="360"/>
      </w:pPr>
      <w:rPr>
        <w:rFonts w:ascii="Courier New" w:hAnsi="Courier New" w:cs="Wingdings"/>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8F592F"/>
    <w:rsid w:val="00570366"/>
    <w:rsid w:val="008259C1"/>
    <w:rsid w:val="008F592F"/>
    <w:rsid w:val="00B6193F"/>
    <w:rsid w:val="00C4724A"/>
    <w:rsid w:val="00EE4C69"/>
    <w:rsid w:val="00FE65A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sz w:val="24"/>
      <w:szCs w:val="24"/>
      <w:lang w:eastAsia="ar-SA"/>
    </w:rPr>
  </w:style>
  <w:style w:type="paragraph" w:styleId="Titolo1">
    <w:name w:val="heading 1"/>
    <w:basedOn w:val="Normale"/>
    <w:next w:val="Normale"/>
    <w:qFormat/>
    <w:pPr>
      <w:keepNext/>
      <w:numPr>
        <w:numId w:val="1"/>
      </w:numPr>
      <w:spacing w:before="240" w:after="60"/>
      <w:outlineLvl w:val="0"/>
    </w:pPr>
    <w:rPr>
      <w:rFonts w:ascii="Cambria" w:hAnsi="Cambria" w:cs="Cambria"/>
      <w:b/>
      <w:bCs/>
      <w:kern w:val="1"/>
      <w:sz w:val="32"/>
      <w:szCs w:val="32"/>
      <w:lang/>
    </w:rPr>
  </w:style>
  <w:style w:type="paragraph" w:styleId="Titolo4">
    <w:name w:val="heading 4"/>
    <w:basedOn w:val="Normale"/>
    <w:next w:val="Normale"/>
    <w:qFormat/>
    <w:pPr>
      <w:keepNext/>
      <w:numPr>
        <w:ilvl w:val="3"/>
        <w:numId w:val="1"/>
      </w:numPr>
      <w:ind w:left="0" w:firstLine="720"/>
      <w:jc w:val="both"/>
      <w:outlineLvl w:val="3"/>
    </w:pPr>
    <w:rPr>
      <w:rFonts w:ascii="Arial" w:hAnsi="Arial" w:cs="Arial"/>
      <w:i/>
      <w:iCs/>
      <w:sz w:val="22"/>
      <w:lang/>
    </w:rPr>
  </w:style>
  <w:style w:type="paragraph" w:styleId="Titolo6">
    <w:name w:val="heading 6"/>
    <w:basedOn w:val="Normale"/>
    <w:next w:val="Normale"/>
    <w:qFormat/>
    <w:pPr>
      <w:keepNext/>
      <w:numPr>
        <w:ilvl w:val="5"/>
        <w:numId w:val="1"/>
      </w:numPr>
      <w:jc w:val="center"/>
      <w:outlineLvl w:val="5"/>
    </w:pPr>
    <w:rPr>
      <w:b/>
      <w:bCs/>
      <w:lang/>
    </w:rPr>
  </w:style>
  <w:style w:type="paragraph" w:styleId="Titolo7">
    <w:name w:val="heading 7"/>
    <w:basedOn w:val="Normale"/>
    <w:next w:val="Normale"/>
    <w:qFormat/>
    <w:pPr>
      <w:keepNext/>
      <w:numPr>
        <w:ilvl w:val="6"/>
        <w:numId w:val="1"/>
      </w:numPr>
      <w:ind w:left="6120" w:firstLine="0"/>
      <w:jc w:val="both"/>
      <w:outlineLvl w:val="6"/>
    </w:pPr>
    <w:rPr>
      <w:u w:val="single"/>
      <w:lang/>
    </w:rPr>
  </w:style>
  <w:style w:type="paragraph" w:styleId="Titolo8">
    <w:name w:val="heading 8"/>
    <w:basedOn w:val="Normale"/>
    <w:next w:val="Normale"/>
    <w:qFormat/>
    <w:pPr>
      <w:numPr>
        <w:ilvl w:val="7"/>
        <w:numId w:val="1"/>
      </w:numPr>
      <w:spacing w:before="240" w:after="60"/>
      <w:outlineLvl w:val="7"/>
    </w:pPr>
    <w:rPr>
      <w:rFonts w:ascii="Calibri" w:hAnsi="Calibri" w:cs="Calibri"/>
      <w:i/>
      <w:iCs/>
      <w:lang/>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b w:val="0"/>
      <w:i/>
      <w:color w:val="auto"/>
    </w:rPr>
  </w:style>
  <w:style w:type="character" w:customStyle="1" w:styleId="WW8Num3z0">
    <w:name w:val="WW8Num3z0"/>
    <w:rPr>
      <w:rFonts w:ascii="Courier New" w:hAnsi="Courier New" w:cs="Courier New"/>
      <w:b/>
      <w:bCs/>
      <w:sz w:val="24"/>
      <w:szCs w:val="24"/>
    </w:rPr>
  </w:style>
  <w:style w:type="character" w:customStyle="1" w:styleId="WW8Num5z0">
    <w:name w:val="WW8Num5z0"/>
    <w:rPr>
      <w:rFonts w:ascii="Wingdings" w:hAnsi="Wingdings" w:cs="Wingdings"/>
    </w:rPr>
  </w:style>
  <w:style w:type="character" w:customStyle="1" w:styleId="WW8Num6z0">
    <w:name w:val="WW8Num6z0"/>
    <w:rPr>
      <w:rFonts w:ascii="Wingdings" w:hAnsi="Wingdings" w:cs="Wingdings"/>
    </w:rPr>
  </w:style>
  <w:style w:type="character" w:customStyle="1" w:styleId="WW8Num7z0">
    <w:name w:val="WW8Num7z0"/>
    <w:rPr>
      <w:rFonts w:ascii="Calibri" w:eastAsia="Times New Roman" w:hAnsi="Calibri" w:cs="Arial"/>
    </w:rPr>
  </w:style>
  <w:style w:type="character" w:customStyle="1" w:styleId="WW8Num7z1">
    <w:name w:val="WW8Num7z1"/>
    <w:rPr>
      <w:rFonts w:ascii="Courier New" w:hAnsi="Courier New" w:cs="Courier New"/>
    </w:rPr>
  </w:style>
  <w:style w:type="character" w:customStyle="1" w:styleId="Carpredefinitoparagrafo2">
    <w:name w:val="Car. predefinito paragrafo2"/>
  </w:style>
  <w:style w:type="character" w:customStyle="1" w:styleId="WW8Num1z0">
    <w:name w:val="WW8Num1z0"/>
    <w:rPr>
      <w:rFonts w:ascii="Symbol" w:hAnsi="Symbol" w:cs="Symbol"/>
    </w:rPr>
  </w:style>
  <w:style w:type="character" w:customStyle="1" w:styleId="WW8Num2z1">
    <w:name w:val="WW8Num2z1"/>
    <w:rPr>
      <w:rFonts w:ascii="Wingdings" w:hAnsi="Wingdings" w:cs="Wingdings"/>
      <w:color w:val="auto"/>
    </w:rPr>
  </w:style>
  <w:style w:type="character" w:customStyle="1" w:styleId="WW8Num3z1">
    <w:name w:val="WW8Num3z1"/>
    <w:rPr>
      <w:rFonts w:ascii="Symbol" w:hAnsi="Symbol" w:cs="Symbol"/>
      <w:b/>
      <w:sz w:val="24"/>
      <w:szCs w:val="24"/>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cs="Calibri-Bold"/>
      <w:b/>
    </w:rPr>
  </w:style>
  <w:style w:type="character" w:customStyle="1" w:styleId="WW8Num5z1">
    <w:name w:val="WW8Num5z1"/>
    <w:rPr>
      <w:rFonts w:ascii="Courier New" w:hAnsi="Courier New" w:cs="Courier New"/>
    </w:rPr>
  </w:style>
  <w:style w:type="character" w:customStyle="1" w:styleId="WW8Num5z3">
    <w:name w:val="WW8Num5z3"/>
    <w:rPr>
      <w:rFonts w:ascii="Symbol" w:hAnsi="Symbol" w:cs="Symbol"/>
    </w:rPr>
  </w:style>
  <w:style w:type="character" w:customStyle="1" w:styleId="WW8Num6z1">
    <w:name w:val="WW8Num6z1"/>
    <w:rPr>
      <w:rFonts w:ascii="Courier New" w:hAnsi="Courier New" w:cs="Courier New"/>
    </w:rPr>
  </w:style>
  <w:style w:type="character" w:customStyle="1" w:styleId="WW8Num6z3">
    <w:name w:val="WW8Num6z3"/>
    <w:rPr>
      <w:rFonts w:ascii="Symbol" w:hAnsi="Symbol" w:cs="Symbol"/>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10z0">
    <w:name w:val="WW8Num10z0"/>
    <w:rPr>
      <w:rFonts w:cs="Calibri-Bold"/>
      <w:b/>
    </w:rPr>
  </w:style>
  <w:style w:type="character" w:customStyle="1" w:styleId="WW8Num11z0">
    <w:name w:val="WW8Num11z0"/>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Courier New" w:hAnsi="Courier New" w:cs="Courier New"/>
    </w:rPr>
  </w:style>
  <w:style w:type="character" w:customStyle="1" w:styleId="WW8Num12z1">
    <w:name w:val="WW8Num12z1"/>
    <w:rPr>
      <w:rFonts w:ascii="Symbol" w:hAnsi="Symbol" w:cs="Symbol"/>
      <w:b/>
      <w:sz w:val="24"/>
      <w:szCs w:val="24"/>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ascii="Times New Roman" w:eastAsia="Times New Roman" w:hAnsi="Times New Roman"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hAnsi="Arial" w:cs="Arial"/>
      <w:i w:val="0"/>
      <w:sz w:val="22"/>
      <w:szCs w:val="22"/>
    </w:rPr>
  </w:style>
  <w:style w:type="character" w:customStyle="1" w:styleId="WW8Num16z0">
    <w:name w:val="WW8Num16z0"/>
    <w:rPr>
      <w:rFonts w:ascii="Calibri" w:eastAsia="Times New Roman" w:hAnsi="Calibri"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8z0">
    <w:name w:val="WW8Num18z0"/>
    <w:rPr>
      <w:rFonts w:ascii="Courier New" w:hAnsi="Courier New" w:cs="Courier New"/>
    </w:rPr>
  </w:style>
  <w:style w:type="character" w:customStyle="1" w:styleId="WW8Num18z1">
    <w:name w:val="WW8Num18z1"/>
    <w:rPr>
      <w:rFonts w:ascii="Symbol" w:hAnsi="Symbol" w:cs="Symbol"/>
      <w:b/>
      <w:sz w:val="24"/>
      <w:szCs w:val="24"/>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20z0">
    <w:name w:val="WW8Num20z0"/>
    <w:rPr>
      <w:rFonts w:cs="Times New Roman"/>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Arial" w:eastAsia="Times New Roman" w:hAnsi="Arial" w:cs="Aria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3z0">
    <w:name w:val="WW8Num23z0"/>
    <w:rPr>
      <w:rFonts w:ascii="Symbol" w:hAnsi="Symbol" w:cs="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4z0">
    <w:name w:val="WW8Num24z0"/>
    <w:rPr>
      <w:rFonts w:ascii="Courier New" w:hAnsi="Courier New" w:cs="Courier New"/>
    </w:rPr>
  </w:style>
  <w:style w:type="character" w:customStyle="1" w:styleId="WW8Num24z1">
    <w:name w:val="WW8Num24z1"/>
    <w:rPr>
      <w:rFonts w:ascii="Symbol" w:hAnsi="Symbol" w:cs="Symbol"/>
      <w:b/>
      <w:sz w:val="24"/>
      <w:szCs w:val="24"/>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cs="Calibri-Bold"/>
      <w:b/>
    </w:rPr>
  </w:style>
  <w:style w:type="character" w:customStyle="1" w:styleId="WW8Num26z0">
    <w:name w:val="WW8Num26z0"/>
    <w:rPr>
      <w:rFonts w:ascii="Arial" w:eastAsia="Times New Roman" w:hAnsi="Arial" w:cs="Arial"/>
    </w:rPr>
  </w:style>
  <w:style w:type="character" w:customStyle="1" w:styleId="WW8Num26z1">
    <w:name w:val="WW8Num26z1"/>
    <w:rPr>
      <w:rFonts w:ascii="Symbol" w:hAnsi="Symbol" w:cs="Symbol"/>
    </w:rPr>
  </w:style>
  <w:style w:type="character" w:customStyle="1" w:styleId="WW8Num26z2">
    <w:name w:val="WW8Num26z2"/>
    <w:rPr>
      <w:rFonts w:ascii="Wingdings" w:hAnsi="Wingdings" w:cs="Wingdings"/>
    </w:rPr>
  </w:style>
  <w:style w:type="character" w:customStyle="1" w:styleId="WW8Num26z4">
    <w:name w:val="WW8Num26z4"/>
    <w:rPr>
      <w:rFonts w:ascii="Courier New" w:hAnsi="Courier New" w:cs="Courier New"/>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8z0">
    <w:name w:val="WW8Num28z0"/>
    <w:rPr>
      <w:rFonts w:ascii="Symbol" w:hAnsi="Symbol" w:cs="Symbol"/>
    </w:rPr>
  </w:style>
  <w:style w:type="character" w:customStyle="1" w:styleId="WW8Num28z1">
    <w:name w:val="WW8Num28z1"/>
    <w:rPr>
      <w:rFonts w:ascii="Symbol" w:hAnsi="Symbol" w:cs="Symbol"/>
      <w:b/>
      <w:sz w:val="24"/>
      <w:szCs w:val="24"/>
    </w:rPr>
  </w:style>
  <w:style w:type="character" w:customStyle="1" w:styleId="WW8Num28z2">
    <w:name w:val="WW8Num28z2"/>
    <w:rPr>
      <w:rFonts w:ascii="Wingdings" w:hAnsi="Wingdings" w:cs="Wingdings"/>
    </w:rPr>
  </w:style>
  <w:style w:type="character" w:customStyle="1" w:styleId="WW8Num28z4">
    <w:name w:val="WW8Num28z4"/>
    <w:rPr>
      <w:rFonts w:ascii="Courier New" w:hAnsi="Courier New" w:cs="Courier New"/>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ascii="Wingdings" w:hAnsi="Wingdings" w:cs="Wingdings"/>
    </w:rPr>
  </w:style>
  <w:style w:type="character" w:customStyle="1" w:styleId="WW8Num31z1">
    <w:name w:val="WW8Num31z1"/>
    <w:rPr>
      <w:rFonts w:ascii="Symbol" w:hAnsi="Symbol" w:cs="Symbol"/>
      <w:b/>
      <w:sz w:val="24"/>
      <w:szCs w:val="24"/>
    </w:rPr>
  </w:style>
  <w:style w:type="character" w:customStyle="1" w:styleId="WW8Num31z3">
    <w:name w:val="WW8Num31z3"/>
    <w:rPr>
      <w:rFonts w:ascii="Symbol" w:hAnsi="Symbol" w:cs="Symbol"/>
    </w:rPr>
  </w:style>
  <w:style w:type="character" w:customStyle="1" w:styleId="WW8Num31z4">
    <w:name w:val="WW8Num31z4"/>
    <w:rPr>
      <w:rFonts w:ascii="Courier New" w:hAnsi="Courier New" w:cs="Courier New"/>
    </w:rPr>
  </w:style>
  <w:style w:type="character" w:customStyle="1" w:styleId="WW8Num32z0">
    <w:name w:val="WW8Num32z0"/>
    <w:rPr>
      <w:rFonts w:ascii="Symbol" w:eastAsia="Times New Roman" w:hAnsi="Symbol" w:cs="Aria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3z0">
    <w:name w:val="WW8Num33z0"/>
    <w:rPr>
      <w:rFonts w:cs="Times New Roman"/>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Arial" w:eastAsia="Times New Roman" w:hAnsi="Arial" w:cs="Aria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rFonts w:ascii="Calibri" w:eastAsia="Times New Roman" w:hAnsi="Calibri" w:cs="Calibri"/>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7z0">
    <w:name w:val="WW8Num37z0"/>
    <w:rPr>
      <w:rFonts w:ascii="Courier New" w:hAnsi="Courier New" w:cs="Courier New"/>
      <w:sz w:val="20"/>
      <w:szCs w:val="20"/>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9z0">
    <w:name w:val="WW8Num39z0"/>
    <w:rPr>
      <w:rFonts w:cs="Calibri-Bold"/>
      <w:b/>
    </w:rPr>
  </w:style>
  <w:style w:type="character" w:customStyle="1" w:styleId="WW8Num40z0">
    <w:name w:val="WW8Num40z0"/>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WW8Num41z0">
    <w:name w:val="WW8Num41z0"/>
    <w:rPr>
      <w:rFonts w:ascii="Courier New" w:hAnsi="Courier New" w:cs="Courier New"/>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42z0">
    <w:name w:val="WW8Num42z0"/>
    <w:rPr>
      <w:rFonts w:ascii="Wingdings" w:hAnsi="Wingdings" w:cs="Wingdings"/>
    </w:rPr>
  </w:style>
  <w:style w:type="character" w:customStyle="1" w:styleId="WW8Num42z1">
    <w:name w:val="WW8Num42z1"/>
    <w:rPr>
      <w:rFonts w:ascii="Courier New" w:hAnsi="Courier New" w:cs="Courier New"/>
    </w:rPr>
  </w:style>
  <w:style w:type="character" w:customStyle="1" w:styleId="WW8Num42z3">
    <w:name w:val="WW8Num42z3"/>
    <w:rPr>
      <w:rFonts w:ascii="Symbol" w:hAnsi="Symbol" w:cs="Symbol"/>
    </w:rPr>
  </w:style>
  <w:style w:type="character" w:customStyle="1" w:styleId="WW8Num44z0">
    <w:name w:val="WW8Num44z0"/>
    <w:rPr>
      <w:b/>
    </w:rPr>
  </w:style>
  <w:style w:type="character" w:customStyle="1" w:styleId="Carpredefinitoparagrafo1">
    <w:name w:val="Car. predefinito paragrafo1"/>
  </w:style>
  <w:style w:type="character" w:customStyle="1" w:styleId="IntestazioneCarattere">
    <w:name w:val="Intestazione Carattere"/>
    <w:rPr>
      <w:rFonts w:ascii="Times New Roman" w:eastAsia="Times New Roman" w:hAnsi="Times New Roman" w:cs="Times New Roman"/>
      <w:sz w:val="24"/>
      <w:szCs w:val="24"/>
    </w:rPr>
  </w:style>
  <w:style w:type="character" w:customStyle="1" w:styleId="PidipaginaCarattere">
    <w:name w:val="Piè di pagina Carattere"/>
    <w:rPr>
      <w:rFonts w:ascii="Times New Roman" w:eastAsia="Times New Roman" w:hAnsi="Times New Roman" w:cs="Times New Roman"/>
      <w:sz w:val="24"/>
      <w:szCs w:val="24"/>
    </w:rPr>
  </w:style>
  <w:style w:type="character" w:customStyle="1" w:styleId="TitoloCarattere">
    <w:name w:val="Titolo Carattere"/>
    <w:rPr>
      <w:rFonts w:ascii="Arial" w:eastAsia="Times New Roman" w:hAnsi="Arial" w:cs="Arial"/>
      <w:b/>
      <w:kern w:val="1"/>
      <w:sz w:val="32"/>
    </w:rPr>
  </w:style>
  <w:style w:type="character" w:styleId="Collegamentoipertestuale">
    <w:name w:val="Hyperlink"/>
    <w:rPr>
      <w:color w:val="0000FF"/>
      <w:u w:val="single"/>
    </w:rPr>
  </w:style>
  <w:style w:type="character" w:customStyle="1" w:styleId="Titolo4Carattere">
    <w:name w:val="Titolo 4 Carattere"/>
    <w:rPr>
      <w:rFonts w:ascii="Arial" w:eastAsia="Times New Roman" w:hAnsi="Arial" w:cs="Arial"/>
      <w:i/>
      <w:iCs/>
      <w:sz w:val="22"/>
      <w:szCs w:val="24"/>
    </w:rPr>
  </w:style>
  <w:style w:type="character" w:customStyle="1" w:styleId="Titolo6Carattere">
    <w:name w:val="Titolo 6 Carattere"/>
    <w:rPr>
      <w:rFonts w:ascii="Times New Roman" w:eastAsia="Times New Roman" w:hAnsi="Times New Roman" w:cs="Times New Roman"/>
      <w:b/>
      <w:bCs/>
      <w:sz w:val="24"/>
      <w:szCs w:val="24"/>
    </w:rPr>
  </w:style>
  <w:style w:type="character" w:customStyle="1" w:styleId="Titolo7Carattere">
    <w:name w:val="Titolo 7 Carattere"/>
    <w:rPr>
      <w:rFonts w:ascii="Times New Roman" w:eastAsia="Times New Roman" w:hAnsi="Times New Roman" w:cs="Times New Roman"/>
      <w:sz w:val="24"/>
      <w:szCs w:val="24"/>
      <w:u w:val="single"/>
    </w:rPr>
  </w:style>
  <w:style w:type="character" w:customStyle="1" w:styleId="RientrocorpodeltestoCarattere">
    <w:name w:val="Rientro corpo del testo Carattere"/>
    <w:rPr>
      <w:rFonts w:ascii="Arial" w:eastAsia="Times New Roman" w:hAnsi="Arial" w:cs="Arial"/>
      <w:sz w:val="22"/>
      <w:szCs w:val="24"/>
    </w:rPr>
  </w:style>
  <w:style w:type="character" w:customStyle="1" w:styleId="Corpodeltesto3Carattere">
    <w:name w:val="Corpo del testo 3 Carattere"/>
    <w:rPr>
      <w:rFonts w:ascii="Times New Roman" w:eastAsia="Times New Roman" w:hAnsi="Times New Roman" w:cs="Times New Roman"/>
      <w:sz w:val="24"/>
      <w:szCs w:val="24"/>
    </w:rPr>
  </w:style>
  <w:style w:type="character" w:customStyle="1" w:styleId="CorpotestoCarattere">
    <w:name w:val="Corpo testo Carattere"/>
    <w:rPr>
      <w:rFonts w:ascii="Times New Roman" w:eastAsia="Times New Roman" w:hAnsi="Times New Roman" w:cs="Times New Roman"/>
      <w:sz w:val="24"/>
      <w:szCs w:val="24"/>
    </w:rPr>
  </w:style>
  <w:style w:type="character" w:customStyle="1" w:styleId="Titolo8Carattere">
    <w:name w:val="Titolo 8 Carattere"/>
    <w:rPr>
      <w:rFonts w:ascii="Calibri" w:eastAsia="Times New Roman" w:hAnsi="Calibri" w:cs="Times New Roman"/>
      <w:i/>
      <w:iCs/>
      <w:sz w:val="24"/>
      <w:szCs w:val="24"/>
    </w:rPr>
  </w:style>
  <w:style w:type="character" w:customStyle="1" w:styleId="Titolo1Carattere">
    <w:name w:val="Titolo 1 Carattere"/>
    <w:rPr>
      <w:rFonts w:ascii="Cambria" w:eastAsia="Times New Roman" w:hAnsi="Cambria" w:cs="Times New Roman"/>
      <w:b/>
      <w:bCs/>
      <w:kern w:val="1"/>
      <w:sz w:val="32"/>
      <w:szCs w:val="32"/>
    </w:rPr>
  </w:style>
  <w:style w:type="character" w:customStyle="1" w:styleId="Punti">
    <w:name w:val="Punti"/>
    <w:rPr>
      <w:rFonts w:ascii="OpenSymbol" w:eastAsia="OpenSymbol" w:hAnsi="OpenSymbol" w:cs="OpenSymbol"/>
    </w:rPr>
  </w:style>
  <w:style w:type="paragraph" w:customStyle="1" w:styleId="Intestazione2">
    <w:name w:val="Intestazione2"/>
    <w:basedOn w:val="Normale"/>
    <w:next w:val="Corpodeltesto"/>
    <w:pPr>
      <w:keepNext/>
      <w:spacing w:before="240" w:after="120"/>
    </w:pPr>
    <w:rPr>
      <w:rFonts w:ascii="Arial" w:eastAsia="Arial Unicode MS" w:hAnsi="Arial" w:cs="Mangal"/>
      <w:sz w:val="28"/>
      <w:szCs w:val="28"/>
    </w:rPr>
  </w:style>
  <w:style w:type="paragraph" w:styleId="Corpodeltesto">
    <w:name w:val="Body Text"/>
    <w:basedOn w:val="Normale"/>
    <w:pPr>
      <w:spacing w:after="120"/>
    </w:pPr>
    <w:rPr>
      <w:lang/>
    </w:rPr>
  </w:style>
  <w:style w:type="paragraph" w:styleId="Elenco">
    <w:name w:val="List"/>
    <w:basedOn w:val="Corpodeltesto"/>
    <w:rPr>
      <w:rFonts w:cs="Mangal"/>
    </w:rPr>
  </w:style>
  <w:style w:type="paragraph" w:customStyle="1" w:styleId="Didascalia2">
    <w:name w:val="Didascalia2"/>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customStyle="1" w:styleId="Intestazione1">
    <w:name w:val="Intestazione1"/>
    <w:basedOn w:val="Normale"/>
    <w:next w:val="Corpodeltesto"/>
    <w:pPr>
      <w:keepNext/>
      <w:spacing w:before="240" w:after="120"/>
    </w:pPr>
    <w:rPr>
      <w:rFonts w:ascii="Arial" w:eastAsia="Arial Unicode MS" w:hAnsi="Arial" w:cs="Mangal"/>
      <w:sz w:val="28"/>
      <w:szCs w:val="28"/>
    </w:rPr>
  </w:style>
  <w:style w:type="paragraph" w:customStyle="1" w:styleId="Didascalia1">
    <w:name w:val="Didascalia1"/>
    <w:basedOn w:val="Normale"/>
    <w:pPr>
      <w:suppressLineNumbers/>
      <w:spacing w:before="120" w:after="120"/>
    </w:pPr>
    <w:rPr>
      <w:rFonts w:cs="Mangal"/>
      <w:i/>
      <w:iCs/>
    </w:rPr>
  </w:style>
  <w:style w:type="paragraph" w:styleId="Paragrafoelenco">
    <w:name w:val="List Paragraph"/>
    <w:basedOn w:val="Normale"/>
    <w:qFormat/>
    <w:pPr>
      <w:ind w:left="708"/>
    </w:pPr>
  </w:style>
  <w:style w:type="paragraph" w:styleId="Titolo">
    <w:name w:val="Title"/>
    <w:basedOn w:val="Normale"/>
    <w:next w:val="Sottotitolo"/>
    <w:qFormat/>
    <w:pPr>
      <w:spacing w:before="240" w:after="60"/>
      <w:jc w:val="center"/>
    </w:pPr>
    <w:rPr>
      <w:rFonts w:ascii="Arial" w:hAnsi="Arial" w:cs="Arial"/>
      <w:b/>
      <w:kern w:val="1"/>
      <w:sz w:val="32"/>
      <w:szCs w:val="20"/>
      <w:lang/>
    </w:rPr>
  </w:style>
  <w:style w:type="paragraph" w:styleId="Sottotitolo">
    <w:name w:val="Subtitle"/>
    <w:basedOn w:val="Intestazione1"/>
    <w:next w:val="Corpodeltesto"/>
    <w:qFormat/>
    <w:pPr>
      <w:jc w:val="center"/>
    </w:pPr>
    <w:rPr>
      <w:i/>
      <w:iCs/>
    </w:rPr>
  </w:style>
  <w:style w:type="paragraph" w:styleId="Intestazione">
    <w:name w:val="header"/>
    <w:basedOn w:val="Normale"/>
    <w:pPr>
      <w:tabs>
        <w:tab w:val="center" w:pos="4819"/>
        <w:tab w:val="right" w:pos="9638"/>
      </w:tabs>
    </w:pPr>
    <w:rPr>
      <w:lang/>
    </w:rPr>
  </w:style>
  <w:style w:type="paragraph" w:styleId="Pidipagina">
    <w:name w:val="footer"/>
    <w:basedOn w:val="Normale"/>
    <w:pPr>
      <w:tabs>
        <w:tab w:val="center" w:pos="4819"/>
        <w:tab w:val="right" w:pos="9638"/>
      </w:tabs>
    </w:pPr>
    <w:rPr>
      <w:lang/>
    </w:rPr>
  </w:style>
  <w:style w:type="paragraph" w:styleId="Rientrocorpodeltesto">
    <w:name w:val="Body Text Indent"/>
    <w:basedOn w:val="Normale"/>
    <w:pPr>
      <w:ind w:firstLine="720"/>
      <w:jc w:val="both"/>
    </w:pPr>
    <w:rPr>
      <w:rFonts w:ascii="Arial" w:hAnsi="Arial" w:cs="Arial"/>
      <w:sz w:val="22"/>
      <w:lang/>
    </w:rPr>
  </w:style>
  <w:style w:type="paragraph" w:customStyle="1" w:styleId="Corpodeltesto31">
    <w:name w:val="Corpo del testo 31"/>
    <w:basedOn w:val="Normale"/>
    <w:pPr>
      <w:jc w:val="both"/>
    </w:pPr>
    <w:rPr>
      <w:lang/>
    </w:rPr>
  </w:style>
  <w:style w:type="paragraph" w:styleId="Testofumetto">
    <w:name w:val="Balloon Text"/>
    <w:basedOn w:val="Normale"/>
    <w:rPr>
      <w:rFonts w:ascii="Tahoma" w:hAnsi="Tahoma" w:cs="Tahoma"/>
      <w:sz w:val="16"/>
      <w:szCs w:val="16"/>
    </w:rPr>
  </w:style>
  <w:style w:type="paragraph" w:customStyle="1" w:styleId="Default">
    <w:name w:val="Default"/>
    <w:pPr>
      <w:suppressAutoHyphens/>
      <w:autoSpaceDE w:val="0"/>
    </w:pPr>
    <w:rPr>
      <w:rFonts w:ascii="Calibri" w:eastAsia="Calibri" w:hAnsi="Calibri" w:cs="Calibri"/>
      <w:color w:val="000000"/>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3481</Words>
  <Characters>19843</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1 - Finalità</vt:lpstr>
    </vt:vector>
  </TitlesOfParts>
  <Company>Teatro Pubblico Pugliese</Company>
  <LinksUpToDate>false</LinksUpToDate>
  <CharactersWithSpaces>23278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 Finalità</dc:title>
  <dc:subject/>
  <dc:creator>Franco D'Ippolito</dc:creator>
  <cp:keywords/>
  <cp:lastModifiedBy>Utente</cp:lastModifiedBy>
  <cp:revision>2</cp:revision>
  <cp:lastPrinted>2013-07-05T13:31:00Z</cp:lastPrinted>
  <dcterms:created xsi:type="dcterms:W3CDTF">2013-07-05T13:31:00Z</dcterms:created>
  <dcterms:modified xsi:type="dcterms:W3CDTF">2013-07-05T13:31:00Z</dcterms:modified>
</cp:coreProperties>
</file>