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661BF1C" w14:textId="77777777" w:rsidR="008533E6" w:rsidRPr="00F25299" w:rsidRDefault="008533E6" w:rsidP="008533E6">
      <w:pPr>
        <w:ind w:left="4963" w:firstLine="709"/>
        <w:rPr>
          <w:rFonts w:ascii="Calibri" w:eastAsia="Calibri" w:hAnsi="Calibri" w:cs="Calibri"/>
          <w:b/>
          <w:sz w:val="20"/>
          <w:szCs w:val="20"/>
          <w:u w:val="single"/>
        </w:rPr>
      </w:pPr>
      <w:r w:rsidRPr="00F25299">
        <w:rPr>
          <w:rFonts w:ascii="Calibri" w:eastAsia="Calibri" w:hAnsi="Calibri" w:cs="Calibri"/>
          <w:sz w:val="20"/>
          <w:szCs w:val="20"/>
        </w:rPr>
        <w:t xml:space="preserve">Spett.le </w:t>
      </w:r>
    </w:p>
    <w:p w14:paraId="1EED95C0" w14:textId="77777777" w:rsidR="008533E6" w:rsidRPr="00F25299" w:rsidRDefault="008533E6" w:rsidP="008533E6">
      <w:pPr>
        <w:ind w:left="5672"/>
        <w:rPr>
          <w:rFonts w:ascii="Calibri" w:eastAsia="Calibri" w:hAnsi="Calibri" w:cs="Calibri"/>
          <w:sz w:val="20"/>
          <w:szCs w:val="20"/>
        </w:rPr>
      </w:pPr>
      <w:r w:rsidRPr="00F25299">
        <w:rPr>
          <w:rFonts w:ascii="Calibri" w:eastAsia="Calibri" w:hAnsi="Calibri" w:cs="Calibri"/>
          <w:b/>
          <w:sz w:val="20"/>
          <w:szCs w:val="20"/>
          <w:u w:val="single"/>
        </w:rPr>
        <w:t>Puglia Sounds - Teatro Pubblico Pugliese</w:t>
      </w:r>
    </w:p>
    <w:p w14:paraId="1B96B4E7" w14:textId="77777777" w:rsidR="008533E6" w:rsidRPr="00F25299" w:rsidRDefault="008533E6" w:rsidP="008533E6">
      <w:pPr>
        <w:ind w:left="4964" w:firstLine="708"/>
        <w:rPr>
          <w:rFonts w:ascii="Calibri" w:eastAsia="Calibri" w:hAnsi="Calibri" w:cs="Calibri"/>
          <w:sz w:val="20"/>
          <w:szCs w:val="20"/>
        </w:rPr>
      </w:pPr>
      <w:r w:rsidRPr="00F25299">
        <w:rPr>
          <w:rFonts w:ascii="Calibri" w:eastAsia="Calibri" w:hAnsi="Calibri" w:cs="Calibri"/>
          <w:sz w:val="20"/>
          <w:szCs w:val="20"/>
        </w:rPr>
        <w:t>Via Imbriani, 67 - 70121 Bari</w:t>
      </w:r>
    </w:p>
    <w:p w14:paraId="31C07284" w14:textId="77777777" w:rsidR="003236DB" w:rsidRPr="00BF0C35" w:rsidRDefault="008533E6" w:rsidP="003236DB">
      <w:pPr>
        <w:ind w:left="4963" w:firstLine="709"/>
        <w:rPr>
          <w:rFonts w:ascii="Calibri" w:hAnsi="Calibri" w:cs="Calibri"/>
          <w:b/>
          <w:bCs/>
          <w:sz w:val="20"/>
          <w:szCs w:val="20"/>
        </w:rPr>
      </w:pPr>
      <w:r w:rsidRPr="00F25299">
        <w:rPr>
          <w:rFonts w:ascii="Calibri" w:eastAsia="Calibri" w:hAnsi="Calibri" w:cs="Calibri"/>
          <w:sz w:val="20"/>
          <w:szCs w:val="20"/>
        </w:rPr>
        <w:t>C.F. e P.IVA: 01071540726</w:t>
      </w:r>
      <w:r w:rsidR="00F25299" w:rsidRPr="00F25299">
        <w:rPr>
          <w:rFonts w:ascii="Calibri" w:eastAsia="Calibri" w:hAnsi="Calibri" w:cs="Calibri"/>
          <w:sz w:val="20"/>
          <w:szCs w:val="20"/>
        </w:rPr>
        <w:br/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236DB" w:rsidRPr="00BF0C35" w14:paraId="7D40FE2B" w14:textId="77777777" w:rsidTr="006D645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5F83C" w14:textId="77777777" w:rsidR="003236DB" w:rsidRPr="00BF0C35" w:rsidRDefault="003236DB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 w:rsidRPr="00BF0C35">
              <w:rPr>
                <w:rFonts w:ascii="Calibri" w:hAnsi="Calibri" w:cs="Calibri"/>
                <w:b/>
                <w:sz w:val="20"/>
                <w:szCs w:val="20"/>
              </w:rPr>
              <w:t>Il/la sottoscritto/a</w:t>
            </w:r>
          </w:p>
        </w:tc>
      </w:tr>
      <w:tr w:rsidR="003236DB" w:rsidRPr="00BF0C35" w14:paraId="29B549A5" w14:textId="77777777" w:rsidTr="006D645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B8CC" w14:textId="41525626" w:rsidR="003236DB" w:rsidRPr="00BF0C35" w:rsidRDefault="003236DB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nato/a a                                      prov.                   il                            Codice Fiscale </w:t>
            </w:r>
          </w:p>
        </w:tc>
      </w:tr>
      <w:tr w:rsidR="003236DB" w:rsidRPr="00BF0C35" w14:paraId="1685BD5C" w14:textId="77777777" w:rsidTr="006D645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7091F" w14:textId="77777777" w:rsidR="003236DB" w:rsidRPr="00BF0C35" w:rsidRDefault="003236DB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 w:rsidRPr="00BF0C35">
              <w:rPr>
                <w:rFonts w:ascii="Calibri" w:hAnsi="Calibri" w:cs="Calibri"/>
                <w:b/>
                <w:sz w:val="20"/>
                <w:szCs w:val="20"/>
              </w:rPr>
              <w:t>in qualità di Legale Rappresentante de</w:t>
            </w:r>
          </w:p>
        </w:tc>
      </w:tr>
      <w:tr w:rsidR="003236DB" w:rsidRPr="00BF0C35" w14:paraId="53477D21" w14:textId="77777777" w:rsidTr="006D645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E36C2" w14:textId="77777777" w:rsidR="003236DB" w:rsidRPr="00BF0C35" w:rsidRDefault="003236DB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 w:rsidRPr="00BF0C35">
              <w:rPr>
                <w:rFonts w:ascii="Calibri" w:hAnsi="Calibri" w:cs="Calibri" w:hint="eastAsia"/>
                <w:b/>
                <w:sz w:val="20"/>
                <w:szCs w:val="20"/>
              </w:rPr>
              <w:t>con Sede Legale in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prov.                </w:t>
            </w:r>
            <w:proofErr w:type="spellStart"/>
            <w:r w:rsidRPr="00BF0C35">
              <w:rPr>
                <w:rFonts w:ascii="Calibri" w:hAnsi="Calibri" w:cs="Calibri"/>
                <w:b/>
                <w:sz w:val="20"/>
                <w:szCs w:val="20"/>
              </w:rPr>
              <w:t>cap</w:t>
            </w:r>
            <w:proofErr w:type="spellEnd"/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via                                                                            n.</w:t>
            </w:r>
          </w:p>
        </w:tc>
      </w:tr>
      <w:tr w:rsidR="003236DB" w:rsidRPr="00BF0C35" w14:paraId="012426B8" w14:textId="77777777" w:rsidTr="006D645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2DDB" w14:textId="77777777" w:rsidR="003236DB" w:rsidRPr="00BF0C35" w:rsidRDefault="003236DB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 w:rsidRPr="00BF0C35">
              <w:rPr>
                <w:rFonts w:ascii="Calibri" w:hAnsi="Calibri" w:cs="Calibri" w:hint="eastAsia"/>
                <w:b/>
                <w:sz w:val="20"/>
                <w:szCs w:val="20"/>
              </w:rPr>
              <w:t xml:space="preserve">con Sede 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>Operativa</w:t>
            </w:r>
            <w:r w:rsidRPr="00BF0C35">
              <w:rPr>
                <w:rFonts w:ascii="Calibri" w:hAnsi="Calibri" w:cs="Calibri" w:hint="eastAsia"/>
                <w:b/>
                <w:sz w:val="20"/>
                <w:szCs w:val="20"/>
              </w:rPr>
              <w:t xml:space="preserve"> in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prov.                </w:t>
            </w:r>
            <w:proofErr w:type="spellStart"/>
            <w:r w:rsidRPr="00BF0C35">
              <w:rPr>
                <w:rFonts w:ascii="Calibri" w:hAnsi="Calibri" w:cs="Calibri"/>
                <w:b/>
                <w:sz w:val="20"/>
                <w:szCs w:val="20"/>
              </w:rPr>
              <w:t>cap</w:t>
            </w:r>
            <w:proofErr w:type="spellEnd"/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via                                                                            n.</w:t>
            </w:r>
          </w:p>
        </w:tc>
      </w:tr>
      <w:tr w:rsidR="003236DB" w:rsidRPr="00BF0C35" w14:paraId="6271A0C1" w14:textId="77777777" w:rsidTr="006D645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1392" w14:textId="77777777" w:rsidR="003236DB" w:rsidRPr="00BF0C35" w:rsidRDefault="003236DB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 w:rsidRPr="00BF0C35">
              <w:rPr>
                <w:rFonts w:ascii="Calibri" w:hAnsi="Calibri" w:cs="Calibri" w:hint="eastAsia"/>
                <w:b/>
                <w:sz w:val="20"/>
                <w:szCs w:val="20"/>
              </w:rPr>
              <w:t>Codice Fiscale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                                   P</w:t>
            </w:r>
            <w:r w:rsidRPr="00BF0C35">
              <w:rPr>
                <w:rFonts w:ascii="Calibri" w:hAnsi="Calibri" w:cs="Calibri" w:hint="eastAsia"/>
                <w:b/>
                <w:sz w:val="20"/>
                <w:szCs w:val="20"/>
              </w:rPr>
              <w:t>artiva IVA</w:t>
            </w:r>
          </w:p>
        </w:tc>
      </w:tr>
      <w:tr w:rsidR="003236DB" w:rsidRPr="00BF0C35" w14:paraId="3D065B63" w14:textId="77777777" w:rsidTr="006D645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0F3D1" w14:textId="77777777" w:rsidR="003236DB" w:rsidRPr="00BF0C35" w:rsidRDefault="003236DB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 w:rsidRPr="00BF0C35">
              <w:rPr>
                <w:rFonts w:ascii="Calibri" w:hAnsi="Calibri" w:cs="Calibri" w:hint="eastAsia"/>
                <w:b/>
                <w:sz w:val="20"/>
                <w:szCs w:val="20"/>
              </w:rPr>
              <w:t>tel.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Cell.                               E-mail                                                 pec</w:t>
            </w:r>
          </w:p>
        </w:tc>
      </w:tr>
      <w:tr w:rsidR="003236DB" w:rsidRPr="00E145DA" w14:paraId="110A4EE1" w14:textId="77777777" w:rsidTr="006D645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CC33A" w14:textId="77777777" w:rsidR="003236DB" w:rsidRPr="00E145DA" w:rsidRDefault="003236DB" w:rsidP="006D6451">
            <w:pPr>
              <w:suppressAutoHyphens w:val="0"/>
              <w:rPr>
                <w:rFonts w:ascii="Calibri" w:hAnsi="Calibri" w:cs="Calibri"/>
                <w:bCs/>
                <w:i/>
                <w:iCs/>
              </w:rPr>
            </w:pPr>
            <w:r w:rsidRPr="00E145DA">
              <w:rPr>
                <w:rFonts w:ascii="Calibri" w:hAnsi="Calibri" w:cs="Calibri"/>
                <w:bCs/>
                <w:i/>
                <w:iCs/>
              </w:rPr>
              <w:t>(</w:t>
            </w:r>
            <w:r w:rsidRPr="00E145DA">
              <w:rPr>
                <w:rFonts w:ascii="Calibri" w:hAnsi="Calibri" w:cs="Calibri"/>
                <w:i/>
                <w:sz w:val="20"/>
                <w:szCs w:val="20"/>
              </w:rPr>
              <w:t>indicare la ragione sociale dell’organismo proponente)</w:t>
            </w:r>
          </w:p>
        </w:tc>
      </w:tr>
    </w:tbl>
    <w:p w14:paraId="059EE4A5" w14:textId="2AD468AD" w:rsidR="00F25299" w:rsidRDefault="00F25299" w:rsidP="003236DB">
      <w:pPr>
        <w:ind w:left="4963" w:firstLine="709"/>
        <w:rPr>
          <w:rFonts w:ascii="Calibri" w:hAnsi="Calibri" w:cs="Calibri"/>
          <w:b/>
          <w:bCs/>
          <w:sz w:val="20"/>
          <w:szCs w:val="20"/>
        </w:rPr>
      </w:pPr>
    </w:p>
    <w:p w14:paraId="043231B7" w14:textId="77777777" w:rsidR="008533E6" w:rsidRPr="00F25299" w:rsidRDefault="008533E6" w:rsidP="008533E6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F25299">
        <w:rPr>
          <w:rFonts w:ascii="Calibri" w:hAnsi="Calibri" w:cs="Calibri"/>
          <w:b/>
          <w:bCs/>
          <w:sz w:val="20"/>
          <w:szCs w:val="20"/>
        </w:rPr>
        <w:t>PRESENTA</w:t>
      </w:r>
    </w:p>
    <w:p w14:paraId="2E79C8DA" w14:textId="6092A9C7" w:rsidR="00F25299" w:rsidRDefault="008533E6" w:rsidP="008533E6">
      <w:pPr>
        <w:spacing w:after="240"/>
        <w:jc w:val="both"/>
        <w:rPr>
          <w:rFonts w:ascii="Calibri" w:hAnsi="Calibri" w:cs="Calibri"/>
          <w:sz w:val="20"/>
          <w:szCs w:val="20"/>
        </w:rPr>
      </w:pPr>
      <w:r w:rsidRPr="00F25299">
        <w:rPr>
          <w:rFonts w:ascii="Calibri" w:hAnsi="Calibri" w:cs="Calibri"/>
          <w:sz w:val="20"/>
          <w:szCs w:val="20"/>
        </w:rPr>
        <w:t xml:space="preserve">la propria proposta progettuale ai sensi dell’Avviso pubblicato da Puglia Sounds- Teatro Pubblico Pugliese in data </w:t>
      </w:r>
      <w:r w:rsidR="002B56DB" w:rsidRPr="002B56DB">
        <w:rPr>
          <w:rFonts w:ascii="Calibri" w:hAnsi="Calibri" w:cs="Calibri"/>
          <w:sz w:val="20"/>
          <w:szCs w:val="20"/>
        </w:rPr>
        <w:t>30/06/2020</w:t>
      </w:r>
      <w:r w:rsidRPr="002B56DB">
        <w:rPr>
          <w:rFonts w:ascii="Calibri" w:hAnsi="Calibri" w:cs="Calibri"/>
          <w:sz w:val="20"/>
          <w:szCs w:val="20"/>
        </w:rPr>
        <w:t xml:space="preserve"> con </w:t>
      </w:r>
      <w:r w:rsidR="002B56DB" w:rsidRPr="002B56DB">
        <w:rPr>
          <w:rFonts w:ascii="Calibri" w:hAnsi="Calibri" w:cs="Calibri"/>
          <w:sz w:val="20"/>
          <w:szCs w:val="20"/>
        </w:rPr>
        <w:t>protocollo 759</w:t>
      </w:r>
      <w:r w:rsidRPr="002B56DB">
        <w:rPr>
          <w:rFonts w:ascii="Calibri" w:hAnsi="Calibri" w:cs="Calibri"/>
          <w:sz w:val="20"/>
          <w:szCs w:val="20"/>
        </w:rPr>
        <w:t>/PROGETTI</w:t>
      </w:r>
      <w:r w:rsidRPr="00F25299">
        <w:rPr>
          <w:rFonts w:ascii="Calibri" w:hAnsi="Calibri" w:cs="Calibri"/>
          <w:sz w:val="20"/>
          <w:szCs w:val="20"/>
        </w:rPr>
        <w:t>.</w:t>
      </w:r>
    </w:p>
    <w:p w14:paraId="567B5E99" w14:textId="111B2791" w:rsidR="008533E6" w:rsidRPr="00F25299" w:rsidRDefault="008533E6" w:rsidP="008533E6">
      <w:pPr>
        <w:spacing w:after="240"/>
        <w:jc w:val="both"/>
        <w:rPr>
          <w:rFonts w:ascii="Calibri" w:hAnsi="Calibri" w:cs="Calibri"/>
          <w:sz w:val="20"/>
          <w:szCs w:val="20"/>
        </w:rPr>
      </w:pPr>
      <w:r w:rsidRPr="00F25299">
        <w:rPr>
          <w:rFonts w:ascii="Calibri" w:hAnsi="Calibri" w:cs="Calibri"/>
          <w:b/>
          <w:bCs/>
          <w:sz w:val="20"/>
          <w:szCs w:val="20"/>
        </w:rPr>
        <w:t xml:space="preserve">A TAL FINE ALLEGA: </w:t>
      </w:r>
      <w:r w:rsidRPr="00F25299">
        <w:rPr>
          <w:rFonts w:ascii="Calibri" w:hAnsi="Calibri" w:cs="Calibri"/>
          <w:b/>
          <w:sz w:val="20"/>
          <w:szCs w:val="20"/>
        </w:rPr>
        <w:t xml:space="preserve"> </w:t>
      </w:r>
    </w:p>
    <w:p w14:paraId="55E8EB19" w14:textId="070EE86B" w:rsidR="008533E6" w:rsidRPr="00F25299" w:rsidRDefault="008533E6" w:rsidP="008533E6">
      <w:pPr>
        <w:numPr>
          <w:ilvl w:val="0"/>
          <w:numId w:val="29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F25299">
        <w:rPr>
          <w:rFonts w:ascii="Calibri" w:hAnsi="Calibri" w:cs="Calibri"/>
          <w:sz w:val="20"/>
          <w:szCs w:val="20"/>
        </w:rPr>
        <w:t>dichiarazione sostitutiva di atto di notorietà, redatta sulla base della modulistica allegata</w:t>
      </w:r>
      <w:r w:rsidR="003F6AEE" w:rsidRPr="00F25299">
        <w:rPr>
          <w:rFonts w:ascii="Calibri" w:hAnsi="Calibri" w:cs="Calibri"/>
          <w:sz w:val="20"/>
          <w:szCs w:val="20"/>
        </w:rPr>
        <w:t xml:space="preserve"> (M</w:t>
      </w:r>
      <w:r w:rsidR="004F0CE0" w:rsidRPr="00F25299">
        <w:rPr>
          <w:rFonts w:ascii="Calibri" w:hAnsi="Calibri" w:cs="Calibri"/>
          <w:sz w:val="20"/>
          <w:szCs w:val="20"/>
        </w:rPr>
        <w:t>odello 1)</w:t>
      </w:r>
      <w:r w:rsidRPr="00F25299">
        <w:rPr>
          <w:rFonts w:ascii="Calibri" w:hAnsi="Calibri" w:cs="Calibri"/>
          <w:sz w:val="20"/>
          <w:szCs w:val="20"/>
        </w:rPr>
        <w:t>, sottoscritta dal Rappresentante Legale del soggetto proponente, attestante il possesso dei requisiti di ammissibilità di cui al paragrafo 4 “Soggetti ammissibili” del presente Disciplinare;</w:t>
      </w:r>
    </w:p>
    <w:p w14:paraId="638FFDEA" w14:textId="513865CE" w:rsidR="008533E6" w:rsidRPr="00F25299" w:rsidRDefault="00E56620" w:rsidP="008533E6">
      <w:pPr>
        <w:pStyle w:val="Normale1"/>
        <w:keepNext/>
        <w:numPr>
          <w:ilvl w:val="0"/>
          <w:numId w:val="29"/>
        </w:numPr>
        <w:tabs>
          <w:tab w:val="left" w:pos="-1080"/>
        </w:tabs>
        <w:spacing w:after="0"/>
        <w:ind w:right="-2"/>
        <w:jc w:val="both"/>
        <w:rPr>
          <w:rFonts w:cs="Calibri"/>
          <w:sz w:val="20"/>
          <w:szCs w:val="20"/>
        </w:rPr>
      </w:pPr>
      <w:r w:rsidRPr="00F25299">
        <w:rPr>
          <w:rFonts w:cs="Calibri"/>
          <w:kern w:val="0"/>
          <w:sz w:val="20"/>
          <w:szCs w:val="20"/>
        </w:rPr>
        <w:t>c</w:t>
      </w:r>
      <w:r w:rsidR="008533E6" w:rsidRPr="00F25299">
        <w:rPr>
          <w:rFonts w:cs="Calibri"/>
          <w:kern w:val="0"/>
          <w:sz w:val="20"/>
          <w:szCs w:val="20"/>
        </w:rPr>
        <w:t>ertificato di attribuzione della partita IVA e/o visura camerale in corso di validità comprensivi di codice ATECO;</w:t>
      </w:r>
    </w:p>
    <w:p w14:paraId="2DDDD55F" w14:textId="6D045CB3" w:rsidR="00E56620" w:rsidRPr="00F25299" w:rsidRDefault="00E56620" w:rsidP="00E56620">
      <w:pPr>
        <w:numPr>
          <w:ilvl w:val="0"/>
          <w:numId w:val="29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F25299">
        <w:rPr>
          <w:rFonts w:ascii="Calibri" w:hAnsi="Calibri" w:cs="Calibri"/>
          <w:sz w:val="20"/>
          <w:szCs w:val="20"/>
        </w:rPr>
        <w:t>copia del documento d’identità in corso di validità del Rappresentante Legale del soggetto proponente;</w:t>
      </w:r>
    </w:p>
    <w:p w14:paraId="260CE010" w14:textId="2BDB349E" w:rsidR="008533E6" w:rsidRPr="00F25299" w:rsidRDefault="00E56620" w:rsidP="008533E6">
      <w:pPr>
        <w:numPr>
          <w:ilvl w:val="0"/>
          <w:numId w:val="29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F25299">
        <w:rPr>
          <w:rFonts w:ascii="Calibri" w:hAnsi="Calibri" w:cs="Calibri"/>
          <w:sz w:val="20"/>
          <w:szCs w:val="20"/>
        </w:rPr>
        <w:t>p</w:t>
      </w:r>
      <w:r w:rsidR="008533E6" w:rsidRPr="00F25299">
        <w:rPr>
          <w:rFonts w:ascii="Calibri" w:hAnsi="Calibri" w:cs="Calibri"/>
          <w:sz w:val="20"/>
          <w:szCs w:val="20"/>
        </w:rPr>
        <w:t>rogetto redatto sulla base della modulistica</w:t>
      </w:r>
      <w:r w:rsidR="003F6AEE" w:rsidRPr="00F25299">
        <w:rPr>
          <w:rFonts w:ascii="Calibri" w:hAnsi="Calibri" w:cs="Calibri"/>
          <w:sz w:val="20"/>
          <w:szCs w:val="20"/>
        </w:rPr>
        <w:t xml:space="preserve"> </w:t>
      </w:r>
      <w:r w:rsidR="004722DE" w:rsidRPr="00F25299">
        <w:rPr>
          <w:rFonts w:ascii="Calibri" w:hAnsi="Calibri" w:cs="Calibri"/>
          <w:sz w:val="20"/>
          <w:szCs w:val="20"/>
        </w:rPr>
        <w:t>allegata</w:t>
      </w:r>
      <w:r w:rsidR="00B2348D" w:rsidRPr="00F25299">
        <w:rPr>
          <w:rFonts w:ascii="Calibri" w:hAnsi="Calibri" w:cs="Calibri"/>
          <w:sz w:val="20"/>
          <w:szCs w:val="20"/>
        </w:rPr>
        <w:t xml:space="preserve"> </w:t>
      </w:r>
      <w:r w:rsidR="003F6AEE" w:rsidRPr="00F25299">
        <w:rPr>
          <w:rFonts w:ascii="Calibri" w:hAnsi="Calibri" w:cs="Calibri"/>
          <w:sz w:val="20"/>
          <w:szCs w:val="20"/>
        </w:rPr>
        <w:t>(M</w:t>
      </w:r>
      <w:r w:rsidR="00E04CE5" w:rsidRPr="00F25299">
        <w:rPr>
          <w:rFonts w:ascii="Calibri" w:hAnsi="Calibri" w:cs="Calibri"/>
          <w:sz w:val="20"/>
          <w:szCs w:val="20"/>
        </w:rPr>
        <w:t>odello 3</w:t>
      </w:r>
      <w:r w:rsidR="00C35317" w:rsidRPr="00F25299">
        <w:rPr>
          <w:rFonts w:ascii="Calibri" w:hAnsi="Calibri" w:cs="Calibri"/>
          <w:sz w:val="20"/>
          <w:szCs w:val="20"/>
        </w:rPr>
        <w:t>)</w:t>
      </w:r>
      <w:r w:rsidR="001C7541" w:rsidRPr="00F25299">
        <w:rPr>
          <w:rFonts w:ascii="Calibri" w:hAnsi="Calibri" w:cs="Calibri"/>
          <w:sz w:val="20"/>
          <w:szCs w:val="20"/>
        </w:rPr>
        <w:t xml:space="preserve"> </w:t>
      </w:r>
      <w:r w:rsidR="004722DE" w:rsidRPr="00F25299">
        <w:rPr>
          <w:rFonts w:ascii="Calibri" w:hAnsi="Calibri" w:cs="Calibri"/>
          <w:sz w:val="20"/>
          <w:szCs w:val="20"/>
        </w:rPr>
        <w:t>e sottoscritto dal Rappresentante Legale</w:t>
      </w:r>
      <w:r w:rsidR="008533E6" w:rsidRPr="00F25299">
        <w:rPr>
          <w:rFonts w:ascii="Calibri" w:hAnsi="Calibri" w:cs="Calibri"/>
          <w:sz w:val="20"/>
          <w:szCs w:val="20"/>
        </w:rPr>
        <w:t>;</w:t>
      </w:r>
    </w:p>
    <w:p w14:paraId="56FC886C" w14:textId="7D2313DD" w:rsidR="008533E6" w:rsidRPr="00F25299" w:rsidRDefault="00E56620" w:rsidP="008533E6">
      <w:pPr>
        <w:numPr>
          <w:ilvl w:val="0"/>
          <w:numId w:val="29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F25299">
        <w:rPr>
          <w:rFonts w:ascii="Calibri" w:hAnsi="Calibri" w:cs="Calibri"/>
          <w:sz w:val="20"/>
          <w:szCs w:val="20"/>
        </w:rPr>
        <w:t>a</w:t>
      </w:r>
      <w:r w:rsidR="008533E6" w:rsidRPr="00F25299">
        <w:rPr>
          <w:rFonts w:ascii="Calibri" w:hAnsi="Calibri" w:cs="Calibri"/>
          <w:sz w:val="20"/>
          <w:szCs w:val="20"/>
        </w:rPr>
        <w:t xml:space="preserve">ccordo precontrattuale o lettera di impegno da parte dell’agenzia di booking in cui vengano confermati i seguenti dati: nome dell’artista programmato, data di programmazione, </w:t>
      </w:r>
      <w:proofErr w:type="spellStart"/>
      <w:r w:rsidR="008533E6" w:rsidRPr="00F25299">
        <w:rPr>
          <w:rFonts w:ascii="Calibri" w:hAnsi="Calibri" w:cs="Calibri"/>
          <w:sz w:val="20"/>
          <w:szCs w:val="20"/>
        </w:rPr>
        <w:t>venue</w:t>
      </w:r>
      <w:proofErr w:type="spellEnd"/>
      <w:r w:rsidR="008533E6" w:rsidRPr="00F25299">
        <w:rPr>
          <w:rFonts w:ascii="Calibri" w:hAnsi="Calibri" w:cs="Calibri"/>
          <w:sz w:val="20"/>
          <w:szCs w:val="20"/>
        </w:rPr>
        <w:t xml:space="preserve"> con indicazione della capienza e modalità di ingresso per il pubblico</w:t>
      </w:r>
      <w:r w:rsidR="008533E6" w:rsidRPr="00F25299">
        <w:rPr>
          <w:rFonts w:ascii="Calibri" w:hAnsi="Calibri" w:cs="Calibri" w:hint="eastAsia"/>
          <w:sz w:val="20"/>
          <w:szCs w:val="20"/>
        </w:rPr>
        <w:t xml:space="preserve">; </w:t>
      </w:r>
    </w:p>
    <w:p w14:paraId="5212B301" w14:textId="5AC3E37C" w:rsidR="008533E6" w:rsidRPr="00F25299" w:rsidRDefault="008533E6" w:rsidP="008533E6">
      <w:pPr>
        <w:numPr>
          <w:ilvl w:val="0"/>
          <w:numId w:val="29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F25299">
        <w:rPr>
          <w:rFonts w:ascii="Calibri" w:hAnsi="Calibri" w:cs="Calibri"/>
          <w:sz w:val="20"/>
          <w:szCs w:val="20"/>
        </w:rPr>
        <w:t>licenza di agibilità, o relazione tecnica preventiva a firma di un tecnico abilitato, con indicazione della ca</w:t>
      </w:r>
      <w:r w:rsidR="00E56620" w:rsidRPr="00F25299">
        <w:rPr>
          <w:rFonts w:ascii="Calibri" w:hAnsi="Calibri" w:cs="Calibri"/>
          <w:sz w:val="20"/>
          <w:szCs w:val="20"/>
        </w:rPr>
        <w:t xml:space="preserve">pienza complessiva della </w:t>
      </w:r>
      <w:proofErr w:type="spellStart"/>
      <w:r w:rsidR="00E56620" w:rsidRPr="00F25299">
        <w:rPr>
          <w:rFonts w:ascii="Calibri" w:hAnsi="Calibri" w:cs="Calibri"/>
          <w:sz w:val="20"/>
          <w:szCs w:val="20"/>
        </w:rPr>
        <w:t>venue</w:t>
      </w:r>
      <w:proofErr w:type="spellEnd"/>
      <w:r w:rsidR="00E56620" w:rsidRPr="00F25299">
        <w:rPr>
          <w:rFonts w:ascii="Calibri" w:hAnsi="Calibri" w:cs="Calibri"/>
          <w:sz w:val="20"/>
          <w:szCs w:val="20"/>
        </w:rPr>
        <w:t>.</w:t>
      </w:r>
    </w:p>
    <w:p w14:paraId="6BE67A6B" w14:textId="77777777" w:rsidR="00C2004A" w:rsidRDefault="00C2004A" w:rsidP="008533E6">
      <w:pPr>
        <w:pStyle w:val="Corpodeltesto31"/>
        <w:rPr>
          <w:rFonts w:ascii="Calibri" w:hAnsi="Calibri" w:cs="Calibri"/>
          <w:i/>
          <w:sz w:val="20"/>
          <w:szCs w:val="20"/>
        </w:rPr>
      </w:pPr>
    </w:p>
    <w:p w14:paraId="728C2608" w14:textId="059BEBFC" w:rsidR="00BF0C35" w:rsidRPr="00C2004A" w:rsidRDefault="008533E6" w:rsidP="00C2004A">
      <w:pPr>
        <w:pStyle w:val="Corpodeltesto31"/>
        <w:rPr>
          <w:rFonts w:ascii="Calibri" w:hAnsi="Calibri" w:cs="Calibri"/>
          <w:i/>
          <w:sz w:val="20"/>
          <w:szCs w:val="20"/>
        </w:rPr>
      </w:pPr>
      <w:r w:rsidRPr="00F25299">
        <w:rPr>
          <w:rFonts w:ascii="Calibri" w:hAnsi="Calibri" w:cs="Calibri"/>
          <w:i/>
          <w:sz w:val="20"/>
          <w:szCs w:val="20"/>
        </w:rPr>
        <w:t>Il/la sottoscritto/a, ai sensi Decreto Legislativo n.</w:t>
      </w:r>
      <w:r w:rsidRPr="00F25299">
        <w:rPr>
          <w:rFonts w:ascii="Calibri" w:hAnsi="Calibri" w:cs="Calibri"/>
          <w:bCs/>
          <w:i/>
          <w:sz w:val="20"/>
          <w:szCs w:val="20"/>
        </w:rPr>
        <w:t>196</w:t>
      </w:r>
      <w:r w:rsidRPr="00F25299">
        <w:rPr>
          <w:rFonts w:ascii="Calibri" w:hAnsi="Calibri" w:cs="Calibri"/>
          <w:i/>
          <w:sz w:val="20"/>
          <w:szCs w:val="20"/>
        </w:rPr>
        <w:t xml:space="preserve"> del 30 giugno 2003, acconsente affinché i propri dati possano essere trattati ed essere oggetto di comunicazione a terzi al fine di provvedere agli adempimenti degli obblighi di legge.</w:t>
      </w:r>
    </w:p>
    <w:p w14:paraId="23CAB221" w14:textId="77777777" w:rsidR="0038553E" w:rsidRPr="00F25299" w:rsidRDefault="0038553E" w:rsidP="0038553E">
      <w:pPr>
        <w:jc w:val="both"/>
        <w:rPr>
          <w:rFonts w:ascii="Calibri" w:hAnsi="Calibri" w:cs="Calibri"/>
          <w:i/>
          <w:sz w:val="20"/>
          <w:szCs w:val="20"/>
        </w:rPr>
      </w:pPr>
      <w:r w:rsidRPr="00F25299">
        <w:rPr>
          <w:rFonts w:ascii="Calibri" w:hAnsi="Calibri" w:cs="Calibri"/>
          <w:sz w:val="20"/>
          <w:szCs w:val="20"/>
        </w:rPr>
        <w:t>____________________________</w:t>
      </w:r>
      <w:r w:rsidRPr="00F25299">
        <w:rPr>
          <w:rFonts w:ascii="Calibri" w:hAnsi="Calibri" w:cs="Calibri"/>
          <w:sz w:val="20"/>
          <w:szCs w:val="20"/>
        </w:rPr>
        <w:tab/>
      </w:r>
      <w:r w:rsidRPr="00F25299">
        <w:rPr>
          <w:rFonts w:ascii="Calibri" w:hAnsi="Calibri" w:cs="Calibri"/>
          <w:sz w:val="20"/>
          <w:szCs w:val="20"/>
        </w:rPr>
        <w:tab/>
      </w:r>
      <w:r w:rsidRPr="00F25299">
        <w:rPr>
          <w:rFonts w:ascii="Calibri" w:hAnsi="Calibri" w:cs="Calibri"/>
          <w:sz w:val="20"/>
          <w:szCs w:val="20"/>
        </w:rPr>
        <w:tab/>
      </w:r>
      <w:r w:rsidRPr="00F25299">
        <w:rPr>
          <w:rFonts w:ascii="Calibri" w:hAnsi="Calibri" w:cs="Calibri"/>
          <w:sz w:val="20"/>
          <w:szCs w:val="20"/>
        </w:rPr>
        <w:tab/>
      </w:r>
    </w:p>
    <w:p w14:paraId="3220687E" w14:textId="2E9FC7C0" w:rsidR="0038553E" w:rsidRPr="00F25299" w:rsidRDefault="0038553E" w:rsidP="0038553E">
      <w:pPr>
        <w:jc w:val="both"/>
        <w:rPr>
          <w:rFonts w:ascii="Calibri" w:hAnsi="Calibri" w:cs="Calibri"/>
          <w:i/>
          <w:sz w:val="20"/>
          <w:szCs w:val="20"/>
        </w:rPr>
      </w:pPr>
      <w:r w:rsidRPr="00F25299">
        <w:rPr>
          <w:rFonts w:ascii="Calibri" w:hAnsi="Calibri" w:cs="Calibri"/>
          <w:i/>
          <w:sz w:val="20"/>
          <w:szCs w:val="20"/>
        </w:rPr>
        <w:t xml:space="preserve">(luogo e data) </w:t>
      </w:r>
      <w:r w:rsidRPr="00F25299">
        <w:rPr>
          <w:rFonts w:ascii="Calibri" w:hAnsi="Calibri" w:cs="Calibri"/>
          <w:i/>
          <w:sz w:val="20"/>
          <w:szCs w:val="20"/>
        </w:rPr>
        <w:tab/>
      </w:r>
      <w:r w:rsidRPr="00F25299">
        <w:rPr>
          <w:rFonts w:ascii="Calibri" w:hAnsi="Calibri" w:cs="Calibri"/>
          <w:i/>
          <w:sz w:val="20"/>
          <w:szCs w:val="20"/>
        </w:rPr>
        <w:tab/>
      </w:r>
      <w:r w:rsidRPr="00F25299">
        <w:rPr>
          <w:rFonts w:ascii="Calibri" w:hAnsi="Calibri" w:cs="Calibri"/>
          <w:i/>
          <w:sz w:val="20"/>
          <w:szCs w:val="20"/>
        </w:rPr>
        <w:tab/>
      </w:r>
      <w:r w:rsidRPr="00F25299">
        <w:rPr>
          <w:rFonts w:ascii="Calibri" w:hAnsi="Calibri" w:cs="Calibri"/>
          <w:i/>
          <w:sz w:val="20"/>
          <w:szCs w:val="20"/>
        </w:rPr>
        <w:tab/>
      </w:r>
      <w:r w:rsidRPr="00F25299">
        <w:rPr>
          <w:rFonts w:ascii="Calibri" w:hAnsi="Calibri" w:cs="Calibri"/>
          <w:i/>
          <w:sz w:val="20"/>
          <w:szCs w:val="20"/>
        </w:rPr>
        <w:tab/>
      </w:r>
      <w:r w:rsidRPr="00F25299">
        <w:rPr>
          <w:rFonts w:ascii="Calibri" w:hAnsi="Calibri" w:cs="Calibri"/>
          <w:i/>
          <w:sz w:val="20"/>
          <w:szCs w:val="20"/>
        </w:rPr>
        <w:tab/>
      </w:r>
      <w:r w:rsidRPr="00F25299">
        <w:rPr>
          <w:rFonts w:ascii="Calibri" w:hAnsi="Calibri" w:cs="Calibri"/>
          <w:i/>
          <w:sz w:val="20"/>
          <w:szCs w:val="20"/>
        </w:rPr>
        <w:tab/>
      </w:r>
      <w:r w:rsidRPr="00F25299">
        <w:rPr>
          <w:rFonts w:ascii="Calibri" w:hAnsi="Calibri" w:cs="Calibri"/>
          <w:i/>
          <w:sz w:val="20"/>
          <w:szCs w:val="20"/>
        </w:rPr>
        <w:tab/>
      </w:r>
      <w:r w:rsidRPr="00E14F06">
        <w:rPr>
          <w:rFonts w:ascii="Calibri" w:hAnsi="Calibri" w:cs="Calibri"/>
          <w:b/>
          <w:i/>
          <w:sz w:val="20"/>
          <w:szCs w:val="20"/>
        </w:rPr>
        <w:t xml:space="preserve">   </w:t>
      </w:r>
      <w:r w:rsidR="00E14F06">
        <w:rPr>
          <w:rFonts w:ascii="Calibri" w:hAnsi="Calibri" w:cs="Calibri"/>
          <w:b/>
          <w:i/>
          <w:sz w:val="20"/>
          <w:szCs w:val="20"/>
        </w:rPr>
        <w:t xml:space="preserve"> </w:t>
      </w:r>
      <w:r w:rsidRPr="00E14F06">
        <w:rPr>
          <w:rFonts w:ascii="Calibri" w:hAnsi="Calibri" w:cs="Calibri"/>
          <w:b/>
          <w:i/>
          <w:sz w:val="20"/>
          <w:szCs w:val="20"/>
        </w:rPr>
        <w:t xml:space="preserve">  </w:t>
      </w:r>
      <w:r w:rsidRPr="00E14F06">
        <w:rPr>
          <w:rFonts w:ascii="Calibri" w:hAnsi="Calibri" w:cs="Calibri"/>
          <w:b/>
          <w:sz w:val="20"/>
          <w:szCs w:val="20"/>
        </w:rPr>
        <w:t>Il Legale Rappresentante</w:t>
      </w:r>
    </w:p>
    <w:p w14:paraId="20556EB6" w14:textId="4E4E5453" w:rsidR="0038553E" w:rsidRPr="00F25299" w:rsidRDefault="0038553E" w:rsidP="0038553E">
      <w:pPr>
        <w:ind w:left="5672" w:firstLine="709"/>
        <w:rPr>
          <w:rFonts w:ascii="Calibri" w:hAnsi="Calibri" w:cs="Calibri"/>
          <w:bCs/>
          <w:i/>
          <w:sz w:val="20"/>
          <w:szCs w:val="20"/>
        </w:rPr>
      </w:pPr>
      <w:r w:rsidRPr="00F25299">
        <w:rPr>
          <w:rFonts w:ascii="Calibri" w:hAnsi="Calibri" w:cs="Calibri"/>
          <w:sz w:val="20"/>
          <w:szCs w:val="20"/>
        </w:rPr>
        <w:t>______</w:t>
      </w:r>
      <w:r w:rsidR="00E14F06">
        <w:rPr>
          <w:rFonts w:ascii="Calibri" w:hAnsi="Calibri" w:cs="Calibri"/>
          <w:sz w:val="20"/>
          <w:szCs w:val="20"/>
        </w:rPr>
        <w:t>_____</w:t>
      </w:r>
      <w:r w:rsidRPr="00F25299">
        <w:rPr>
          <w:rFonts w:ascii="Calibri" w:hAnsi="Calibri" w:cs="Calibri"/>
          <w:sz w:val="20"/>
          <w:szCs w:val="20"/>
        </w:rPr>
        <w:t>_______________</w:t>
      </w:r>
    </w:p>
    <w:p w14:paraId="0884F3CB" w14:textId="77777777" w:rsidR="0038553E" w:rsidRPr="00F25299" w:rsidRDefault="0038553E" w:rsidP="0038553E">
      <w:pPr>
        <w:ind w:left="7090"/>
        <w:jc w:val="both"/>
        <w:rPr>
          <w:rFonts w:ascii="Calibri" w:hAnsi="Calibri" w:cs="Calibri"/>
          <w:bCs/>
          <w:i/>
          <w:sz w:val="20"/>
          <w:szCs w:val="20"/>
        </w:rPr>
      </w:pPr>
      <w:r w:rsidRPr="00F25299">
        <w:rPr>
          <w:rFonts w:ascii="Calibri" w:hAnsi="Calibri" w:cs="Calibri"/>
          <w:i/>
          <w:sz w:val="20"/>
          <w:szCs w:val="20"/>
        </w:rPr>
        <w:t xml:space="preserve">        (firma)</w:t>
      </w:r>
    </w:p>
    <w:p w14:paraId="7A19767A" w14:textId="43BB2E69" w:rsidR="00E3056B" w:rsidRPr="007654ED" w:rsidRDefault="00E3056B" w:rsidP="007654ED">
      <w:pPr>
        <w:pStyle w:val="Titolo6"/>
        <w:numPr>
          <w:ilvl w:val="0"/>
          <w:numId w:val="0"/>
        </w:numPr>
        <w:jc w:val="left"/>
        <w:rPr>
          <w:rFonts w:ascii="Calibri" w:hAnsi="Calibri" w:cs="Calibri"/>
          <w:sz w:val="18"/>
          <w:szCs w:val="18"/>
        </w:rPr>
      </w:pPr>
      <w:r w:rsidRPr="007654ED">
        <w:rPr>
          <w:rFonts w:asciiTheme="minorHAnsi" w:hAnsiTheme="minorHAnsi"/>
          <w:i/>
          <w:sz w:val="22"/>
          <w:szCs w:val="22"/>
          <w:u w:val="single"/>
        </w:rPr>
        <w:lastRenderedPageBreak/>
        <w:t>Modello 1</w:t>
      </w:r>
    </w:p>
    <w:p w14:paraId="13535BA8" w14:textId="77777777" w:rsidR="008533E6" w:rsidRPr="00431BEA" w:rsidRDefault="008533E6" w:rsidP="008533E6">
      <w:pPr>
        <w:pStyle w:val="Titolo6"/>
        <w:rPr>
          <w:rFonts w:ascii="Calibri" w:hAnsi="Calibri" w:cs="Calibri"/>
          <w:sz w:val="22"/>
          <w:szCs w:val="22"/>
        </w:rPr>
      </w:pPr>
      <w:r w:rsidRPr="00431BEA">
        <w:rPr>
          <w:rFonts w:ascii="Calibri" w:hAnsi="Calibri" w:cs="Calibri"/>
          <w:sz w:val="22"/>
          <w:szCs w:val="22"/>
        </w:rPr>
        <w:t>DICHIARAZIONE SOSTITUTIVA DI ATTO DI NOTORIETÀ</w:t>
      </w:r>
    </w:p>
    <w:p w14:paraId="7FF003BC" w14:textId="77777777" w:rsidR="008533E6" w:rsidRPr="00431BEA" w:rsidRDefault="008533E6" w:rsidP="008533E6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431BEA">
        <w:rPr>
          <w:rFonts w:ascii="Calibri" w:hAnsi="Calibri" w:cs="Calibri"/>
          <w:sz w:val="22"/>
          <w:szCs w:val="22"/>
        </w:rPr>
        <w:t>(art.47 DPR 28.12.2000 n.445)</w:t>
      </w:r>
    </w:p>
    <w:p w14:paraId="35CC3CFB" w14:textId="77777777" w:rsidR="008533E6" w:rsidRPr="00431BEA" w:rsidRDefault="008533E6" w:rsidP="008533E6">
      <w:pPr>
        <w:rPr>
          <w:rFonts w:ascii="Calibri" w:hAnsi="Calibri" w:cs="Calibri"/>
          <w:b/>
          <w:sz w:val="22"/>
          <w:szCs w:val="22"/>
          <w:u w:val="single"/>
        </w:rPr>
      </w:pPr>
    </w:p>
    <w:p w14:paraId="2ECC2C34" w14:textId="77777777" w:rsidR="00C2004A" w:rsidRPr="00F25299" w:rsidRDefault="00C2004A" w:rsidP="00C2004A">
      <w:pPr>
        <w:ind w:left="4963" w:firstLine="709"/>
        <w:rPr>
          <w:rFonts w:ascii="Calibri" w:hAnsi="Calibri" w:cs="Calibri"/>
          <w:b/>
          <w:sz w:val="20"/>
          <w:szCs w:val="20"/>
          <w:u w:val="single"/>
        </w:rPr>
      </w:pPr>
    </w:p>
    <w:tbl>
      <w:tblPr>
        <w:tblW w:w="986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2"/>
      </w:tblGrid>
      <w:tr w:rsidR="003236DB" w:rsidRPr="00043F58" w14:paraId="113E6197" w14:textId="77777777" w:rsidTr="00B474A9">
        <w:trPr>
          <w:trHeight w:val="246"/>
        </w:trPr>
        <w:tc>
          <w:tcPr>
            <w:tcW w:w="9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0DA2A" w14:textId="77777777" w:rsidR="003236DB" w:rsidRPr="00BF0C35" w:rsidRDefault="003236DB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 w:rsidRPr="00BF0C35">
              <w:rPr>
                <w:rFonts w:ascii="Calibri" w:hAnsi="Calibri" w:cs="Calibri"/>
                <w:b/>
                <w:sz w:val="20"/>
                <w:szCs w:val="20"/>
              </w:rPr>
              <w:t>Il/la sottoscritto/a</w:t>
            </w:r>
          </w:p>
        </w:tc>
      </w:tr>
      <w:tr w:rsidR="003236DB" w:rsidRPr="00043F58" w14:paraId="2D3D4D32" w14:textId="77777777" w:rsidTr="00B474A9">
        <w:trPr>
          <w:trHeight w:val="264"/>
        </w:trPr>
        <w:tc>
          <w:tcPr>
            <w:tcW w:w="9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299A7" w14:textId="27960534" w:rsidR="003236DB" w:rsidRPr="00BF0C35" w:rsidRDefault="003236DB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nato/a a                                      prov.                   il                            Codice Fiscale </w:t>
            </w:r>
          </w:p>
        </w:tc>
      </w:tr>
      <w:tr w:rsidR="003236DB" w:rsidRPr="00043F58" w14:paraId="30DA40C5" w14:textId="77777777" w:rsidTr="00B474A9">
        <w:trPr>
          <w:trHeight w:val="246"/>
        </w:trPr>
        <w:tc>
          <w:tcPr>
            <w:tcW w:w="9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7537A" w14:textId="77777777" w:rsidR="003236DB" w:rsidRPr="00BF0C35" w:rsidRDefault="003236DB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 w:rsidRPr="00BF0C35">
              <w:rPr>
                <w:rFonts w:ascii="Calibri" w:hAnsi="Calibri" w:cs="Calibri"/>
                <w:b/>
                <w:sz w:val="20"/>
                <w:szCs w:val="20"/>
              </w:rPr>
              <w:t>in qualità di Legale Rappresentante de</w:t>
            </w:r>
          </w:p>
        </w:tc>
      </w:tr>
      <w:tr w:rsidR="003236DB" w:rsidRPr="00043F58" w14:paraId="7D03EF4F" w14:textId="77777777" w:rsidTr="00B474A9">
        <w:trPr>
          <w:trHeight w:val="246"/>
        </w:trPr>
        <w:tc>
          <w:tcPr>
            <w:tcW w:w="9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38A0D" w14:textId="77777777" w:rsidR="003236DB" w:rsidRPr="00BF0C35" w:rsidRDefault="003236DB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 w:rsidRPr="00BF0C35">
              <w:rPr>
                <w:rFonts w:ascii="Calibri" w:hAnsi="Calibri" w:cs="Calibri" w:hint="eastAsia"/>
                <w:b/>
                <w:sz w:val="20"/>
                <w:szCs w:val="20"/>
              </w:rPr>
              <w:t>con Sede Legale in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prov.                </w:t>
            </w:r>
            <w:proofErr w:type="spellStart"/>
            <w:r w:rsidRPr="00BF0C35">
              <w:rPr>
                <w:rFonts w:ascii="Calibri" w:hAnsi="Calibri" w:cs="Calibri"/>
                <w:b/>
                <w:sz w:val="20"/>
                <w:szCs w:val="20"/>
              </w:rPr>
              <w:t>cap</w:t>
            </w:r>
            <w:proofErr w:type="spellEnd"/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via                                                                            n.</w:t>
            </w:r>
          </w:p>
        </w:tc>
      </w:tr>
      <w:tr w:rsidR="003236DB" w:rsidRPr="00043F58" w14:paraId="013B4ED9" w14:textId="77777777" w:rsidTr="00B474A9">
        <w:trPr>
          <w:trHeight w:val="264"/>
        </w:trPr>
        <w:tc>
          <w:tcPr>
            <w:tcW w:w="9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09AB2" w14:textId="77777777" w:rsidR="003236DB" w:rsidRPr="00BF0C35" w:rsidRDefault="003236DB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 w:rsidRPr="00BF0C35">
              <w:rPr>
                <w:rFonts w:ascii="Calibri" w:hAnsi="Calibri" w:cs="Calibri" w:hint="eastAsia"/>
                <w:b/>
                <w:sz w:val="20"/>
                <w:szCs w:val="20"/>
              </w:rPr>
              <w:t xml:space="preserve">con Sede 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>Operativa</w:t>
            </w:r>
            <w:r w:rsidRPr="00BF0C35">
              <w:rPr>
                <w:rFonts w:ascii="Calibri" w:hAnsi="Calibri" w:cs="Calibri" w:hint="eastAsia"/>
                <w:b/>
                <w:sz w:val="20"/>
                <w:szCs w:val="20"/>
              </w:rPr>
              <w:t xml:space="preserve"> in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prov.                </w:t>
            </w:r>
            <w:proofErr w:type="spellStart"/>
            <w:r w:rsidRPr="00BF0C35">
              <w:rPr>
                <w:rFonts w:ascii="Calibri" w:hAnsi="Calibri" w:cs="Calibri"/>
                <w:b/>
                <w:sz w:val="20"/>
                <w:szCs w:val="20"/>
              </w:rPr>
              <w:t>cap</w:t>
            </w:r>
            <w:proofErr w:type="spellEnd"/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via                                                                            n.</w:t>
            </w:r>
          </w:p>
        </w:tc>
      </w:tr>
      <w:tr w:rsidR="003236DB" w:rsidRPr="00043F58" w14:paraId="21CE6BF4" w14:textId="77777777" w:rsidTr="00B474A9">
        <w:trPr>
          <w:trHeight w:val="246"/>
        </w:trPr>
        <w:tc>
          <w:tcPr>
            <w:tcW w:w="9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C8670" w14:textId="77777777" w:rsidR="003236DB" w:rsidRPr="00BF0C35" w:rsidRDefault="003236DB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 w:rsidRPr="00BF0C35">
              <w:rPr>
                <w:rFonts w:ascii="Calibri" w:hAnsi="Calibri" w:cs="Calibri" w:hint="eastAsia"/>
                <w:b/>
                <w:sz w:val="20"/>
                <w:szCs w:val="20"/>
              </w:rPr>
              <w:t>Codice Fiscale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                                   P</w:t>
            </w:r>
            <w:r w:rsidRPr="00BF0C35">
              <w:rPr>
                <w:rFonts w:ascii="Calibri" w:hAnsi="Calibri" w:cs="Calibri" w:hint="eastAsia"/>
                <w:b/>
                <w:sz w:val="20"/>
                <w:szCs w:val="20"/>
              </w:rPr>
              <w:t>artiva IVA</w:t>
            </w:r>
          </w:p>
        </w:tc>
      </w:tr>
      <w:tr w:rsidR="003236DB" w:rsidRPr="00043F58" w14:paraId="1461A212" w14:textId="77777777" w:rsidTr="00B474A9">
        <w:trPr>
          <w:trHeight w:val="246"/>
        </w:trPr>
        <w:tc>
          <w:tcPr>
            <w:tcW w:w="9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038D9" w14:textId="77777777" w:rsidR="003236DB" w:rsidRPr="00BF0C35" w:rsidRDefault="003236DB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 w:rsidRPr="00BF0C35">
              <w:rPr>
                <w:rFonts w:ascii="Calibri" w:hAnsi="Calibri" w:cs="Calibri" w:hint="eastAsia"/>
                <w:b/>
                <w:sz w:val="20"/>
                <w:szCs w:val="20"/>
              </w:rPr>
              <w:t>tel.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Cell.                               E-mail                                                 pec</w:t>
            </w:r>
          </w:p>
        </w:tc>
      </w:tr>
      <w:tr w:rsidR="003236DB" w:rsidRPr="00E145DA" w14:paraId="2B1A35FD" w14:textId="77777777" w:rsidTr="00B474A9">
        <w:trPr>
          <w:trHeight w:val="316"/>
        </w:trPr>
        <w:tc>
          <w:tcPr>
            <w:tcW w:w="9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339BA" w14:textId="77777777" w:rsidR="003236DB" w:rsidRPr="00E145DA" w:rsidRDefault="003236DB" w:rsidP="006D6451">
            <w:pPr>
              <w:suppressAutoHyphens w:val="0"/>
              <w:rPr>
                <w:rFonts w:ascii="Calibri" w:hAnsi="Calibri" w:cs="Calibri"/>
                <w:bCs/>
                <w:i/>
                <w:iCs/>
              </w:rPr>
            </w:pPr>
            <w:r w:rsidRPr="00E145DA">
              <w:rPr>
                <w:rFonts w:ascii="Calibri" w:hAnsi="Calibri" w:cs="Calibri"/>
                <w:bCs/>
                <w:i/>
                <w:iCs/>
              </w:rPr>
              <w:t>(</w:t>
            </w:r>
            <w:r w:rsidRPr="00E145DA">
              <w:rPr>
                <w:rFonts w:ascii="Calibri" w:hAnsi="Calibri" w:cs="Calibri"/>
                <w:i/>
                <w:sz w:val="20"/>
                <w:szCs w:val="20"/>
              </w:rPr>
              <w:t>indicare la ragione sociale dell’organismo proponente)</w:t>
            </w:r>
          </w:p>
        </w:tc>
      </w:tr>
    </w:tbl>
    <w:p w14:paraId="175FFD7B" w14:textId="77777777" w:rsidR="008533E6" w:rsidRDefault="008533E6" w:rsidP="008533E6">
      <w:pPr>
        <w:pStyle w:val="Corpotesto1"/>
        <w:spacing w:after="0"/>
        <w:jc w:val="both"/>
        <w:rPr>
          <w:rFonts w:ascii="Calibri" w:hAnsi="Calibri" w:cs="Calibri"/>
          <w:sz w:val="22"/>
          <w:szCs w:val="22"/>
        </w:rPr>
      </w:pPr>
    </w:p>
    <w:p w14:paraId="588C0CF5" w14:textId="77777777" w:rsidR="008533E6" w:rsidRPr="00C2004A" w:rsidRDefault="008533E6" w:rsidP="008533E6">
      <w:pPr>
        <w:pStyle w:val="Corpotesto1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2004A">
        <w:rPr>
          <w:rFonts w:ascii="Calibri" w:hAnsi="Calibri" w:cs="Calibri"/>
          <w:sz w:val="20"/>
          <w:szCs w:val="20"/>
        </w:rPr>
        <w:t xml:space="preserve">consapevole  delle sanzioni penali cui incorre in caso di dichiarazione mendace o contenente dati non più rispondenti a verità nonché della decadenza dai benefici eventualmente conseguiti qualora il Consorzio Teatro Pubblico Pugliese, a seguito di controllo, riscontri la non veridicità del contenuto della suddetta dichiarazione, come previsto dagli artt. 75 e 76 del D.P.R. n. 445/2000 </w:t>
      </w:r>
    </w:p>
    <w:p w14:paraId="2A6F56F2" w14:textId="77777777" w:rsidR="00431BEA" w:rsidRPr="00C2004A" w:rsidRDefault="00431BEA" w:rsidP="008533E6">
      <w:pPr>
        <w:pStyle w:val="Corpodeltesto31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0FD9F277" w14:textId="77777777" w:rsidR="008533E6" w:rsidRPr="00C2004A" w:rsidRDefault="008533E6" w:rsidP="008533E6">
      <w:pPr>
        <w:pStyle w:val="Corpodeltesto31"/>
        <w:jc w:val="center"/>
        <w:rPr>
          <w:rFonts w:ascii="Calibri" w:hAnsi="Calibri" w:cs="Calibri"/>
          <w:b/>
          <w:bCs/>
          <w:sz w:val="20"/>
          <w:szCs w:val="20"/>
        </w:rPr>
      </w:pPr>
      <w:r w:rsidRPr="00C2004A">
        <w:rPr>
          <w:rFonts w:ascii="Calibri" w:hAnsi="Calibri" w:cs="Calibri"/>
          <w:b/>
          <w:bCs/>
          <w:sz w:val="20"/>
          <w:szCs w:val="20"/>
        </w:rPr>
        <w:t>DICHIARA</w:t>
      </w:r>
    </w:p>
    <w:p w14:paraId="37378271" w14:textId="77777777" w:rsidR="008533E6" w:rsidRPr="00C2004A" w:rsidRDefault="008533E6" w:rsidP="008533E6">
      <w:pPr>
        <w:pStyle w:val="Corpodeltesto31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1886628" w14:textId="40D993CF" w:rsidR="001944A4" w:rsidRPr="00C2004A" w:rsidRDefault="001944A4" w:rsidP="001944A4">
      <w:pPr>
        <w:pStyle w:val="Corpodeltesto31"/>
        <w:numPr>
          <w:ilvl w:val="1"/>
          <w:numId w:val="19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30" w:right="-5" w:firstLine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di aver organizzato almeno 15 spettacoli musicali</w:t>
      </w:r>
      <w:r w:rsidR="008D4397">
        <w:rPr>
          <w:rFonts w:ascii="Calibri" w:hAnsi="Calibri" w:cs="Calibri"/>
          <w:sz w:val="20"/>
          <w:szCs w:val="20"/>
        </w:rPr>
        <w:t xml:space="preserve"> </w:t>
      </w:r>
      <w:r w:rsidR="008D4397" w:rsidRPr="009B7CCE">
        <w:rPr>
          <w:rFonts w:ascii="Calibri" w:eastAsia="Calibri" w:hAnsi="Calibri" w:cs="Calibri"/>
          <w:bCs/>
          <w:i/>
          <w:sz w:val="22"/>
          <w:szCs w:val="22"/>
        </w:rPr>
        <w:t>o spettacoli multidisciplinari aventi la musica dal vivo come linguaggio principale</w:t>
      </w:r>
      <w:r>
        <w:rPr>
          <w:rFonts w:ascii="Calibri" w:hAnsi="Calibri" w:cs="Calibri"/>
          <w:sz w:val="20"/>
          <w:szCs w:val="20"/>
        </w:rPr>
        <w:t xml:space="preserve"> nel triennio 2017/2019;</w:t>
      </w:r>
    </w:p>
    <w:p w14:paraId="67940044" w14:textId="1E4F7342" w:rsidR="008533E6" w:rsidRPr="002B56DB" w:rsidRDefault="008533E6" w:rsidP="008533E6">
      <w:pPr>
        <w:pStyle w:val="Corpodeltesto31"/>
        <w:numPr>
          <w:ilvl w:val="1"/>
          <w:numId w:val="19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30" w:right="-5" w:firstLine="0"/>
        <w:rPr>
          <w:rFonts w:ascii="Calibri" w:hAnsi="Calibri" w:cs="Calibri"/>
          <w:sz w:val="20"/>
          <w:szCs w:val="20"/>
        </w:rPr>
      </w:pPr>
      <w:r w:rsidRPr="00C2004A">
        <w:rPr>
          <w:rFonts w:ascii="Calibri" w:hAnsi="Calibri" w:cs="Calibri"/>
          <w:sz w:val="20"/>
          <w:szCs w:val="20"/>
        </w:rPr>
        <w:t xml:space="preserve">di essere titolare di Partita IVA/VAT Code con codice </w:t>
      </w:r>
      <w:r w:rsidRPr="00C2004A">
        <w:rPr>
          <w:rFonts w:asciiTheme="minorHAnsi" w:eastAsia="Calibri" w:hAnsiTheme="minorHAnsi" w:cs="Calibri"/>
          <w:sz w:val="20"/>
          <w:szCs w:val="20"/>
        </w:rPr>
        <w:t xml:space="preserve">ATECO </w:t>
      </w:r>
      <w:r w:rsidRPr="00C2004A">
        <w:rPr>
          <w:rFonts w:asciiTheme="minorHAnsi" w:eastAsia="Calibri" w:hAnsiTheme="minorHAnsi" w:cs="Calibri"/>
          <w:color w:val="000000"/>
          <w:sz w:val="20"/>
          <w:szCs w:val="20"/>
        </w:rPr>
        <w:t xml:space="preserve">90.02.09 , </w:t>
      </w:r>
      <w:r w:rsidRPr="00C2004A">
        <w:rPr>
          <w:rFonts w:asciiTheme="minorHAnsi" w:hAnsiTheme="minorHAnsi" w:cs="Arial"/>
          <w:color w:val="000000"/>
          <w:sz w:val="20"/>
          <w:szCs w:val="20"/>
          <w:shd w:val="clear" w:color="auto" w:fill="FFFFFF"/>
        </w:rPr>
        <w:t>90.04.00</w:t>
      </w:r>
      <w:r w:rsidRPr="00C2004A">
        <w:rPr>
          <w:rFonts w:asciiTheme="minorHAnsi" w:eastAsia="Calibri" w:hAnsiTheme="minorHAnsi" w:cs="Calibri"/>
          <w:sz w:val="20"/>
          <w:szCs w:val="20"/>
        </w:rPr>
        <w:t>;</w:t>
      </w:r>
    </w:p>
    <w:p w14:paraId="33DB1B07" w14:textId="77777777" w:rsidR="008533E6" w:rsidRPr="00C2004A" w:rsidRDefault="008533E6" w:rsidP="008533E6">
      <w:pPr>
        <w:pStyle w:val="Corpodeltesto31"/>
        <w:numPr>
          <w:ilvl w:val="1"/>
          <w:numId w:val="19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30" w:right="-5" w:firstLine="0"/>
        <w:rPr>
          <w:rFonts w:ascii="Calibri" w:hAnsi="Calibri" w:cs="Calibri"/>
          <w:sz w:val="20"/>
          <w:szCs w:val="20"/>
        </w:rPr>
      </w:pPr>
      <w:r w:rsidRPr="00C2004A">
        <w:rPr>
          <w:rFonts w:ascii="Calibri" w:hAnsi="Calibri" w:cs="Calibri"/>
          <w:sz w:val="20"/>
          <w:szCs w:val="20"/>
        </w:rPr>
        <w:t>di rispettare la normativa vigente in materia di rapporti di lavoro e dei contratti collettivi di   lavoro del settore vigenti nello stato di provenienza del soggetto;</w:t>
      </w:r>
    </w:p>
    <w:p w14:paraId="77A8ABB7" w14:textId="77777777" w:rsidR="008533E6" w:rsidRPr="00C2004A" w:rsidRDefault="008533E6" w:rsidP="008533E6">
      <w:pPr>
        <w:pStyle w:val="Corpodeltesto31"/>
        <w:numPr>
          <w:ilvl w:val="1"/>
          <w:numId w:val="19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30" w:right="-5" w:firstLine="0"/>
        <w:rPr>
          <w:rFonts w:ascii="Calibri" w:hAnsi="Calibri" w:cs="Calibri"/>
          <w:sz w:val="20"/>
          <w:szCs w:val="20"/>
        </w:rPr>
      </w:pPr>
      <w:r w:rsidRPr="00C2004A">
        <w:rPr>
          <w:rFonts w:ascii="Calibri" w:hAnsi="Calibri" w:cs="Calibri"/>
          <w:sz w:val="20"/>
          <w:szCs w:val="20"/>
        </w:rPr>
        <w:t>di essere in regola con i versamenti contributivi nei confronti degli Enti Previdenziali;</w:t>
      </w:r>
    </w:p>
    <w:p w14:paraId="1CD072F5" w14:textId="77777777" w:rsidR="008533E6" w:rsidRPr="00C2004A" w:rsidRDefault="008533E6" w:rsidP="008533E6">
      <w:pPr>
        <w:pStyle w:val="Corpodeltesto31"/>
        <w:numPr>
          <w:ilvl w:val="1"/>
          <w:numId w:val="19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30" w:right="-5" w:firstLine="0"/>
        <w:rPr>
          <w:rFonts w:ascii="Calibri" w:hAnsi="Calibri" w:cs="Calibri"/>
          <w:sz w:val="20"/>
          <w:szCs w:val="20"/>
        </w:rPr>
      </w:pPr>
      <w:r w:rsidRPr="00C2004A">
        <w:rPr>
          <w:rFonts w:ascii="Calibri" w:hAnsi="Calibri" w:cs="Calibri"/>
          <w:sz w:val="20"/>
          <w:szCs w:val="20"/>
        </w:rPr>
        <w:t>di non avere in corso contenziosi con gli Enti previdenziali ed assistenziali e/o provvedimenti o azioni esecutive pendenti dinanzi all’Autorità Giudiziaria e/o procedimenti amministrativi connessi ad atti di revoca per indebita percezione di risorse pubbliche.</w:t>
      </w:r>
    </w:p>
    <w:p w14:paraId="03D6F501" w14:textId="77777777" w:rsidR="008533E6" w:rsidRPr="00C2004A" w:rsidRDefault="008533E6" w:rsidP="008533E6">
      <w:pPr>
        <w:jc w:val="both"/>
        <w:rPr>
          <w:rFonts w:ascii="Calibri" w:hAnsi="Calibri" w:cs="Calibri"/>
          <w:sz w:val="20"/>
          <w:szCs w:val="20"/>
        </w:rPr>
      </w:pPr>
    </w:p>
    <w:p w14:paraId="2B931D75" w14:textId="77777777" w:rsidR="00FD1A50" w:rsidRPr="00C2004A" w:rsidRDefault="00FD1A50" w:rsidP="008533E6">
      <w:pPr>
        <w:jc w:val="both"/>
        <w:rPr>
          <w:rFonts w:ascii="Calibri" w:hAnsi="Calibri" w:cs="Calibri"/>
          <w:sz w:val="20"/>
          <w:szCs w:val="20"/>
        </w:rPr>
      </w:pPr>
    </w:p>
    <w:p w14:paraId="6881CC3A" w14:textId="2758102A" w:rsidR="008533E6" w:rsidRPr="00C2004A" w:rsidRDefault="008533E6" w:rsidP="008533E6">
      <w:pPr>
        <w:jc w:val="both"/>
        <w:rPr>
          <w:rFonts w:ascii="Calibri" w:hAnsi="Calibri" w:cs="Calibri"/>
          <w:sz w:val="20"/>
          <w:szCs w:val="20"/>
        </w:rPr>
      </w:pPr>
      <w:r w:rsidRPr="00C2004A">
        <w:rPr>
          <w:rFonts w:ascii="Calibri" w:hAnsi="Calibri" w:cs="Calibri"/>
          <w:sz w:val="20"/>
          <w:szCs w:val="20"/>
        </w:rPr>
        <w:t xml:space="preserve">Infine, in caso di inserimento nel “Parco Progetti Puglia Sounds </w:t>
      </w:r>
      <w:r w:rsidR="00BE78A8" w:rsidRPr="00C2004A">
        <w:rPr>
          <w:rFonts w:ascii="Calibri" w:hAnsi="Calibri" w:cs="Calibri"/>
          <w:sz w:val="20"/>
          <w:szCs w:val="20"/>
        </w:rPr>
        <w:t xml:space="preserve">Live </w:t>
      </w:r>
      <w:r w:rsidRPr="00C2004A">
        <w:rPr>
          <w:rFonts w:ascii="Calibri" w:hAnsi="Calibri" w:cs="Calibri"/>
          <w:sz w:val="20"/>
          <w:szCs w:val="20"/>
        </w:rPr>
        <w:t>2020</w:t>
      </w:r>
      <w:r w:rsidR="00BE78A8" w:rsidRPr="00C2004A">
        <w:rPr>
          <w:rFonts w:ascii="Calibri" w:hAnsi="Calibri" w:cs="Calibri"/>
          <w:sz w:val="20"/>
          <w:szCs w:val="20"/>
        </w:rPr>
        <w:t>/2021</w:t>
      </w:r>
      <w:r w:rsidRPr="00C2004A">
        <w:rPr>
          <w:rFonts w:ascii="Calibri" w:hAnsi="Calibri" w:cs="Calibri"/>
          <w:sz w:val="20"/>
          <w:szCs w:val="20"/>
        </w:rPr>
        <w:t xml:space="preserve">”, </w:t>
      </w:r>
      <w:r w:rsidRPr="00C2004A">
        <w:rPr>
          <w:rFonts w:ascii="Calibri" w:hAnsi="Calibri" w:cs="Calibri"/>
          <w:b/>
          <w:sz w:val="20"/>
          <w:szCs w:val="20"/>
        </w:rPr>
        <w:t>AUTORIZZA</w:t>
      </w:r>
      <w:r w:rsidRPr="00C2004A">
        <w:rPr>
          <w:rFonts w:ascii="Calibri" w:hAnsi="Calibri" w:cs="Calibri"/>
          <w:sz w:val="20"/>
          <w:szCs w:val="20"/>
        </w:rPr>
        <w:t xml:space="preserve"> la pubblicazione integrale o per estratto del presente progetto sui siti istituzionali di Puglia Sounds – TPP – Regione Puglia.</w:t>
      </w:r>
    </w:p>
    <w:p w14:paraId="5684B4FF" w14:textId="77777777" w:rsidR="008533E6" w:rsidRPr="00C2004A" w:rsidRDefault="008533E6" w:rsidP="008533E6">
      <w:pPr>
        <w:jc w:val="both"/>
        <w:rPr>
          <w:rFonts w:ascii="Calibri" w:hAnsi="Calibri" w:cs="Calibri"/>
          <w:sz w:val="20"/>
          <w:szCs w:val="20"/>
        </w:rPr>
      </w:pPr>
    </w:p>
    <w:p w14:paraId="45DDE9D8" w14:textId="77777777" w:rsidR="00FD1A50" w:rsidRPr="00C2004A" w:rsidRDefault="00FD1A50" w:rsidP="008533E6">
      <w:pPr>
        <w:jc w:val="both"/>
        <w:rPr>
          <w:rFonts w:ascii="Calibri" w:hAnsi="Calibri" w:cs="Calibri"/>
          <w:sz w:val="20"/>
          <w:szCs w:val="20"/>
        </w:rPr>
      </w:pPr>
    </w:p>
    <w:p w14:paraId="3C207201" w14:textId="77777777" w:rsidR="008533E6" w:rsidRDefault="008533E6" w:rsidP="008533E6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sz w:val="22"/>
          <w:szCs w:val="22"/>
        </w:rPr>
        <w:t>____________________________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43C26243" w14:textId="42BEDC21" w:rsidR="008533E6" w:rsidRPr="007D665F" w:rsidRDefault="008533E6" w:rsidP="008533E6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(luogo e data) </w:t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 w:rsidR="00E14F06">
        <w:rPr>
          <w:rFonts w:ascii="Calibri" w:hAnsi="Calibri" w:cs="Calibri"/>
          <w:i/>
          <w:sz w:val="16"/>
          <w:szCs w:val="16"/>
        </w:rPr>
        <w:t xml:space="preserve"> </w:t>
      </w:r>
      <w:r w:rsidRPr="00E14F06">
        <w:rPr>
          <w:rFonts w:ascii="Calibri" w:hAnsi="Calibri" w:cs="Calibri"/>
          <w:b/>
          <w:i/>
          <w:sz w:val="20"/>
          <w:szCs w:val="20"/>
        </w:rPr>
        <w:t xml:space="preserve">     </w:t>
      </w:r>
      <w:r w:rsidRPr="00E14F06">
        <w:rPr>
          <w:rFonts w:ascii="Calibri" w:hAnsi="Calibri" w:cs="Calibri"/>
          <w:b/>
          <w:sz w:val="20"/>
          <w:szCs w:val="20"/>
        </w:rPr>
        <w:t>Il Legale Rappresentante</w:t>
      </w:r>
    </w:p>
    <w:p w14:paraId="13406C46" w14:textId="2E05C693" w:rsidR="008533E6" w:rsidRDefault="008533E6" w:rsidP="008533E6">
      <w:pPr>
        <w:ind w:left="5672" w:firstLine="709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>_________</w:t>
      </w:r>
      <w:r w:rsidR="00E14F06">
        <w:rPr>
          <w:rFonts w:ascii="Calibri" w:hAnsi="Calibri" w:cs="Calibri"/>
          <w:sz w:val="22"/>
          <w:szCs w:val="22"/>
        </w:rPr>
        <w:t>___</w:t>
      </w:r>
      <w:r>
        <w:rPr>
          <w:rFonts w:ascii="Calibri" w:hAnsi="Calibri" w:cs="Calibri"/>
          <w:sz w:val="22"/>
          <w:szCs w:val="22"/>
        </w:rPr>
        <w:t>____________</w:t>
      </w:r>
    </w:p>
    <w:p w14:paraId="29867B4B" w14:textId="7E12707B" w:rsidR="008533E6" w:rsidRDefault="00057FF2" w:rsidP="00057FF2">
      <w:pPr>
        <w:ind w:left="7090"/>
        <w:jc w:val="both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i/>
          <w:sz w:val="16"/>
          <w:szCs w:val="16"/>
        </w:rPr>
        <w:t xml:space="preserve">        </w:t>
      </w:r>
      <w:r w:rsidR="00355B50">
        <w:rPr>
          <w:rFonts w:ascii="Calibri" w:hAnsi="Calibri" w:cs="Calibri"/>
          <w:i/>
          <w:sz w:val="16"/>
          <w:szCs w:val="16"/>
        </w:rPr>
        <w:t>(</w:t>
      </w:r>
      <w:r>
        <w:rPr>
          <w:rFonts w:ascii="Calibri" w:hAnsi="Calibri" w:cs="Calibri"/>
          <w:i/>
          <w:sz w:val="16"/>
          <w:szCs w:val="16"/>
        </w:rPr>
        <w:t>firma</w:t>
      </w:r>
      <w:r w:rsidR="008533E6">
        <w:rPr>
          <w:rFonts w:ascii="Calibri" w:hAnsi="Calibri" w:cs="Calibri"/>
          <w:i/>
          <w:sz w:val="16"/>
          <w:szCs w:val="16"/>
        </w:rPr>
        <w:t>)</w:t>
      </w:r>
    </w:p>
    <w:p w14:paraId="6D60E33A" w14:textId="77777777" w:rsidR="00FD1A50" w:rsidRDefault="00FD1A50" w:rsidP="00894C0E">
      <w:pPr>
        <w:jc w:val="both"/>
        <w:rPr>
          <w:rFonts w:ascii="Calibri" w:hAnsi="Calibri" w:cs="Calibri"/>
          <w:bCs/>
          <w:i/>
          <w:sz w:val="22"/>
          <w:szCs w:val="22"/>
          <w:u w:val="single"/>
        </w:rPr>
      </w:pPr>
    </w:p>
    <w:p w14:paraId="6C5761ED" w14:textId="77777777" w:rsidR="00894C0E" w:rsidRPr="00C2004A" w:rsidRDefault="008533E6" w:rsidP="00894C0E">
      <w:pPr>
        <w:jc w:val="both"/>
        <w:rPr>
          <w:rFonts w:ascii="Calibri" w:hAnsi="Calibri" w:cs="Calibri"/>
          <w:i/>
          <w:iCs/>
          <w:sz w:val="20"/>
          <w:szCs w:val="20"/>
          <w:u w:val="single"/>
        </w:rPr>
      </w:pPr>
      <w:r w:rsidRPr="00C2004A">
        <w:rPr>
          <w:rFonts w:ascii="Calibri" w:hAnsi="Calibri" w:cs="Calibri"/>
          <w:bCs/>
          <w:i/>
          <w:sz w:val="20"/>
          <w:szCs w:val="20"/>
          <w:u w:val="single"/>
        </w:rPr>
        <w:t>N</w:t>
      </w:r>
      <w:r w:rsidRPr="00C2004A">
        <w:rPr>
          <w:rFonts w:ascii="Calibri" w:hAnsi="Calibri" w:cs="Calibri"/>
          <w:i/>
          <w:iCs/>
          <w:sz w:val="20"/>
          <w:szCs w:val="20"/>
          <w:u w:val="single"/>
        </w:rPr>
        <w:t>.B. ALLEGARE FOTOCOPIA DI DOCUMENTO DI IDENTITA’ IN CORSO DI VALIDITA’</w:t>
      </w:r>
    </w:p>
    <w:p w14:paraId="373192C4" w14:textId="789958A8" w:rsidR="001C2FE2" w:rsidRPr="00675E5D" w:rsidRDefault="00C35317" w:rsidP="00894C0E">
      <w:pPr>
        <w:jc w:val="both"/>
        <w:rPr>
          <w:rFonts w:ascii="Calibri" w:hAnsi="Calibri" w:cs="Calibri"/>
          <w:b/>
          <w:i/>
          <w:iCs/>
          <w:sz w:val="22"/>
          <w:szCs w:val="22"/>
          <w:u w:val="single"/>
        </w:rPr>
      </w:pPr>
      <w:r w:rsidRPr="00675E5D">
        <w:rPr>
          <w:rFonts w:asciiTheme="minorHAnsi" w:hAnsiTheme="minorHAnsi"/>
          <w:b/>
          <w:i/>
          <w:sz w:val="22"/>
          <w:szCs w:val="22"/>
          <w:u w:val="single"/>
        </w:rPr>
        <w:t xml:space="preserve">Modello </w:t>
      </w:r>
      <w:r w:rsidR="00A64C86">
        <w:rPr>
          <w:rFonts w:asciiTheme="minorHAnsi" w:hAnsiTheme="minorHAnsi"/>
          <w:b/>
          <w:i/>
          <w:sz w:val="22"/>
          <w:szCs w:val="22"/>
          <w:u w:val="single"/>
        </w:rPr>
        <w:t>3</w:t>
      </w:r>
    </w:p>
    <w:p w14:paraId="759D862E" w14:textId="77777777" w:rsidR="001C2FE2" w:rsidRPr="00B1683E" w:rsidRDefault="001C2FE2" w:rsidP="00B1683E">
      <w:pPr>
        <w:jc w:val="both"/>
        <w:rPr>
          <w:rFonts w:ascii="Calibri" w:hAnsi="Calibri" w:cs="Calibri"/>
          <w:i/>
          <w:iCs/>
          <w:sz w:val="22"/>
          <w:szCs w:val="22"/>
          <w:u w:val="single"/>
        </w:rPr>
      </w:pPr>
    </w:p>
    <w:p w14:paraId="3688488F" w14:textId="0920F145" w:rsidR="008533E6" w:rsidRPr="007D665F" w:rsidRDefault="008533E6" w:rsidP="006C1465">
      <w:pPr>
        <w:suppressAutoHyphens w:val="0"/>
        <w:jc w:val="center"/>
        <w:rPr>
          <w:rFonts w:ascii="Calibri" w:hAnsi="Calibri" w:cs="Calibri"/>
          <w:b/>
          <w:bCs/>
          <w:sz w:val="36"/>
          <w:szCs w:val="36"/>
          <w:u w:val="single"/>
        </w:rPr>
      </w:pPr>
      <w:r w:rsidRPr="007D665F">
        <w:rPr>
          <w:rFonts w:ascii="Calibri" w:hAnsi="Calibri" w:cs="Calibri"/>
          <w:b/>
          <w:bCs/>
          <w:sz w:val="36"/>
          <w:szCs w:val="36"/>
          <w:u w:val="single"/>
        </w:rPr>
        <w:t>PROGETTO</w:t>
      </w:r>
      <w:r w:rsidR="00B75C03">
        <w:rPr>
          <w:rFonts w:ascii="Calibri" w:hAnsi="Calibri" w:cs="Calibri"/>
          <w:b/>
          <w:bCs/>
          <w:sz w:val="36"/>
          <w:szCs w:val="36"/>
          <w:u w:val="single"/>
        </w:rPr>
        <w:t xml:space="preserve"> </w:t>
      </w:r>
    </w:p>
    <w:p w14:paraId="255465AD" w14:textId="77777777" w:rsidR="008533E6" w:rsidRDefault="008533E6" w:rsidP="006C1465">
      <w:pPr>
        <w:suppressAutoHyphens w:val="0"/>
        <w:ind w:left="1080"/>
        <w:jc w:val="center"/>
        <w:rPr>
          <w:rFonts w:ascii="Calibri" w:hAnsi="Calibri" w:cs="Calibri"/>
          <w:b/>
          <w:bCs/>
          <w:sz w:val="36"/>
          <w:szCs w:val="36"/>
        </w:rPr>
      </w:pPr>
    </w:p>
    <w:p w14:paraId="6668EF2C" w14:textId="39A7E6C7" w:rsidR="008533E6" w:rsidRPr="00757FB7" w:rsidRDefault="006570D7" w:rsidP="00757FB7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8"/>
          <w:szCs w:val="28"/>
        </w:rPr>
      </w:pPr>
      <w:r w:rsidRPr="00757FB7">
        <w:rPr>
          <w:rFonts w:ascii="Calibri" w:hAnsi="Calibri" w:cs="Calibri"/>
          <w:b/>
          <w:bCs/>
          <w:sz w:val="28"/>
          <w:szCs w:val="28"/>
        </w:rPr>
        <w:t>1</w:t>
      </w:r>
      <w:r w:rsidR="00757FB7" w:rsidRPr="00757FB7">
        <w:rPr>
          <w:rFonts w:ascii="Calibri" w:hAnsi="Calibri" w:cs="Calibri"/>
          <w:b/>
          <w:bCs/>
          <w:sz w:val="28"/>
          <w:szCs w:val="28"/>
        </w:rPr>
        <w:t xml:space="preserve">) </w:t>
      </w:r>
      <w:r w:rsidR="008533E6" w:rsidRPr="00757FB7">
        <w:rPr>
          <w:rFonts w:ascii="Calibri" w:eastAsia="Calibri" w:hAnsi="Calibri" w:cs="Calibri"/>
          <w:b/>
          <w:sz w:val="28"/>
          <w:szCs w:val="28"/>
        </w:rPr>
        <w:t>ATTIVITA’ ARTISTICO-CULTURALI PROGRAMMATE NEL TRIENNIO 2017-2019</w:t>
      </w:r>
    </w:p>
    <w:p w14:paraId="62AC45CC" w14:textId="77777777" w:rsidR="008533E6" w:rsidRDefault="008533E6" w:rsidP="006C1465">
      <w:pPr>
        <w:tabs>
          <w:tab w:val="left" w:pos="993"/>
        </w:tabs>
        <w:autoSpaceDE w:val="0"/>
        <w:ind w:left="720"/>
        <w:jc w:val="center"/>
        <w:rPr>
          <w:rFonts w:ascii="Calibri" w:hAnsi="Calibri" w:cs="Calibri"/>
          <w:b/>
          <w:bCs/>
          <w:i/>
          <w:sz w:val="20"/>
          <w:szCs w:val="20"/>
          <w:u w:val="single"/>
        </w:rPr>
      </w:pPr>
    </w:p>
    <w:p w14:paraId="05FE82A6" w14:textId="788594F8" w:rsidR="008533E6" w:rsidRDefault="008533E6" w:rsidP="006C1465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8"/>
          <w:szCs w:val="28"/>
        </w:rPr>
      </w:pPr>
      <w:r w:rsidRPr="00E637D2">
        <w:rPr>
          <w:rFonts w:ascii="Calibri" w:hAnsi="Calibri" w:cs="Calibri"/>
          <w:b/>
          <w:bCs/>
          <w:sz w:val="28"/>
          <w:szCs w:val="28"/>
        </w:rPr>
        <w:t>C</w:t>
      </w:r>
      <w:r w:rsidR="00337878">
        <w:rPr>
          <w:rFonts w:ascii="Calibri" w:hAnsi="Calibri" w:cs="Calibri"/>
          <w:b/>
          <w:bCs/>
          <w:sz w:val="28"/>
          <w:szCs w:val="28"/>
        </w:rPr>
        <w:t xml:space="preserve">V </w:t>
      </w:r>
      <w:r w:rsidRPr="00E637D2">
        <w:rPr>
          <w:rFonts w:ascii="Calibri" w:hAnsi="Calibri" w:cs="Calibri"/>
          <w:b/>
          <w:bCs/>
          <w:sz w:val="28"/>
          <w:szCs w:val="28"/>
        </w:rPr>
        <w:t>DEL SOGGETTO PROPONENTE</w:t>
      </w:r>
      <w:r w:rsidR="009A3BB6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9A3BB6" w:rsidRPr="00C74074">
        <w:rPr>
          <w:rFonts w:ascii="Calibri" w:eastAsia="Calibri" w:hAnsi="Calibri" w:cs="Calibri"/>
          <w:sz w:val="22"/>
          <w:szCs w:val="22"/>
        </w:rPr>
        <w:t xml:space="preserve">(con particolare riferimento all’attività di organizzazione e programmazione di spettacoli musicali </w:t>
      </w:r>
      <w:r w:rsidR="009A3BB6" w:rsidRPr="00C74074">
        <w:rPr>
          <w:rFonts w:ascii="Calibri" w:eastAsia="Calibri" w:hAnsi="Calibri" w:cs="Calibri"/>
          <w:i/>
          <w:sz w:val="22"/>
          <w:szCs w:val="22"/>
        </w:rPr>
        <w:t>o spettacoli multidisciplinari aventi la musica dal vivo come linguaggio principale</w:t>
      </w:r>
      <w:r w:rsidR="009A3BB6" w:rsidRPr="00C74074">
        <w:rPr>
          <w:rFonts w:ascii="Calibri" w:eastAsia="Calibri" w:hAnsi="Calibri" w:cs="Calibri"/>
          <w:sz w:val="22"/>
          <w:szCs w:val="22"/>
        </w:rPr>
        <w:t>)</w:t>
      </w:r>
    </w:p>
    <w:p w14:paraId="0FE6BE20" w14:textId="37B0E920" w:rsidR="008533E6" w:rsidRPr="009C03E8" w:rsidRDefault="008533E6" w:rsidP="006C1465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i/>
          <w:sz w:val="20"/>
          <w:szCs w:val="20"/>
          <w:u w:val="single"/>
        </w:rPr>
      </w:pPr>
      <w:r w:rsidRPr="009C03E8">
        <w:rPr>
          <w:rFonts w:ascii="Calibri" w:hAnsi="Calibri" w:cs="Calibri"/>
          <w:b/>
          <w:bCs/>
          <w:i/>
          <w:sz w:val="20"/>
          <w:szCs w:val="20"/>
          <w:u w:val="single"/>
        </w:rPr>
        <w:t>(max 1000 battute)</w:t>
      </w:r>
    </w:p>
    <w:p w14:paraId="5CE8A032" w14:textId="77777777" w:rsidR="008533E6" w:rsidRDefault="008533E6" w:rsidP="008533E6">
      <w:pPr>
        <w:tabs>
          <w:tab w:val="left" w:pos="993"/>
        </w:tabs>
        <w:autoSpaceDE w:val="0"/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35912" w:rsidRPr="00043F58" w14:paraId="449E8198" w14:textId="77777777" w:rsidTr="00C2429C">
        <w:tc>
          <w:tcPr>
            <w:tcW w:w="9778" w:type="dxa"/>
            <w:shd w:val="clear" w:color="auto" w:fill="auto"/>
          </w:tcPr>
          <w:p w14:paraId="6B0547C0" w14:textId="77817668" w:rsidR="00435912" w:rsidRPr="00043F58" w:rsidRDefault="00435912" w:rsidP="00120561">
            <w:pPr>
              <w:suppressAutoHyphens w:val="0"/>
              <w:rPr>
                <w:rFonts w:ascii="Calibri" w:hAnsi="Calibri" w:cs="Calibri"/>
                <w:bCs/>
                <w:iCs/>
              </w:rPr>
            </w:pPr>
            <w:bookmarkStart w:id="0" w:name="_Hlk43934242"/>
          </w:p>
        </w:tc>
      </w:tr>
      <w:tr w:rsidR="00435912" w:rsidRPr="00043F58" w14:paraId="6307749B" w14:textId="77777777" w:rsidTr="00C2429C">
        <w:tc>
          <w:tcPr>
            <w:tcW w:w="9778" w:type="dxa"/>
            <w:shd w:val="clear" w:color="auto" w:fill="auto"/>
          </w:tcPr>
          <w:p w14:paraId="0FDE6CFA" w14:textId="21ACA6A3" w:rsidR="00435912" w:rsidRPr="00043F58" w:rsidRDefault="00435912" w:rsidP="00120561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435912" w:rsidRPr="00043F58" w14:paraId="2266FBAA" w14:textId="77777777" w:rsidTr="00C2429C">
        <w:tc>
          <w:tcPr>
            <w:tcW w:w="9778" w:type="dxa"/>
            <w:shd w:val="clear" w:color="auto" w:fill="auto"/>
          </w:tcPr>
          <w:p w14:paraId="30114A95" w14:textId="77777777" w:rsidR="00435912" w:rsidRPr="00043F58" w:rsidRDefault="00435912" w:rsidP="00120561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435912" w:rsidRPr="00043F58" w14:paraId="75081638" w14:textId="77777777" w:rsidTr="00C2429C">
        <w:tc>
          <w:tcPr>
            <w:tcW w:w="9778" w:type="dxa"/>
            <w:shd w:val="clear" w:color="auto" w:fill="auto"/>
          </w:tcPr>
          <w:p w14:paraId="63D171D0" w14:textId="77777777" w:rsidR="00435912" w:rsidRPr="00043F58" w:rsidRDefault="00435912" w:rsidP="00120561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435912" w:rsidRPr="00043F58" w14:paraId="64A1233E" w14:textId="77777777" w:rsidTr="00C2429C">
        <w:tc>
          <w:tcPr>
            <w:tcW w:w="9778" w:type="dxa"/>
            <w:shd w:val="clear" w:color="auto" w:fill="auto"/>
          </w:tcPr>
          <w:p w14:paraId="5249647E" w14:textId="77777777" w:rsidR="00435912" w:rsidRPr="00043F58" w:rsidRDefault="00435912" w:rsidP="00120561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435912" w:rsidRPr="00043F58" w14:paraId="5404177F" w14:textId="77777777" w:rsidTr="00C2429C">
        <w:tc>
          <w:tcPr>
            <w:tcW w:w="9778" w:type="dxa"/>
            <w:shd w:val="clear" w:color="auto" w:fill="auto"/>
          </w:tcPr>
          <w:p w14:paraId="14D1E9D4" w14:textId="77777777" w:rsidR="00435912" w:rsidRPr="00043F58" w:rsidRDefault="00435912" w:rsidP="00120561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435912" w:rsidRPr="00043F58" w14:paraId="57D6A38D" w14:textId="77777777" w:rsidTr="00C2429C">
        <w:tc>
          <w:tcPr>
            <w:tcW w:w="9778" w:type="dxa"/>
            <w:shd w:val="clear" w:color="auto" w:fill="auto"/>
          </w:tcPr>
          <w:p w14:paraId="3C0646CB" w14:textId="77777777" w:rsidR="00435912" w:rsidRPr="00043F58" w:rsidRDefault="00435912" w:rsidP="00120561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435912" w:rsidRPr="00043F58" w14:paraId="0C0AC70D" w14:textId="77777777" w:rsidTr="00C2429C">
        <w:tc>
          <w:tcPr>
            <w:tcW w:w="9778" w:type="dxa"/>
            <w:shd w:val="clear" w:color="auto" w:fill="auto"/>
          </w:tcPr>
          <w:p w14:paraId="604D2ED7" w14:textId="77777777" w:rsidR="00435912" w:rsidRPr="00043F58" w:rsidRDefault="00435912" w:rsidP="00120561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435912" w:rsidRPr="00043F58" w14:paraId="7C2A3D31" w14:textId="77777777" w:rsidTr="00C2429C">
        <w:tc>
          <w:tcPr>
            <w:tcW w:w="9778" w:type="dxa"/>
            <w:shd w:val="clear" w:color="auto" w:fill="auto"/>
          </w:tcPr>
          <w:p w14:paraId="1482E224" w14:textId="77777777" w:rsidR="00435912" w:rsidRPr="00043F58" w:rsidRDefault="00435912" w:rsidP="00120561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435912" w:rsidRPr="00043F58" w14:paraId="2349D0D8" w14:textId="77777777" w:rsidTr="00C2429C">
        <w:tc>
          <w:tcPr>
            <w:tcW w:w="9778" w:type="dxa"/>
            <w:shd w:val="clear" w:color="auto" w:fill="auto"/>
          </w:tcPr>
          <w:p w14:paraId="7B7A70E4" w14:textId="77777777" w:rsidR="00435912" w:rsidRPr="00043F58" w:rsidRDefault="00435912" w:rsidP="00120561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435912" w:rsidRPr="00043F58" w14:paraId="0F190CE6" w14:textId="77777777" w:rsidTr="00C2429C">
        <w:tc>
          <w:tcPr>
            <w:tcW w:w="9778" w:type="dxa"/>
            <w:shd w:val="clear" w:color="auto" w:fill="auto"/>
          </w:tcPr>
          <w:p w14:paraId="61DDA53D" w14:textId="77777777" w:rsidR="00435912" w:rsidRPr="00043F58" w:rsidRDefault="00435912" w:rsidP="00120561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435912" w:rsidRPr="00043F58" w14:paraId="499A3E40" w14:textId="77777777" w:rsidTr="00C2429C">
        <w:tc>
          <w:tcPr>
            <w:tcW w:w="9778" w:type="dxa"/>
            <w:shd w:val="clear" w:color="auto" w:fill="auto"/>
          </w:tcPr>
          <w:p w14:paraId="4F109112" w14:textId="77777777" w:rsidR="00435912" w:rsidRPr="00043F58" w:rsidRDefault="00435912" w:rsidP="00120561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435912" w:rsidRPr="00043F58" w14:paraId="308819EE" w14:textId="77777777" w:rsidTr="00C2429C">
        <w:tc>
          <w:tcPr>
            <w:tcW w:w="9778" w:type="dxa"/>
            <w:shd w:val="clear" w:color="auto" w:fill="auto"/>
          </w:tcPr>
          <w:p w14:paraId="3D52E781" w14:textId="77777777" w:rsidR="00435912" w:rsidRPr="00043F58" w:rsidRDefault="00435912" w:rsidP="00120561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435912" w:rsidRPr="00043F58" w14:paraId="67C9DCDF" w14:textId="77777777" w:rsidTr="00C2429C">
        <w:tc>
          <w:tcPr>
            <w:tcW w:w="9778" w:type="dxa"/>
            <w:shd w:val="clear" w:color="auto" w:fill="auto"/>
          </w:tcPr>
          <w:p w14:paraId="70577FAC" w14:textId="77777777" w:rsidR="00435912" w:rsidRPr="00043F58" w:rsidRDefault="00435912" w:rsidP="00120561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435912" w:rsidRPr="00043F58" w14:paraId="062B3CC3" w14:textId="77777777" w:rsidTr="00C2429C">
        <w:tc>
          <w:tcPr>
            <w:tcW w:w="9778" w:type="dxa"/>
            <w:shd w:val="clear" w:color="auto" w:fill="auto"/>
          </w:tcPr>
          <w:p w14:paraId="462B4CB9" w14:textId="77777777" w:rsidR="00435912" w:rsidRPr="00043F58" w:rsidRDefault="00435912" w:rsidP="00120561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435912" w:rsidRPr="00043F58" w14:paraId="39C20B4A" w14:textId="77777777" w:rsidTr="00C2429C">
        <w:tc>
          <w:tcPr>
            <w:tcW w:w="9778" w:type="dxa"/>
            <w:shd w:val="clear" w:color="auto" w:fill="auto"/>
          </w:tcPr>
          <w:p w14:paraId="43C6B95D" w14:textId="77777777" w:rsidR="00435912" w:rsidRPr="00043F58" w:rsidRDefault="00435912" w:rsidP="00120561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435912" w:rsidRPr="00043F58" w14:paraId="4DFD8005" w14:textId="77777777" w:rsidTr="00C2429C">
        <w:tc>
          <w:tcPr>
            <w:tcW w:w="9778" w:type="dxa"/>
            <w:shd w:val="clear" w:color="auto" w:fill="auto"/>
          </w:tcPr>
          <w:p w14:paraId="6437DBF0" w14:textId="77777777" w:rsidR="00435912" w:rsidRPr="00043F58" w:rsidRDefault="00435912" w:rsidP="00120561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bookmarkEnd w:id="0"/>
    </w:tbl>
    <w:p w14:paraId="4893D954" w14:textId="77777777" w:rsidR="00435912" w:rsidRDefault="00435912" w:rsidP="008533E6">
      <w:pPr>
        <w:tabs>
          <w:tab w:val="left" w:pos="993"/>
        </w:tabs>
        <w:autoSpaceDE w:val="0"/>
        <w:rPr>
          <w:rFonts w:ascii="Calibri" w:hAnsi="Calibri" w:cs="Calibri"/>
          <w:b/>
          <w:bCs/>
          <w:sz w:val="28"/>
          <w:szCs w:val="28"/>
        </w:rPr>
      </w:pPr>
    </w:p>
    <w:p w14:paraId="63568DF5" w14:textId="77777777" w:rsidR="008533E6" w:rsidRDefault="008533E6" w:rsidP="008533E6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623E5711" w14:textId="77777777" w:rsidR="00EC75A4" w:rsidRDefault="00EC75A4" w:rsidP="008533E6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94D3243" w14:textId="77777777" w:rsidR="00757FB7" w:rsidRDefault="00757FB7" w:rsidP="008533E6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18E299B" w14:textId="77777777" w:rsidR="00757FB7" w:rsidRDefault="00757FB7" w:rsidP="008533E6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B43567C" w14:textId="77777777" w:rsidR="00F23D49" w:rsidRDefault="00F23D49" w:rsidP="008533E6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0A90CA25" w14:textId="77777777" w:rsidR="008533E6" w:rsidRDefault="008533E6" w:rsidP="008533E6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ELENCO SPETTACOLI MUSICALI ORGANIZZATI NEL TRIENNIO 2017_2019</w:t>
      </w:r>
    </w:p>
    <w:p w14:paraId="6FA7B49F" w14:textId="77777777" w:rsidR="008533E6" w:rsidRDefault="008533E6" w:rsidP="008533E6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</w:rPr>
      </w:pPr>
      <w:r w:rsidRPr="00915A76">
        <w:rPr>
          <w:rFonts w:ascii="Calibri" w:hAnsi="Calibri" w:cs="Calibri"/>
          <w:b/>
          <w:bCs/>
        </w:rPr>
        <w:t>(</w:t>
      </w:r>
      <w:r w:rsidRPr="00757FB7">
        <w:rPr>
          <w:rFonts w:ascii="Calibri" w:hAnsi="Calibri" w:cs="Calibri"/>
          <w:b/>
          <w:bCs/>
          <w:u w:val="single"/>
        </w:rPr>
        <w:t>almeno 15</w:t>
      </w:r>
      <w:r w:rsidRPr="00915A76">
        <w:rPr>
          <w:rFonts w:ascii="Calibri" w:hAnsi="Calibri" w:cs="Calibri"/>
          <w:b/>
          <w:bCs/>
        </w:rPr>
        <w:t>)</w:t>
      </w:r>
    </w:p>
    <w:p w14:paraId="0FC92709" w14:textId="77777777" w:rsidR="008533E6" w:rsidRDefault="008533E6" w:rsidP="008533E6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</w:rPr>
      </w:pPr>
    </w:p>
    <w:p w14:paraId="67C64143" w14:textId="3BC286E0" w:rsidR="006D6451" w:rsidRDefault="006D6451" w:rsidP="006D6451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1.</w:t>
      </w:r>
    </w:p>
    <w:tbl>
      <w:tblPr>
        <w:tblStyle w:val="Grigliatabella"/>
        <w:tblW w:w="9577" w:type="dxa"/>
        <w:tblInd w:w="360" w:type="dxa"/>
        <w:tblLook w:val="04A0" w:firstRow="1" w:lastRow="0" w:firstColumn="1" w:lastColumn="0" w:noHBand="0" w:noVBand="1"/>
      </w:tblPr>
      <w:tblGrid>
        <w:gridCol w:w="9577"/>
      </w:tblGrid>
      <w:tr w:rsidR="006D6451" w:rsidRPr="00043F58" w14:paraId="7FA25790" w14:textId="77777777" w:rsidTr="006D6451">
        <w:trPr>
          <w:trHeight w:val="249"/>
        </w:trPr>
        <w:tc>
          <w:tcPr>
            <w:tcW w:w="9577" w:type="dxa"/>
          </w:tcPr>
          <w:p w14:paraId="47C22F6E" w14:textId="0B10F252" w:rsidR="006D6451" w:rsidRPr="00BF0C35" w:rsidRDefault="006D6451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DATA                                                          ARTISTA</w:t>
            </w:r>
          </w:p>
        </w:tc>
      </w:tr>
      <w:tr w:rsidR="006D6451" w:rsidRPr="00043F58" w14:paraId="12680BFB" w14:textId="77777777" w:rsidTr="006D6451">
        <w:trPr>
          <w:trHeight w:val="267"/>
        </w:trPr>
        <w:tc>
          <w:tcPr>
            <w:tcW w:w="9577" w:type="dxa"/>
          </w:tcPr>
          <w:p w14:paraId="12062FE4" w14:textId="4C4E856D" w:rsidR="006D6451" w:rsidRPr="00BF0C35" w:rsidRDefault="006D6451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NOME FESTIVAL 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(solo se </w:t>
            </w:r>
            <w:r w:rsidRPr="009719F8">
              <w:rPr>
                <w:rFonts w:ascii="Calibri" w:eastAsia="Times New Roman" w:hAnsi="Calibri" w:cs="Times New Roman"/>
                <w:i/>
                <w:color w:val="000000"/>
                <w:kern w:val="0"/>
                <w:sz w:val="18"/>
                <w:szCs w:val="18"/>
                <w:lang w:eastAsia="it-IT" w:bidi="ar-SA"/>
              </w:rPr>
              <w:t>programmato all’interno di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 in un festival)</w:t>
            </w:r>
          </w:p>
        </w:tc>
      </w:tr>
      <w:tr w:rsidR="006D6451" w:rsidRPr="00043F58" w14:paraId="6FB4DA31" w14:textId="77777777" w:rsidTr="006D6451">
        <w:trPr>
          <w:trHeight w:val="249"/>
        </w:trPr>
        <w:tc>
          <w:tcPr>
            <w:tcW w:w="9577" w:type="dxa"/>
          </w:tcPr>
          <w:p w14:paraId="3CA060F8" w14:textId="6834D5F9" w:rsidR="006D6451" w:rsidRPr="00BF0C35" w:rsidRDefault="006D6451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VENUE                                                                       CITTA’                                                          PROV.</w:t>
            </w:r>
          </w:p>
        </w:tc>
      </w:tr>
      <w:tr w:rsidR="006D6451" w:rsidRPr="00043F58" w14:paraId="51B230BD" w14:textId="77777777" w:rsidTr="006D6451">
        <w:trPr>
          <w:trHeight w:val="249"/>
        </w:trPr>
        <w:tc>
          <w:tcPr>
            <w:tcW w:w="9577" w:type="dxa"/>
          </w:tcPr>
          <w:p w14:paraId="08236A50" w14:textId="4E0197F5" w:rsidR="006D6451" w:rsidRPr="00BF0C35" w:rsidRDefault="006D6451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CAPIENZA VENUE                 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PRESENZE PUBBLICO</w:t>
            </w:r>
          </w:p>
        </w:tc>
      </w:tr>
    </w:tbl>
    <w:p w14:paraId="7D1C2982" w14:textId="77777777" w:rsidR="008533E6" w:rsidRDefault="008533E6" w:rsidP="008533E6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</w:rPr>
      </w:pPr>
    </w:p>
    <w:p w14:paraId="30BD098E" w14:textId="5F245FAE" w:rsidR="006D6451" w:rsidRDefault="006D6451" w:rsidP="006D6451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</w:t>
      </w:r>
    </w:p>
    <w:tbl>
      <w:tblPr>
        <w:tblStyle w:val="Grigliatabella"/>
        <w:tblW w:w="9494" w:type="dxa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6D6451" w:rsidRPr="00043F58" w14:paraId="40292D55" w14:textId="77777777" w:rsidTr="006D6451">
        <w:trPr>
          <w:trHeight w:val="249"/>
        </w:trPr>
        <w:tc>
          <w:tcPr>
            <w:tcW w:w="9494" w:type="dxa"/>
          </w:tcPr>
          <w:p w14:paraId="5432E933" w14:textId="77777777" w:rsidR="006D6451" w:rsidRPr="00BF0C35" w:rsidRDefault="006D6451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DATA                                                          ARTISTA</w:t>
            </w:r>
          </w:p>
        </w:tc>
      </w:tr>
      <w:tr w:rsidR="006D6451" w:rsidRPr="00043F58" w14:paraId="18F4BB24" w14:textId="77777777" w:rsidTr="006D6451">
        <w:trPr>
          <w:trHeight w:val="267"/>
        </w:trPr>
        <w:tc>
          <w:tcPr>
            <w:tcW w:w="9494" w:type="dxa"/>
          </w:tcPr>
          <w:p w14:paraId="06BCEDA0" w14:textId="77777777" w:rsidR="006D6451" w:rsidRPr="00BF0C35" w:rsidRDefault="006D6451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NOME FESTIVAL 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(solo se </w:t>
            </w:r>
            <w:r w:rsidRPr="009719F8">
              <w:rPr>
                <w:rFonts w:ascii="Calibri" w:eastAsia="Times New Roman" w:hAnsi="Calibri" w:cs="Times New Roman"/>
                <w:i/>
                <w:color w:val="000000"/>
                <w:kern w:val="0"/>
                <w:sz w:val="18"/>
                <w:szCs w:val="18"/>
                <w:lang w:eastAsia="it-IT" w:bidi="ar-SA"/>
              </w:rPr>
              <w:t>programmato all’interno di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 in un festival)</w:t>
            </w:r>
          </w:p>
        </w:tc>
      </w:tr>
      <w:tr w:rsidR="006D6451" w:rsidRPr="00043F58" w14:paraId="6B74E484" w14:textId="77777777" w:rsidTr="006D6451">
        <w:trPr>
          <w:trHeight w:val="249"/>
        </w:trPr>
        <w:tc>
          <w:tcPr>
            <w:tcW w:w="9494" w:type="dxa"/>
          </w:tcPr>
          <w:p w14:paraId="7FBC0767" w14:textId="77777777" w:rsidR="006D6451" w:rsidRPr="00BF0C35" w:rsidRDefault="006D6451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VENUE                                                                       CITTA’                                                          PROV.</w:t>
            </w:r>
          </w:p>
        </w:tc>
      </w:tr>
      <w:tr w:rsidR="006D6451" w:rsidRPr="00043F58" w14:paraId="1631B10C" w14:textId="77777777" w:rsidTr="006D6451">
        <w:trPr>
          <w:trHeight w:val="249"/>
        </w:trPr>
        <w:tc>
          <w:tcPr>
            <w:tcW w:w="9494" w:type="dxa"/>
          </w:tcPr>
          <w:p w14:paraId="7E6F7D95" w14:textId="77777777" w:rsidR="006D6451" w:rsidRPr="00BF0C35" w:rsidRDefault="006D6451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CAPIENZA VENUE                 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PRESENZE PUBBLICO</w:t>
            </w:r>
          </w:p>
        </w:tc>
      </w:tr>
    </w:tbl>
    <w:p w14:paraId="47E5A39B" w14:textId="77777777" w:rsidR="008533E6" w:rsidRDefault="008533E6" w:rsidP="008533E6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</w:rPr>
      </w:pPr>
    </w:p>
    <w:p w14:paraId="00EB317C" w14:textId="59D6117A" w:rsidR="006D6451" w:rsidRDefault="006D6451" w:rsidP="006D6451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3.</w:t>
      </w:r>
    </w:p>
    <w:tbl>
      <w:tblPr>
        <w:tblStyle w:val="Grigliatabella"/>
        <w:tblW w:w="9494" w:type="dxa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6D6451" w:rsidRPr="00043F58" w14:paraId="48C7BF1F" w14:textId="77777777" w:rsidTr="006D6451">
        <w:trPr>
          <w:trHeight w:val="249"/>
        </w:trPr>
        <w:tc>
          <w:tcPr>
            <w:tcW w:w="9494" w:type="dxa"/>
          </w:tcPr>
          <w:p w14:paraId="5A56A368" w14:textId="2D3D387C" w:rsidR="006D6451" w:rsidRPr="006D6451" w:rsidRDefault="006D6451" w:rsidP="006D6451">
            <w:pPr>
              <w:suppressAutoHyphens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DATA                                                          ARTISTA</w:t>
            </w:r>
          </w:p>
        </w:tc>
      </w:tr>
      <w:tr w:rsidR="006D6451" w:rsidRPr="00043F58" w14:paraId="282C04F6" w14:textId="77777777" w:rsidTr="006D6451">
        <w:trPr>
          <w:trHeight w:val="267"/>
        </w:trPr>
        <w:tc>
          <w:tcPr>
            <w:tcW w:w="9494" w:type="dxa"/>
          </w:tcPr>
          <w:p w14:paraId="31FBE925" w14:textId="77777777" w:rsidR="006D6451" w:rsidRPr="00BF0C35" w:rsidRDefault="006D6451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NOME FESTIVAL 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(solo se </w:t>
            </w:r>
            <w:r w:rsidRPr="009719F8">
              <w:rPr>
                <w:rFonts w:ascii="Calibri" w:eastAsia="Times New Roman" w:hAnsi="Calibri" w:cs="Times New Roman"/>
                <w:i/>
                <w:color w:val="000000"/>
                <w:kern w:val="0"/>
                <w:sz w:val="18"/>
                <w:szCs w:val="18"/>
                <w:lang w:eastAsia="it-IT" w:bidi="ar-SA"/>
              </w:rPr>
              <w:t>programmato all’interno di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 in un festival)</w:t>
            </w:r>
          </w:p>
        </w:tc>
      </w:tr>
      <w:tr w:rsidR="006D6451" w:rsidRPr="00043F58" w14:paraId="6230692B" w14:textId="77777777" w:rsidTr="006D6451">
        <w:trPr>
          <w:trHeight w:val="249"/>
        </w:trPr>
        <w:tc>
          <w:tcPr>
            <w:tcW w:w="9494" w:type="dxa"/>
          </w:tcPr>
          <w:p w14:paraId="3BC72703" w14:textId="77777777" w:rsidR="006D6451" w:rsidRPr="00BF0C35" w:rsidRDefault="006D6451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VENUE                                                                       CITTA’                                                          PROV.</w:t>
            </w:r>
          </w:p>
        </w:tc>
      </w:tr>
      <w:tr w:rsidR="006D6451" w:rsidRPr="00043F58" w14:paraId="7ACFF047" w14:textId="77777777" w:rsidTr="006D6451">
        <w:trPr>
          <w:trHeight w:val="249"/>
        </w:trPr>
        <w:tc>
          <w:tcPr>
            <w:tcW w:w="9494" w:type="dxa"/>
          </w:tcPr>
          <w:p w14:paraId="763F709B" w14:textId="77777777" w:rsidR="006D6451" w:rsidRPr="00BF0C35" w:rsidRDefault="006D6451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CAPIENZA VENUE                 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PRESENZE PUBBLICO</w:t>
            </w:r>
          </w:p>
        </w:tc>
      </w:tr>
    </w:tbl>
    <w:p w14:paraId="5BB19ED1" w14:textId="77777777" w:rsidR="006D6451" w:rsidRDefault="006D6451" w:rsidP="006D6451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</w:p>
    <w:p w14:paraId="20ACA672" w14:textId="35E65322" w:rsidR="006D6451" w:rsidRPr="006D6451" w:rsidRDefault="006D6451" w:rsidP="006D6451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4.</w:t>
      </w:r>
    </w:p>
    <w:tbl>
      <w:tblPr>
        <w:tblStyle w:val="Grigliatabella"/>
        <w:tblW w:w="9577" w:type="dxa"/>
        <w:tblInd w:w="360" w:type="dxa"/>
        <w:tblLook w:val="04A0" w:firstRow="1" w:lastRow="0" w:firstColumn="1" w:lastColumn="0" w:noHBand="0" w:noVBand="1"/>
      </w:tblPr>
      <w:tblGrid>
        <w:gridCol w:w="9577"/>
      </w:tblGrid>
      <w:tr w:rsidR="006D6451" w:rsidRPr="00043F58" w14:paraId="3592BD8B" w14:textId="77777777" w:rsidTr="006D6451">
        <w:trPr>
          <w:trHeight w:val="249"/>
        </w:trPr>
        <w:tc>
          <w:tcPr>
            <w:tcW w:w="9577" w:type="dxa"/>
          </w:tcPr>
          <w:p w14:paraId="3B25D615" w14:textId="77777777" w:rsidR="006D6451" w:rsidRPr="00BF0C35" w:rsidRDefault="006D6451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DATA                                                          ARTISTA</w:t>
            </w:r>
          </w:p>
        </w:tc>
      </w:tr>
      <w:tr w:rsidR="006D6451" w:rsidRPr="00043F58" w14:paraId="5EBB51FB" w14:textId="77777777" w:rsidTr="006D6451">
        <w:trPr>
          <w:trHeight w:val="267"/>
        </w:trPr>
        <w:tc>
          <w:tcPr>
            <w:tcW w:w="9577" w:type="dxa"/>
          </w:tcPr>
          <w:p w14:paraId="597E5623" w14:textId="77777777" w:rsidR="006D6451" w:rsidRPr="00BF0C35" w:rsidRDefault="006D6451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NOME FESTIVAL 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(solo se </w:t>
            </w:r>
            <w:r w:rsidRPr="009719F8">
              <w:rPr>
                <w:rFonts w:ascii="Calibri" w:eastAsia="Times New Roman" w:hAnsi="Calibri" w:cs="Times New Roman"/>
                <w:i/>
                <w:color w:val="000000"/>
                <w:kern w:val="0"/>
                <w:sz w:val="18"/>
                <w:szCs w:val="18"/>
                <w:lang w:eastAsia="it-IT" w:bidi="ar-SA"/>
              </w:rPr>
              <w:t>programmato all’interno di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 in un festival)</w:t>
            </w:r>
          </w:p>
        </w:tc>
      </w:tr>
      <w:tr w:rsidR="006D6451" w:rsidRPr="00043F58" w14:paraId="18FD1D0A" w14:textId="77777777" w:rsidTr="006D6451">
        <w:trPr>
          <w:trHeight w:val="249"/>
        </w:trPr>
        <w:tc>
          <w:tcPr>
            <w:tcW w:w="9577" w:type="dxa"/>
          </w:tcPr>
          <w:p w14:paraId="5344FF25" w14:textId="77777777" w:rsidR="006D6451" w:rsidRPr="00BF0C35" w:rsidRDefault="006D6451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VENUE                                                                       CITTA’                                                          PROV.</w:t>
            </w:r>
          </w:p>
        </w:tc>
      </w:tr>
      <w:tr w:rsidR="006D6451" w:rsidRPr="00043F58" w14:paraId="2B85C91F" w14:textId="77777777" w:rsidTr="006D6451">
        <w:trPr>
          <w:trHeight w:val="249"/>
        </w:trPr>
        <w:tc>
          <w:tcPr>
            <w:tcW w:w="9577" w:type="dxa"/>
          </w:tcPr>
          <w:p w14:paraId="414FC001" w14:textId="77777777" w:rsidR="006D6451" w:rsidRPr="00BF0C35" w:rsidRDefault="006D6451" w:rsidP="006D6451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CAPIENZA VENUE                 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PRESENZE PUBBLICO</w:t>
            </w:r>
          </w:p>
        </w:tc>
      </w:tr>
    </w:tbl>
    <w:p w14:paraId="626FE725" w14:textId="77777777" w:rsidR="000F6304" w:rsidRDefault="000F6304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</w:p>
    <w:p w14:paraId="5F3CEA04" w14:textId="30A5C47E" w:rsidR="000F6304" w:rsidRDefault="000F6304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5.</w:t>
      </w:r>
    </w:p>
    <w:tbl>
      <w:tblPr>
        <w:tblStyle w:val="Grigliatabella"/>
        <w:tblW w:w="9577" w:type="dxa"/>
        <w:tblInd w:w="360" w:type="dxa"/>
        <w:tblLook w:val="04A0" w:firstRow="1" w:lastRow="0" w:firstColumn="1" w:lastColumn="0" w:noHBand="0" w:noVBand="1"/>
      </w:tblPr>
      <w:tblGrid>
        <w:gridCol w:w="9577"/>
      </w:tblGrid>
      <w:tr w:rsidR="000F6304" w:rsidRPr="00043F58" w14:paraId="435D9306" w14:textId="77777777" w:rsidTr="001944A4">
        <w:trPr>
          <w:trHeight w:val="249"/>
        </w:trPr>
        <w:tc>
          <w:tcPr>
            <w:tcW w:w="9577" w:type="dxa"/>
          </w:tcPr>
          <w:p w14:paraId="3EEA737F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DATA                                                          ARTISTA</w:t>
            </w:r>
          </w:p>
        </w:tc>
      </w:tr>
      <w:tr w:rsidR="000F6304" w:rsidRPr="00043F58" w14:paraId="1E0D9933" w14:textId="77777777" w:rsidTr="001944A4">
        <w:trPr>
          <w:trHeight w:val="267"/>
        </w:trPr>
        <w:tc>
          <w:tcPr>
            <w:tcW w:w="9577" w:type="dxa"/>
          </w:tcPr>
          <w:p w14:paraId="77DE1662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NOME FESTIVAL 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(solo se </w:t>
            </w:r>
            <w:r w:rsidRPr="009719F8">
              <w:rPr>
                <w:rFonts w:ascii="Calibri" w:eastAsia="Times New Roman" w:hAnsi="Calibri" w:cs="Times New Roman"/>
                <w:i/>
                <w:color w:val="000000"/>
                <w:kern w:val="0"/>
                <w:sz w:val="18"/>
                <w:szCs w:val="18"/>
                <w:lang w:eastAsia="it-IT" w:bidi="ar-SA"/>
              </w:rPr>
              <w:t>programmato all’interno di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 in un festival)</w:t>
            </w:r>
          </w:p>
        </w:tc>
      </w:tr>
      <w:tr w:rsidR="000F6304" w:rsidRPr="00043F58" w14:paraId="44F159AF" w14:textId="77777777" w:rsidTr="001944A4">
        <w:trPr>
          <w:trHeight w:val="249"/>
        </w:trPr>
        <w:tc>
          <w:tcPr>
            <w:tcW w:w="9577" w:type="dxa"/>
          </w:tcPr>
          <w:p w14:paraId="0ABB0D13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VENUE                                                                       CITTA’                                                          PROV.</w:t>
            </w:r>
          </w:p>
        </w:tc>
      </w:tr>
      <w:tr w:rsidR="000F6304" w:rsidRPr="00043F58" w14:paraId="7C65BB66" w14:textId="77777777" w:rsidTr="001944A4">
        <w:trPr>
          <w:trHeight w:val="249"/>
        </w:trPr>
        <w:tc>
          <w:tcPr>
            <w:tcW w:w="9577" w:type="dxa"/>
          </w:tcPr>
          <w:p w14:paraId="7A0A68DC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CAPIENZA VENUE                 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PRESENZE PUBBLICO</w:t>
            </w:r>
          </w:p>
        </w:tc>
      </w:tr>
    </w:tbl>
    <w:p w14:paraId="65D34571" w14:textId="77777777" w:rsidR="000F6304" w:rsidRDefault="000F6304" w:rsidP="000F6304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</w:rPr>
      </w:pPr>
    </w:p>
    <w:p w14:paraId="59B82743" w14:textId="77777777" w:rsidR="000F6304" w:rsidRDefault="000F6304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</w:p>
    <w:p w14:paraId="08C71660" w14:textId="77777777" w:rsidR="000F6304" w:rsidRDefault="000F6304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</w:p>
    <w:p w14:paraId="58B21CF7" w14:textId="77777777" w:rsidR="000F6304" w:rsidRDefault="000F6304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</w:p>
    <w:p w14:paraId="751BF6F6" w14:textId="711F52CB" w:rsidR="000F6304" w:rsidRDefault="000F6304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6.</w:t>
      </w:r>
    </w:p>
    <w:tbl>
      <w:tblPr>
        <w:tblStyle w:val="Grigliatabella"/>
        <w:tblW w:w="9494" w:type="dxa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0F6304" w:rsidRPr="00043F58" w14:paraId="0064729F" w14:textId="77777777" w:rsidTr="001944A4">
        <w:trPr>
          <w:trHeight w:val="249"/>
        </w:trPr>
        <w:tc>
          <w:tcPr>
            <w:tcW w:w="9494" w:type="dxa"/>
          </w:tcPr>
          <w:p w14:paraId="4CDE1F52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DATA                                                          ARTISTA</w:t>
            </w:r>
          </w:p>
        </w:tc>
      </w:tr>
      <w:tr w:rsidR="000F6304" w:rsidRPr="00043F58" w14:paraId="678F2CCA" w14:textId="77777777" w:rsidTr="001944A4">
        <w:trPr>
          <w:trHeight w:val="267"/>
        </w:trPr>
        <w:tc>
          <w:tcPr>
            <w:tcW w:w="9494" w:type="dxa"/>
          </w:tcPr>
          <w:p w14:paraId="288DEB78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NOME FESTIVAL 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(solo se </w:t>
            </w:r>
            <w:r w:rsidRPr="009719F8">
              <w:rPr>
                <w:rFonts w:ascii="Calibri" w:eastAsia="Times New Roman" w:hAnsi="Calibri" w:cs="Times New Roman"/>
                <w:i/>
                <w:color w:val="000000"/>
                <w:kern w:val="0"/>
                <w:sz w:val="18"/>
                <w:szCs w:val="18"/>
                <w:lang w:eastAsia="it-IT" w:bidi="ar-SA"/>
              </w:rPr>
              <w:t>programmato all’interno di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 in un festival)</w:t>
            </w:r>
          </w:p>
        </w:tc>
      </w:tr>
      <w:tr w:rsidR="000F6304" w:rsidRPr="00043F58" w14:paraId="3AE56159" w14:textId="77777777" w:rsidTr="001944A4">
        <w:trPr>
          <w:trHeight w:val="249"/>
        </w:trPr>
        <w:tc>
          <w:tcPr>
            <w:tcW w:w="9494" w:type="dxa"/>
          </w:tcPr>
          <w:p w14:paraId="7AB63392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VENUE                                                                       CITTA’                                                          PROV.</w:t>
            </w:r>
          </w:p>
        </w:tc>
      </w:tr>
      <w:tr w:rsidR="000F6304" w:rsidRPr="00043F58" w14:paraId="4CDFFD7C" w14:textId="77777777" w:rsidTr="001944A4">
        <w:trPr>
          <w:trHeight w:val="249"/>
        </w:trPr>
        <w:tc>
          <w:tcPr>
            <w:tcW w:w="9494" w:type="dxa"/>
          </w:tcPr>
          <w:p w14:paraId="0CD4702C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CAPIENZA VENUE                 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PRESENZE PUBBLICO</w:t>
            </w:r>
          </w:p>
        </w:tc>
      </w:tr>
    </w:tbl>
    <w:p w14:paraId="480C4C0C" w14:textId="77777777" w:rsidR="000F6304" w:rsidRDefault="000F6304" w:rsidP="000F6304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</w:rPr>
      </w:pPr>
    </w:p>
    <w:p w14:paraId="1ACE4593" w14:textId="6D748AF6" w:rsidR="000F6304" w:rsidRDefault="000F6304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7.</w:t>
      </w:r>
    </w:p>
    <w:tbl>
      <w:tblPr>
        <w:tblStyle w:val="Grigliatabella"/>
        <w:tblW w:w="9494" w:type="dxa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0F6304" w:rsidRPr="00043F58" w14:paraId="6E13CAFF" w14:textId="77777777" w:rsidTr="001944A4">
        <w:trPr>
          <w:trHeight w:val="249"/>
        </w:trPr>
        <w:tc>
          <w:tcPr>
            <w:tcW w:w="9494" w:type="dxa"/>
          </w:tcPr>
          <w:p w14:paraId="764FCA60" w14:textId="77777777" w:rsidR="000F6304" w:rsidRPr="006D6451" w:rsidRDefault="000F6304" w:rsidP="001944A4">
            <w:pPr>
              <w:suppressAutoHyphens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DATA                                                          ARTISTA</w:t>
            </w:r>
          </w:p>
        </w:tc>
      </w:tr>
      <w:tr w:rsidR="000F6304" w:rsidRPr="00043F58" w14:paraId="51867AC1" w14:textId="77777777" w:rsidTr="001944A4">
        <w:trPr>
          <w:trHeight w:val="267"/>
        </w:trPr>
        <w:tc>
          <w:tcPr>
            <w:tcW w:w="9494" w:type="dxa"/>
          </w:tcPr>
          <w:p w14:paraId="085F77E0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NOME FESTIVAL 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(solo se </w:t>
            </w:r>
            <w:r w:rsidRPr="009719F8">
              <w:rPr>
                <w:rFonts w:ascii="Calibri" w:eastAsia="Times New Roman" w:hAnsi="Calibri" w:cs="Times New Roman"/>
                <w:i/>
                <w:color w:val="000000"/>
                <w:kern w:val="0"/>
                <w:sz w:val="18"/>
                <w:szCs w:val="18"/>
                <w:lang w:eastAsia="it-IT" w:bidi="ar-SA"/>
              </w:rPr>
              <w:t>programmato all’interno di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 in un festival)</w:t>
            </w:r>
          </w:p>
        </w:tc>
      </w:tr>
      <w:tr w:rsidR="000F6304" w:rsidRPr="00043F58" w14:paraId="7FC4C078" w14:textId="77777777" w:rsidTr="001944A4">
        <w:trPr>
          <w:trHeight w:val="249"/>
        </w:trPr>
        <w:tc>
          <w:tcPr>
            <w:tcW w:w="9494" w:type="dxa"/>
          </w:tcPr>
          <w:p w14:paraId="2F2028AA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VENUE                                                                       CITTA’                                                          PROV.</w:t>
            </w:r>
          </w:p>
        </w:tc>
      </w:tr>
      <w:tr w:rsidR="000F6304" w:rsidRPr="00043F58" w14:paraId="621A3095" w14:textId="77777777" w:rsidTr="001944A4">
        <w:trPr>
          <w:trHeight w:val="249"/>
        </w:trPr>
        <w:tc>
          <w:tcPr>
            <w:tcW w:w="9494" w:type="dxa"/>
          </w:tcPr>
          <w:p w14:paraId="3A18BD12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CAPIENZA VENUE                 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PRESENZE PUBBLICO</w:t>
            </w:r>
          </w:p>
        </w:tc>
      </w:tr>
    </w:tbl>
    <w:p w14:paraId="21C6A430" w14:textId="77777777" w:rsidR="000F6304" w:rsidRDefault="000F6304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</w:p>
    <w:p w14:paraId="5C959A08" w14:textId="5267E1AF" w:rsidR="000F6304" w:rsidRPr="006D6451" w:rsidRDefault="000F6304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8.</w:t>
      </w:r>
    </w:p>
    <w:tbl>
      <w:tblPr>
        <w:tblStyle w:val="Grigliatabella"/>
        <w:tblW w:w="9577" w:type="dxa"/>
        <w:tblInd w:w="360" w:type="dxa"/>
        <w:tblLook w:val="04A0" w:firstRow="1" w:lastRow="0" w:firstColumn="1" w:lastColumn="0" w:noHBand="0" w:noVBand="1"/>
      </w:tblPr>
      <w:tblGrid>
        <w:gridCol w:w="9577"/>
      </w:tblGrid>
      <w:tr w:rsidR="000F6304" w:rsidRPr="00043F58" w14:paraId="0F9E1247" w14:textId="77777777" w:rsidTr="001944A4">
        <w:trPr>
          <w:trHeight w:val="249"/>
        </w:trPr>
        <w:tc>
          <w:tcPr>
            <w:tcW w:w="9577" w:type="dxa"/>
          </w:tcPr>
          <w:p w14:paraId="72430184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DATA                                                          ARTISTA</w:t>
            </w:r>
          </w:p>
        </w:tc>
      </w:tr>
      <w:tr w:rsidR="000F6304" w:rsidRPr="00043F58" w14:paraId="4DF8E4B4" w14:textId="77777777" w:rsidTr="001944A4">
        <w:trPr>
          <w:trHeight w:val="267"/>
        </w:trPr>
        <w:tc>
          <w:tcPr>
            <w:tcW w:w="9577" w:type="dxa"/>
          </w:tcPr>
          <w:p w14:paraId="3E2FE1DE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NOME FESTIVAL 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(solo se </w:t>
            </w:r>
            <w:r w:rsidRPr="009719F8">
              <w:rPr>
                <w:rFonts w:ascii="Calibri" w:eastAsia="Times New Roman" w:hAnsi="Calibri" w:cs="Times New Roman"/>
                <w:i/>
                <w:color w:val="000000"/>
                <w:kern w:val="0"/>
                <w:sz w:val="18"/>
                <w:szCs w:val="18"/>
                <w:lang w:eastAsia="it-IT" w:bidi="ar-SA"/>
              </w:rPr>
              <w:t>programmato all’interno di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 in un festival)</w:t>
            </w:r>
          </w:p>
        </w:tc>
      </w:tr>
      <w:tr w:rsidR="000F6304" w:rsidRPr="00043F58" w14:paraId="775C0B91" w14:textId="77777777" w:rsidTr="001944A4">
        <w:trPr>
          <w:trHeight w:val="249"/>
        </w:trPr>
        <w:tc>
          <w:tcPr>
            <w:tcW w:w="9577" w:type="dxa"/>
          </w:tcPr>
          <w:p w14:paraId="606AAC2C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VENUE                                                                       CITTA’                                                          PROV.</w:t>
            </w:r>
          </w:p>
        </w:tc>
      </w:tr>
      <w:tr w:rsidR="000F6304" w:rsidRPr="00043F58" w14:paraId="7E364535" w14:textId="77777777" w:rsidTr="001944A4">
        <w:trPr>
          <w:trHeight w:val="249"/>
        </w:trPr>
        <w:tc>
          <w:tcPr>
            <w:tcW w:w="9577" w:type="dxa"/>
          </w:tcPr>
          <w:p w14:paraId="2134B5FC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CAPIENZA VENUE                 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PRESENZE PUBBLICO</w:t>
            </w:r>
          </w:p>
        </w:tc>
      </w:tr>
    </w:tbl>
    <w:p w14:paraId="14CBE368" w14:textId="77777777" w:rsidR="006D6451" w:rsidRDefault="006D6451" w:rsidP="008533E6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</w:p>
    <w:p w14:paraId="091AE0B1" w14:textId="6777DBA3" w:rsidR="000F6304" w:rsidRDefault="000F6304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9.</w:t>
      </w:r>
    </w:p>
    <w:tbl>
      <w:tblPr>
        <w:tblStyle w:val="Grigliatabella"/>
        <w:tblW w:w="9577" w:type="dxa"/>
        <w:tblInd w:w="360" w:type="dxa"/>
        <w:tblLook w:val="04A0" w:firstRow="1" w:lastRow="0" w:firstColumn="1" w:lastColumn="0" w:noHBand="0" w:noVBand="1"/>
      </w:tblPr>
      <w:tblGrid>
        <w:gridCol w:w="9577"/>
      </w:tblGrid>
      <w:tr w:rsidR="000F6304" w:rsidRPr="00043F58" w14:paraId="68DE7303" w14:textId="77777777" w:rsidTr="001944A4">
        <w:trPr>
          <w:trHeight w:val="249"/>
        </w:trPr>
        <w:tc>
          <w:tcPr>
            <w:tcW w:w="9577" w:type="dxa"/>
          </w:tcPr>
          <w:p w14:paraId="672A9D39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DATA                                                          ARTISTA</w:t>
            </w:r>
          </w:p>
        </w:tc>
      </w:tr>
      <w:tr w:rsidR="000F6304" w:rsidRPr="00043F58" w14:paraId="4CE11DD0" w14:textId="77777777" w:rsidTr="001944A4">
        <w:trPr>
          <w:trHeight w:val="267"/>
        </w:trPr>
        <w:tc>
          <w:tcPr>
            <w:tcW w:w="9577" w:type="dxa"/>
          </w:tcPr>
          <w:p w14:paraId="38EF3C17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NOME FESTIVAL 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(solo se </w:t>
            </w:r>
            <w:r w:rsidRPr="009719F8">
              <w:rPr>
                <w:rFonts w:ascii="Calibri" w:eastAsia="Times New Roman" w:hAnsi="Calibri" w:cs="Times New Roman"/>
                <w:i/>
                <w:color w:val="000000"/>
                <w:kern w:val="0"/>
                <w:sz w:val="18"/>
                <w:szCs w:val="18"/>
                <w:lang w:eastAsia="it-IT" w:bidi="ar-SA"/>
              </w:rPr>
              <w:t>programmato all’interno di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 in un festival)</w:t>
            </w:r>
          </w:p>
        </w:tc>
      </w:tr>
      <w:tr w:rsidR="000F6304" w:rsidRPr="00043F58" w14:paraId="375C7BEF" w14:textId="77777777" w:rsidTr="001944A4">
        <w:trPr>
          <w:trHeight w:val="249"/>
        </w:trPr>
        <w:tc>
          <w:tcPr>
            <w:tcW w:w="9577" w:type="dxa"/>
          </w:tcPr>
          <w:p w14:paraId="73419E22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VENUE                                                                       CITTA’                                                          PROV.</w:t>
            </w:r>
          </w:p>
        </w:tc>
      </w:tr>
      <w:tr w:rsidR="000F6304" w:rsidRPr="00043F58" w14:paraId="35344632" w14:textId="77777777" w:rsidTr="001944A4">
        <w:trPr>
          <w:trHeight w:val="249"/>
        </w:trPr>
        <w:tc>
          <w:tcPr>
            <w:tcW w:w="9577" w:type="dxa"/>
          </w:tcPr>
          <w:p w14:paraId="720B43C8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CAPIENZA VENUE                 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PRESENZE PUBBLICO</w:t>
            </w:r>
          </w:p>
        </w:tc>
      </w:tr>
    </w:tbl>
    <w:p w14:paraId="3175AD6E" w14:textId="77777777" w:rsidR="000F6304" w:rsidRDefault="000F6304" w:rsidP="000F6304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</w:rPr>
      </w:pPr>
    </w:p>
    <w:p w14:paraId="0A8B1075" w14:textId="225A6151" w:rsidR="000F6304" w:rsidRDefault="000F6304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10.</w:t>
      </w:r>
    </w:p>
    <w:tbl>
      <w:tblPr>
        <w:tblStyle w:val="Grigliatabella"/>
        <w:tblW w:w="9494" w:type="dxa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0F6304" w:rsidRPr="00043F58" w14:paraId="55371F1C" w14:textId="77777777" w:rsidTr="001944A4">
        <w:trPr>
          <w:trHeight w:val="249"/>
        </w:trPr>
        <w:tc>
          <w:tcPr>
            <w:tcW w:w="9494" w:type="dxa"/>
          </w:tcPr>
          <w:p w14:paraId="14031486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DATA                                                          ARTISTA</w:t>
            </w:r>
          </w:p>
        </w:tc>
      </w:tr>
      <w:tr w:rsidR="000F6304" w:rsidRPr="00043F58" w14:paraId="3775469E" w14:textId="77777777" w:rsidTr="001944A4">
        <w:trPr>
          <w:trHeight w:val="267"/>
        </w:trPr>
        <w:tc>
          <w:tcPr>
            <w:tcW w:w="9494" w:type="dxa"/>
          </w:tcPr>
          <w:p w14:paraId="3EB16B7C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NOME FESTIVAL 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(solo se </w:t>
            </w:r>
            <w:r w:rsidRPr="009719F8">
              <w:rPr>
                <w:rFonts w:ascii="Calibri" w:eastAsia="Times New Roman" w:hAnsi="Calibri" w:cs="Times New Roman"/>
                <w:i/>
                <w:color w:val="000000"/>
                <w:kern w:val="0"/>
                <w:sz w:val="18"/>
                <w:szCs w:val="18"/>
                <w:lang w:eastAsia="it-IT" w:bidi="ar-SA"/>
              </w:rPr>
              <w:t>programmato all’interno di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 in un festival)</w:t>
            </w:r>
          </w:p>
        </w:tc>
      </w:tr>
      <w:tr w:rsidR="000F6304" w:rsidRPr="00043F58" w14:paraId="3E1E2BB6" w14:textId="77777777" w:rsidTr="001944A4">
        <w:trPr>
          <w:trHeight w:val="249"/>
        </w:trPr>
        <w:tc>
          <w:tcPr>
            <w:tcW w:w="9494" w:type="dxa"/>
          </w:tcPr>
          <w:p w14:paraId="2922FBAF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VENUE                                                                       CITTA’                                                          PROV.</w:t>
            </w:r>
          </w:p>
        </w:tc>
      </w:tr>
      <w:tr w:rsidR="000F6304" w:rsidRPr="00043F58" w14:paraId="0C5D9F3C" w14:textId="77777777" w:rsidTr="001944A4">
        <w:trPr>
          <w:trHeight w:val="249"/>
        </w:trPr>
        <w:tc>
          <w:tcPr>
            <w:tcW w:w="9494" w:type="dxa"/>
          </w:tcPr>
          <w:p w14:paraId="267FB55E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CAPIENZA VENUE                 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PRESENZE PUBBLICO</w:t>
            </w:r>
          </w:p>
        </w:tc>
      </w:tr>
    </w:tbl>
    <w:p w14:paraId="7EB26A3B" w14:textId="77777777" w:rsidR="000F6304" w:rsidRDefault="000F6304" w:rsidP="000F6304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</w:rPr>
      </w:pPr>
    </w:p>
    <w:p w14:paraId="1DA2446F" w14:textId="35D9C797" w:rsidR="000F6304" w:rsidRDefault="000F6304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11.</w:t>
      </w:r>
    </w:p>
    <w:tbl>
      <w:tblPr>
        <w:tblStyle w:val="Grigliatabella"/>
        <w:tblW w:w="9494" w:type="dxa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0F6304" w:rsidRPr="00043F58" w14:paraId="1E4035CD" w14:textId="77777777" w:rsidTr="001944A4">
        <w:trPr>
          <w:trHeight w:val="249"/>
        </w:trPr>
        <w:tc>
          <w:tcPr>
            <w:tcW w:w="9494" w:type="dxa"/>
          </w:tcPr>
          <w:p w14:paraId="7528187C" w14:textId="77777777" w:rsidR="000F6304" w:rsidRPr="006D6451" w:rsidRDefault="000F6304" w:rsidP="001944A4">
            <w:pPr>
              <w:suppressAutoHyphens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DATA                                                          ARTISTA</w:t>
            </w:r>
          </w:p>
        </w:tc>
      </w:tr>
      <w:tr w:rsidR="000F6304" w:rsidRPr="00043F58" w14:paraId="1E07BC17" w14:textId="77777777" w:rsidTr="001944A4">
        <w:trPr>
          <w:trHeight w:val="267"/>
        </w:trPr>
        <w:tc>
          <w:tcPr>
            <w:tcW w:w="9494" w:type="dxa"/>
          </w:tcPr>
          <w:p w14:paraId="205CAA8E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NOME FESTIVAL 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(solo se </w:t>
            </w:r>
            <w:r w:rsidRPr="009719F8">
              <w:rPr>
                <w:rFonts w:ascii="Calibri" w:eastAsia="Times New Roman" w:hAnsi="Calibri" w:cs="Times New Roman"/>
                <w:i/>
                <w:color w:val="000000"/>
                <w:kern w:val="0"/>
                <w:sz w:val="18"/>
                <w:szCs w:val="18"/>
                <w:lang w:eastAsia="it-IT" w:bidi="ar-SA"/>
              </w:rPr>
              <w:t>programmato all’interno di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 in un festival)</w:t>
            </w:r>
          </w:p>
        </w:tc>
      </w:tr>
      <w:tr w:rsidR="000F6304" w:rsidRPr="00043F58" w14:paraId="65D96DDB" w14:textId="77777777" w:rsidTr="001944A4">
        <w:trPr>
          <w:trHeight w:val="249"/>
        </w:trPr>
        <w:tc>
          <w:tcPr>
            <w:tcW w:w="9494" w:type="dxa"/>
          </w:tcPr>
          <w:p w14:paraId="29C7822B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VENUE                                                                       CITTA’                                                          PROV.</w:t>
            </w:r>
          </w:p>
        </w:tc>
      </w:tr>
      <w:tr w:rsidR="000F6304" w:rsidRPr="00043F58" w14:paraId="158C28F7" w14:textId="77777777" w:rsidTr="001944A4">
        <w:trPr>
          <w:trHeight w:val="249"/>
        </w:trPr>
        <w:tc>
          <w:tcPr>
            <w:tcW w:w="9494" w:type="dxa"/>
          </w:tcPr>
          <w:p w14:paraId="61585A46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CAPIENZA VENUE                 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PRESENZE PUBBLICO</w:t>
            </w:r>
          </w:p>
        </w:tc>
      </w:tr>
    </w:tbl>
    <w:p w14:paraId="3D0C5709" w14:textId="77777777" w:rsidR="000F6304" w:rsidRDefault="000F6304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</w:p>
    <w:p w14:paraId="3807A077" w14:textId="77777777" w:rsidR="009719F8" w:rsidRDefault="009719F8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</w:p>
    <w:p w14:paraId="17A3B7FF" w14:textId="77777777" w:rsidR="009719F8" w:rsidRDefault="009719F8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</w:p>
    <w:p w14:paraId="1D73BCCD" w14:textId="41577D05" w:rsidR="000F6304" w:rsidRPr="006D6451" w:rsidRDefault="000F6304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12.</w:t>
      </w:r>
    </w:p>
    <w:tbl>
      <w:tblPr>
        <w:tblStyle w:val="Grigliatabella"/>
        <w:tblW w:w="9577" w:type="dxa"/>
        <w:tblInd w:w="360" w:type="dxa"/>
        <w:tblLook w:val="04A0" w:firstRow="1" w:lastRow="0" w:firstColumn="1" w:lastColumn="0" w:noHBand="0" w:noVBand="1"/>
      </w:tblPr>
      <w:tblGrid>
        <w:gridCol w:w="9577"/>
      </w:tblGrid>
      <w:tr w:rsidR="000F6304" w:rsidRPr="00043F58" w14:paraId="4646801D" w14:textId="77777777" w:rsidTr="001944A4">
        <w:trPr>
          <w:trHeight w:val="249"/>
        </w:trPr>
        <w:tc>
          <w:tcPr>
            <w:tcW w:w="9577" w:type="dxa"/>
          </w:tcPr>
          <w:p w14:paraId="7C1ED7B7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DATA                                                          ARTISTA</w:t>
            </w:r>
          </w:p>
        </w:tc>
      </w:tr>
      <w:tr w:rsidR="000F6304" w:rsidRPr="00043F58" w14:paraId="3A304110" w14:textId="77777777" w:rsidTr="001944A4">
        <w:trPr>
          <w:trHeight w:val="267"/>
        </w:trPr>
        <w:tc>
          <w:tcPr>
            <w:tcW w:w="9577" w:type="dxa"/>
          </w:tcPr>
          <w:p w14:paraId="19ADC376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NOME FESTIVAL 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(solo se </w:t>
            </w:r>
            <w:r w:rsidRPr="009719F8">
              <w:rPr>
                <w:rFonts w:ascii="Calibri" w:eastAsia="Times New Roman" w:hAnsi="Calibri" w:cs="Times New Roman"/>
                <w:i/>
                <w:color w:val="000000"/>
                <w:kern w:val="0"/>
                <w:sz w:val="18"/>
                <w:szCs w:val="18"/>
                <w:lang w:eastAsia="it-IT" w:bidi="ar-SA"/>
              </w:rPr>
              <w:t>programmato all’interno di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 in un festival)</w:t>
            </w:r>
          </w:p>
        </w:tc>
      </w:tr>
      <w:tr w:rsidR="000F6304" w:rsidRPr="00043F58" w14:paraId="7F0425B4" w14:textId="77777777" w:rsidTr="001944A4">
        <w:trPr>
          <w:trHeight w:val="249"/>
        </w:trPr>
        <w:tc>
          <w:tcPr>
            <w:tcW w:w="9577" w:type="dxa"/>
          </w:tcPr>
          <w:p w14:paraId="683CC951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VENUE                                                                       CITTA’                                                          PROV.</w:t>
            </w:r>
          </w:p>
        </w:tc>
      </w:tr>
      <w:tr w:rsidR="000F6304" w:rsidRPr="00043F58" w14:paraId="4A7C2E9F" w14:textId="77777777" w:rsidTr="001944A4">
        <w:trPr>
          <w:trHeight w:val="249"/>
        </w:trPr>
        <w:tc>
          <w:tcPr>
            <w:tcW w:w="9577" w:type="dxa"/>
          </w:tcPr>
          <w:p w14:paraId="5D275F34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CAPIENZA VENUE                 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PRESENZE PUBBLICO</w:t>
            </w:r>
          </w:p>
        </w:tc>
      </w:tr>
    </w:tbl>
    <w:p w14:paraId="7649D26F" w14:textId="77777777" w:rsidR="000F6304" w:rsidRDefault="000F6304" w:rsidP="008533E6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</w:p>
    <w:p w14:paraId="1AF7C204" w14:textId="2496200B" w:rsidR="000F6304" w:rsidRDefault="000F6304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13.</w:t>
      </w:r>
    </w:p>
    <w:tbl>
      <w:tblPr>
        <w:tblStyle w:val="Grigliatabella"/>
        <w:tblW w:w="9577" w:type="dxa"/>
        <w:tblInd w:w="360" w:type="dxa"/>
        <w:tblLook w:val="04A0" w:firstRow="1" w:lastRow="0" w:firstColumn="1" w:lastColumn="0" w:noHBand="0" w:noVBand="1"/>
      </w:tblPr>
      <w:tblGrid>
        <w:gridCol w:w="9577"/>
      </w:tblGrid>
      <w:tr w:rsidR="000F6304" w:rsidRPr="00043F58" w14:paraId="4135FA48" w14:textId="77777777" w:rsidTr="001944A4">
        <w:trPr>
          <w:trHeight w:val="249"/>
        </w:trPr>
        <w:tc>
          <w:tcPr>
            <w:tcW w:w="9577" w:type="dxa"/>
          </w:tcPr>
          <w:p w14:paraId="2DDAE2A7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DATA                                                          ARTISTA</w:t>
            </w:r>
          </w:p>
        </w:tc>
      </w:tr>
      <w:tr w:rsidR="000F6304" w:rsidRPr="00043F58" w14:paraId="0952F947" w14:textId="77777777" w:rsidTr="001944A4">
        <w:trPr>
          <w:trHeight w:val="267"/>
        </w:trPr>
        <w:tc>
          <w:tcPr>
            <w:tcW w:w="9577" w:type="dxa"/>
          </w:tcPr>
          <w:p w14:paraId="4ECF7F49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NOME FESTIVAL 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(solo se </w:t>
            </w:r>
            <w:r w:rsidRPr="009719F8">
              <w:rPr>
                <w:rFonts w:ascii="Calibri" w:eastAsia="Times New Roman" w:hAnsi="Calibri" w:cs="Times New Roman"/>
                <w:i/>
                <w:color w:val="000000"/>
                <w:kern w:val="0"/>
                <w:sz w:val="18"/>
                <w:szCs w:val="18"/>
                <w:lang w:eastAsia="it-IT" w:bidi="ar-SA"/>
              </w:rPr>
              <w:t>programmato all’interno di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 in un festival)</w:t>
            </w:r>
          </w:p>
        </w:tc>
      </w:tr>
      <w:tr w:rsidR="000F6304" w:rsidRPr="00043F58" w14:paraId="428D9AB9" w14:textId="77777777" w:rsidTr="001944A4">
        <w:trPr>
          <w:trHeight w:val="249"/>
        </w:trPr>
        <w:tc>
          <w:tcPr>
            <w:tcW w:w="9577" w:type="dxa"/>
          </w:tcPr>
          <w:p w14:paraId="4F31BF88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VENUE                                                                       CITTA’                                                          PROV.</w:t>
            </w:r>
          </w:p>
        </w:tc>
      </w:tr>
      <w:tr w:rsidR="000F6304" w:rsidRPr="00043F58" w14:paraId="31EDDE7B" w14:textId="77777777" w:rsidTr="001944A4">
        <w:trPr>
          <w:trHeight w:val="249"/>
        </w:trPr>
        <w:tc>
          <w:tcPr>
            <w:tcW w:w="9577" w:type="dxa"/>
          </w:tcPr>
          <w:p w14:paraId="4D758EA3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CAPIENZA VENUE                 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PRESENZE PUBBLICO</w:t>
            </w:r>
          </w:p>
        </w:tc>
      </w:tr>
    </w:tbl>
    <w:p w14:paraId="0D7CD14E" w14:textId="77777777" w:rsidR="000F6304" w:rsidRDefault="000F6304" w:rsidP="000F6304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</w:rPr>
      </w:pPr>
    </w:p>
    <w:p w14:paraId="08764ECB" w14:textId="434E424C" w:rsidR="000F6304" w:rsidRDefault="000F6304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14.</w:t>
      </w:r>
    </w:p>
    <w:tbl>
      <w:tblPr>
        <w:tblStyle w:val="Grigliatabella"/>
        <w:tblW w:w="9494" w:type="dxa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0F6304" w:rsidRPr="00043F58" w14:paraId="0E266524" w14:textId="77777777" w:rsidTr="001944A4">
        <w:trPr>
          <w:trHeight w:val="249"/>
        </w:trPr>
        <w:tc>
          <w:tcPr>
            <w:tcW w:w="9494" w:type="dxa"/>
          </w:tcPr>
          <w:p w14:paraId="3DB970BA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DATA                                                          ARTISTA</w:t>
            </w:r>
          </w:p>
        </w:tc>
      </w:tr>
      <w:tr w:rsidR="000F6304" w:rsidRPr="00043F58" w14:paraId="7279418B" w14:textId="77777777" w:rsidTr="001944A4">
        <w:trPr>
          <w:trHeight w:val="267"/>
        </w:trPr>
        <w:tc>
          <w:tcPr>
            <w:tcW w:w="9494" w:type="dxa"/>
          </w:tcPr>
          <w:p w14:paraId="7202DA2F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NOME FESTIVAL 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(solo se </w:t>
            </w:r>
            <w:r w:rsidRPr="009719F8">
              <w:rPr>
                <w:rFonts w:ascii="Calibri" w:eastAsia="Times New Roman" w:hAnsi="Calibri" w:cs="Times New Roman"/>
                <w:i/>
                <w:color w:val="000000"/>
                <w:kern w:val="0"/>
                <w:sz w:val="18"/>
                <w:szCs w:val="18"/>
                <w:lang w:eastAsia="it-IT" w:bidi="ar-SA"/>
              </w:rPr>
              <w:t>programmato all’interno di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 in un festival)</w:t>
            </w:r>
          </w:p>
        </w:tc>
      </w:tr>
      <w:tr w:rsidR="000F6304" w:rsidRPr="00043F58" w14:paraId="61E9A876" w14:textId="77777777" w:rsidTr="001944A4">
        <w:trPr>
          <w:trHeight w:val="249"/>
        </w:trPr>
        <w:tc>
          <w:tcPr>
            <w:tcW w:w="9494" w:type="dxa"/>
          </w:tcPr>
          <w:p w14:paraId="30D47718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VENUE                                                                       CITTA’                                                          PROV.</w:t>
            </w:r>
          </w:p>
        </w:tc>
      </w:tr>
      <w:tr w:rsidR="000F6304" w:rsidRPr="00043F58" w14:paraId="396D4496" w14:textId="77777777" w:rsidTr="001944A4">
        <w:trPr>
          <w:trHeight w:val="249"/>
        </w:trPr>
        <w:tc>
          <w:tcPr>
            <w:tcW w:w="9494" w:type="dxa"/>
          </w:tcPr>
          <w:p w14:paraId="5BF0A16A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CAPIENZA VENUE                 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PRESENZE PUBBLICO</w:t>
            </w:r>
          </w:p>
        </w:tc>
      </w:tr>
    </w:tbl>
    <w:p w14:paraId="2FED099B" w14:textId="77777777" w:rsidR="000F6304" w:rsidRDefault="000F6304" w:rsidP="000F6304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</w:rPr>
      </w:pPr>
    </w:p>
    <w:p w14:paraId="3396545A" w14:textId="693747AC" w:rsidR="000F6304" w:rsidRDefault="000F6304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15.</w:t>
      </w:r>
    </w:p>
    <w:tbl>
      <w:tblPr>
        <w:tblStyle w:val="Grigliatabella"/>
        <w:tblW w:w="9494" w:type="dxa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0F6304" w:rsidRPr="00043F58" w14:paraId="067120B6" w14:textId="77777777" w:rsidTr="001944A4">
        <w:trPr>
          <w:trHeight w:val="249"/>
        </w:trPr>
        <w:tc>
          <w:tcPr>
            <w:tcW w:w="9494" w:type="dxa"/>
          </w:tcPr>
          <w:p w14:paraId="292EE0C1" w14:textId="77777777" w:rsidR="000F6304" w:rsidRPr="006D6451" w:rsidRDefault="000F6304" w:rsidP="001944A4">
            <w:pPr>
              <w:suppressAutoHyphens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DATA                                                          ARTISTA</w:t>
            </w:r>
          </w:p>
        </w:tc>
      </w:tr>
      <w:tr w:rsidR="000F6304" w:rsidRPr="00043F58" w14:paraId="5B7B891B" w14:textId="77777777" w:rsidTr="001944A4">
        <w:trPr>
          <w:trHeight w:val="267"/>
        </w:trPr>
        <w:tc>
          <w:tcPr>
            <w:tcW w:w="9494" w:type="dxa"/>
          </w:tcPr>
          <w:p w14:paraId="3D009C5E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NOME FESTIVAL 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(solo se </w:t>
            </w:r>
            <w:r w:rsidRPr="009719F8">
              <w:rPr>
                <w:rFonts w:ascii="Calibri" w:eastAsia="Times New Roman" w:hAnsi="Calibri" w:cs="Times New Roman"/>
                <w:i/>
                <w:color w:val="000000"/>
                <w:kern w:val="0"/>
                <w:sz w:val="18"/>
                <w:szCs w:val="18"/>
                <w:lang w:eastAsia="it-IT" w:bidi="ar-SA"/>
              </w:rPr>
              <w:t>programmato all’interno di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 in un festival)</w:t>
            </w:r>
          </w:p>
        </w:tc>
      </w:tr>
      <w:tr w:rsidR="000F6304" w:rsidRPr="00043F58" w14:paraId="317E9313" w14:textId="77777777" w:rsidTr="001944A4">
        <w:trPr>
          <w:trHeight w:val="249"/>
        </w:trPr>
        <w:tc>
          <w:tcPr>
            <w:tcW w:w="9494" w:type="dxa"/>
          </w:tcPr>
          <w:p w14:paraId="2D47AB2C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VENUE                                                                       CITTA’                                                          PROV.</w:t>
            </w:r>
          </w:p>
        </w:tc>
      </w:tr>
      <w:tr w:rsidR="000F6304" w:rsidRPr="00043F58" w14:paraId="3BCD7243" w14:textId="77777777" w:rsidTr="001944A4">
        <w:trPr>
          <w:trHeight w:val="249"/>
        </w:trPr>
        <w:tc>
          <w:tcPr>
            <w:tcW w:w="9494" w:type="dxa"/>
          </w:tcPr>
          <w:p w14:paraId="5FDCFC71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CAPIENZA VENUE                 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PRESENZE PUBBLICO</w:t>
            </w:r>
          </w:p>
        </w:tc>
      </w:tr>
    </w:tbl>
    <w:p w14:paraId="53A54DCE" w14:textId="77777777" w:rsidR="000F6304" w:rsidRDefault="000F6304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</w:p>
    <w:p w14:paraId="07A6AD08" w14:textId="08C57884" w:rsidR="000F6304" w:rsidRPr="006D6451" w:rsidRDefault="000F6304" w:rsidP="000F6304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</w:rPr>
      </w:pPr>
    </w:p>
    <w:tbl>
      <w:tblPr>
        <w:tblStyle w:val="Grigliatabella"/>
        <w:tblW w:w="9577" w:type="dxa"/>
        <w:tblInd w:w="360" w:type="dxa"/>
        <w:tblLook w:val="04A0" w:firstRow="1" w:lastRow="0" w:firstColumn="1" w:lastColumn="0" w:noHBand="0" w:noVBand="1"/>
      </w:tblPr>
      <w:tblGrid>
        <w:gridCol w:w="9577"/>
      </w:tblGrid>
      <w:tr w:rsidR="000F6304" w:rsidRPr="00043F58" w14:paraId="24E8217D" w14:textId="77777777" w:rsidTr="001944A4">
        <w:trPr>
          <w:trHeight w:val="249"/>
        </w:trPr>
        <w:tc>
          <w:tcPr>
            <w:tcW w:w="9577" w:type="dxa"/>
          </w:tcPr>
          <w:p w14:paraId="2048D38A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DATA                                                          ARTISTA</w:t>
            </w:r>
          </w:p>
        </w:tc>
      </w:tr>
      <w:tr w:rsidR="000F6304" w:rsidRPr="00043F58" w14:paraId="1A13CF10" w14:textId="77777777" w:rsidTr="001944A4">
        <w:trPr>
          <w:trHeight w:val="267"/>
        </w:trPr>
        <w:tc>
          <w:tcPr>
            <w:tcW w:w="9577" w:type="dxa"/>
          </w:tcPr>
          <w:p w14:paraId="78596F68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NOME FESTIVAL 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(solo se </w:t>
            </w:r>
            <w:r w:rsidRPr="009719F8">
              <w:rPr>
                <w:rFonts w:ascii="Calibri" w:eastAsia="Times New Roman" w:hAnsi="Calibri" w:cs="Times New Roman"/>
                <w:i/>
                <w:color w:val="000000"/>
                <w:kern w:val="0"/>
                <w:sz w:val="18"/>
                <w:szCs w:val="18"/>
                <w:lang w:eastAsia="it-IT" w:bidi="ar-SA"/>
              </w:rPr>
              <w:t>programmato all’interno di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 in un festival)</w:t>
            </w:r>
          </w:p>
        </w:tc>
      </w:tr>
      <w:tr w:rsidR="000F6304" w:rsidRPr="00043F58" w14:paraId="3754486F" w14:textId="77777777" w:rsidTr="001944A4">
        <w:trPr>
          <w:trHeight w:val="249"/>
        </w:trPr>
        <w:tc>
          <w:tcPr>
            <w:tcW w:w="9577" w:type="dxa"/>
          </w:tcPr>
          <w:p w14:paraId="04FB4A0B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VENUE                                                                       CITTA’                                                          PROV.</w:t>
            </w:r>
          </w:p>
        </w:tc>
      </w:tr>
      <w:tr w:rsidR="000F6304" w:rsidRPr="00043F58" w14:paraId="38BC22F7" w14:textId="77777777" w:rsidTr="001944A4">
        <w:trPr>
          <w:trHeight w:val="249"/>
        </w:trPr>
        <w:tc>
          <w:tcPr>
            <w:tcW w:w="9577" w:type="dxa"/>
          </w:tcPr>
          <w:p w14:paraId="376BAC42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CAPIENZA VENUE                 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PRESENZE PUBBLICO</w:t>
            </w:r>
          </w:p>
        </w:tc>
      </w:tr>
    </w:tbl>
    <w:p w14:paraId="5463FD42" w14:textId="77777777" w:rsidR="000F6304" w:rsidRDefault="000F6304" w:rsidP="008533E6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Style w:val="Grigliatabella"/>
        <w:tblW w:w="9577" w:type="dxa"/>
        <w:tblInd w:w="360" w:type="dxa"/>
        <w:tblLook w:val="04A0" w:firstRow="1" w:lastRow="0" w:firstColumn="1" w:lastColumn="0" w:noHBand="0" w:noVBand="1"/>
      </w:tblPr>
      <w:tblGrid>
        <w:gridCol w:w="9577"/>
      </w:tblGrid>
      <w:tr w:rsidR="000F6304" w:rsidRPr="00043F58" w14:paraId="1E4F3743" w14:textId="77777777" w:rsidTr="001944A4">
        <w:trPr>
          <w:trHeight w:val="249"/>
        </w:trPr>
        <w:tc>
          <w:tcPr>
            <w:tcW w:w="9577" w:type="dxa"/>
          </w:tcPr>
          <w:p w14:paraId="5C1149F6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DATA                                                          ARTISTA</w:t>
            </w:r>
          </w:p>
        </w:tc>
      </w:tr>
      <w:tr w:rsidR="000F6304" w:rsidRPr="00043F58" w14:paraId="27E1A6B5" w14:textId="77777777" w:rsidTr="001944A4">
        <w:trPr>
          <w:trHeight w:val="267"/>
        </w:trPr>
        <w:tc>
          <w:tcPr>
            <w:tcW w:w="9577" w:type="dxa"/>
          </w:tcPr>
          <w:p w14:paraId="6007D776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NOME FESTIVAL 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(solo se </w:t>
            </w:r>
            <w:r w:rsidRPr="009719F8">
              <w:rPr>
                <w:rFonts w:ascii="Calibri" w:eastAsia="Times New Roman" w:hAnsi="Calibri" w:cs="Times New Roman"/>
                <w:i/>
                <w:color w:val="000000"/>
                <w:kern w:val="0"/>
                <w:sz w:val="18"/>
                <w:szCs w:val="18"/>
                <w:lang w:eastAsia="it-IT" w:bidi="ar-SA"/>
              </w:rPr>
              <w:t>programmato all’interno di</w:t>
            </w:r>
            <w:r w:rsidRPr="009719F8">
              <w:rPr>
                <w:rFonts w:ascii="Calibri" w:eastAsia="Times New Roman" w:hAnsi="Calibri" w:cs="Times New Roman" w:hint="eastAsia"/>
                <w:i/>
                <w:color w:val="000000"/>
                <w:kern w:val="0"/>
                <w:sz w:val="18"/>
                <w:szCs w:val="18"/>
                <w:lang w:eastAsia="it-IT" w:bidi="ar-SA"/>
              </w:rPr>
              <w:t xml:space="preserve"> in un festival)</w:t>
            </w:r>
          </w:p>
        </w:tc>
      </w:tr>
      <w:tr w:rsidR="000F6304" w:rsidRPr="00043F58" w14:paraId="23E6429E" w14:textId="77777777" w:rsidTr="001944A4">
        <w:trPr>
          <w:trHeight w:val="249"/>
        </w:trPr>
        <w:tc>
          <w:tcPr>
            <w:tcW w:w="9577" w:type="dxa"/>
          </w:tcPr>
          <w:p w14:paraId="16C52341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VENUE                                                                       CITTA’                                                          PROV.</w:t>
            </w:r>
          </w:p>
        </w:tc>
      </w:tr>
      <w:tr w:rsidR="000F6304" w:rsidRPr="00043F58" w14:paraId="4AAA6F3A" w14:textId="77777777" w:rsidTr="001944A4">
        <w:trPr>
          <w:trHeight w:val="249"/>
        </w:trPr>
        <w:tc>
          <w:tcPr>
            <w:tcW w:w="9577" w:type="dxa"/>
          </w:tcPr>
          <w:p w14:paraId="53965E3F" w14:textId="77777777" w:rsidR="000F6304" w:rsidRPr="00BF0C35" w:rsidRDefault="000F6304" w:rsidP="001944A4">
            <w:pPr>
              <w:suppressAutoHyphens w:val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CAPIENZA VENUE                 </w:t>
            </w:r>
            <w:r w:rsidRPr="00BF0C3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PRESENZE PUBBLICO</w:t>
            </w:r>
          </w:p>
        </w:tc>
      </w:tr>
    </w:tbl>
    <w:p w14:paraId="6B2A97E0" w14:textId="77777777" w:rsidR="000F6304" w:rsidRDefault="000F6304" w:rsidP="008533E6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</w:p>
    <w:p w14:paraId="43D1550A" w14:textId="0884592C" w:rsidR="008533E6" w:rsidRDefault="000F6304" w:rsidP="008533E6">
      <w:pPr>
        <w:tabs>
          <w:tab w:val="left" w:pos="993"/>
        </w:tabs>
        <w:autoSpaceDE w:val="0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color w:val="808080" w:themeColor="background1" w:themeShade="80"/>
          <w:sz w:val="28"/>
          <w:szCs w:val="28"/>
        </w:rPr>
        <w:t xml:space="preserve">     </w:t>
      </w:r>
      <w:r w:rsidRPr="000F6304">
        <w:rPr>
          <w:rFonts w:ascii="Calibri" w:hAnsi="Calibri" w:cs="Calibri"/>
          <w:b/>
          <w:bCs/>
          <w:sz w:val="28"/>
          <w:szCs w:val="28"/>
        </w:rPr>
        <w:t>…</w:t>
      </w:r>
    </w:p>
    <w:p w14:paraId="5C04D875" w14:textId="77777777" w:rsidR="008533E6" w:rsidRDefault="008533E6" w:rsidP="008533E6">
      <w:pPr>
        <w:tabs>
          <w:tab w:val="left" w:pos="993"/>
        </w:tabs>
        <w:autoSpaceDE w:val="0"/>
        <w:rPr>
          <w:rFonts w:ascii="Calibri" w:hAnsi="Calibri" w:cs="Calibri"/>
          <w:b/>
          <w:bCs/>
          <w:sz w:val="28"/>
          <w:szCs w:val="28"/>
        </w:rPr>
      </w:pPr>
    </w:p>
    <w:p w14:paraId="4F71EAA9" w14:textId="60444244" w:rsidR="004375FA" w:rsidRPr="009E7F5F" w:rsidRDefault="004375FA" w:rsidP="008533E6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  <w:r w:rsidRPr="009E7F5F">
        <w:rPr>
          <w:rFonts w:ascii="Calibri" w:hAnsi="Calibri" w:cs="Calibri"/>
          <w:b/>
          <w:bCs/>
          <w:sz w:val="32"/>
          <w:szCs w:val="32"/>
          <w:u w:val="single"/>
        </w:rPr>
        <w:t>PROGRAMMAZIONE N. 1</w:t>
      </w:r>
    </w:p>
    <w:p w14:paraId="35AF019F" w14:textId="77777777" w:rsidR="004375FA" w:rsidRDefault="004375FA" w:rsidP="008533E6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93C8AB2" w14:textId="154C0570" w:rsidR="008533E6" w:rsidRPr="00515701" w:rsidRDefault="00515701" w:rsidP="004128BF">
      <w:pPr>
        <w:tabs>
          <w:tab w:val="left" w:pos="993"/>
        </w:tabs>
        <w:autoSpaceDE w:val="0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2)</w:t>
      </w:r>
      <w:r w:rsidRPr="00515701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8533E6" w:rsidRPr="00515701">
        <w:rPr>
          <w:rFonts w:ascii="Calibri" w:hAnsi="Calibri" w:cs="Calibri"/>
          <w:b/>
          <w:bCs/>
          <w:sz w:val="28"/>
          <w:szCs w:val="28"/>
        </w:rPr>
        <w:t>ARTISTA/GRUPPO MUSICALE E PROGETTO PROPOSTO</w:t>
      </w:r>
    </w:p>
    <w:p w14:paraId="48217226" w14:textId="77777777" w:rsidR="003E2024" w:rsidRPr="003E2024" w:rsidRDefault="003E2024" w:rsidP="003E2024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75"/>
      </w:tblGrid>
      <w:tr w:rsidR="00BE39CF" w:rsidRPr="00CE7CA5" w14:paraId="3F567B67" w14:textId="77777777" w:rsidTr="001944A4">
        <w:trPr>
          <w:trHeight w:val="637"/>
        </w:trPr>
        <w:tc>
          <w:tcPr>
            <w:tcW w:w="9778" w:type="dxa"/>
            <w:gridSpan w:val="2"/>
            <w:shd w:val="clear" w:color="auto" w:fill="auto"/>
          </w:tcPr>
          <w:p w14:paraId="39585680" w14:textId="30452F4C" w:rsidR="00BE39CF" w:rsidRPr="00CE7CA5" w:rsidRDefault="00B92562" w:rsidP="00B405F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DATA E ORA DI PROGRAMMZIONE</w:t>
            </w:r>
          </w:p>
          <w:p w14:paraId="61601D72" w14:textId="780D4FA9" w:rsidR="00BE39CF" w:rsidRPr="00CE7CA5" w:rsidRDefault="00BE39CF" w:rsidP="00B405F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405F2" w:rsidRPr="00CE7CA5" w14:paraId="54E88576" w14:textId="77777777" w:rsidTr="00B405F2">
        <w:trPr>
          <w:trHeight w:val="703"/>
        </w:trPr>
        <w:tc>
          <w:tcPr>
            <w:tcW w:w="9778" w:type="dxa"/>
            <w:gridSpan w:val="2"/>
            <w:shd w:val="clear" w:color="auto" w:fill="auto"/>
          </w:tcPr>
          <w:p w14:paraId="73C8E1DA" w14:textId="3F387D6C" w:rsidR="00B405F2" w:rsidRPr="00CE7CA5" w:rsidRDefault="00B92562" w:rsidP="00B405F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NOME DELL’ARTISTA/GRUPPO MUSICALE PROPOSTO</w:t>
            </w:r>
          </w:p>
          <w:p w14:paraId="7C8D5450" w14:textId="77777777" w:rsidR="00B405F2" w:rsidRPr="00CE7CA5" w:rsidRDefault="00B405F2" w:rsidP="00B405F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405F2" w:rsidRPr="00CE7CA5" w14:paraId="0CF74904" w14:textId="77777777" w:rsidTr="00B405F2">
        <w:trPr>
          <w:trHeight w:val="703"/>
        </w:trPr>
        <w:tc>
          <w:tcPr>
            <w:tcW w:w="9778" w:type="dxa"/>
            <w:gridSpan w:val="2"/>
            <w:shd w:val="clear" w:color="auto" w:fill="auto"/>
          </w:tcPr>
          <w:p w14:paraId="33C6DD5C" w14:textId="0161905F" w:rsidR="00B405F2" w:rsidRPr="00CE7CA5" w:rsidRDefault="00B92562" w:rsidP="00B405F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LINE UP COMPLETA</w:t>
            </w:r>
          </w:p>
          <w:p w14:paraId="7754D834" w14:textId="0014A9E8" w:rsidR="00B405F2" w:rsidRPr="00CE7CA5" w:rsidRDefault="00B405F2" w:rsidP="00B405F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405F2" w:rsidRPr="00CE7CA5" w14:paraId="56AA2766" w14:textId="77777777" w:rsidTr="00B405F2">
        <w:trPr>
          <w:trHeight w:val="703"/>
        </w:trPr>
        <w:tc>
          <w:tcPr>
            <w:tcW w:w="9778" w:type="dxa"/>
            <w:gridSpan w:val="2"/>
            <w:shd w:val="clear" w:color="auto" w:fill="auto"/>
          </w:tcPr>
          <w:p w14:paraId="40A36017" w14:textId="00935C42" w:rsidR="00B405F2" w:rsidRPr="00CE7CA5" w:rsidRDefault="00B92562" w:rsidP="00B405F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TITOLO DEL PROGETTO PROPOSTO</w:t>
            </w:r>
          </w:p>
        </w:tc>
      </w:tr>
      <w:tr w:rsidR="00B405F2" w:rsidRPr="00CE7CA5" w14:paraId="736BD3D8" w14:textId="77777777" w:rsidTr="00B405F2">
        <w:trPr>
          <w:trHeight w:val="1445"/>
        </w:trPr>
        <w:tc>
          <w:tcPr>
            <w:tcW w:w="9778" w:type="dxa"/>
            <w:gridSpan w:val="2"/>
            <w:shd w:val="clear" w:color="auto" w:fill="auto"/>
          </w:tcPr>
          <w:p w14:paraId="05B8D754" w14:textId="31660358" w:rsidR="00B405F2" w:rsidRPr="00CE7CA5" w:rsidRDefault="00B92562" w:rsidP="00B405F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DESCRIZIONE PROGETTO</w:t>
            </w:r>
            <w:r w:rsidR="00B405F2"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(max 800 battute) </w:t>
            </w:r>
          </w:p>
          <w:p w14:paraId="1F295FD3" w14:textId="77777777" w:rsidR="00B405F2" w:rsidRPr="00CE7CA5" w:rsidRDefault="00B405F2" w:rsidP="00B405F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114DDEDF" w14:textId="77777777" w:rsidR="00B405F2" w:rsidRPr="00CE7CA5" w:rsidRDefault="00B405F2" w:rsidP="00B405F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405F2" w:rsidRPr="00CE7CA5" w14:paraId="3E899024" w14:textId="77777777" w:rsidTr="00B405F2">
        <w:trPr>
          <w:trHeight w:val="1445"/>
        </w:trPr>
        <w:tc>
          <w:tcPr>
            <w:tcW w:w="9778" w:type="dxa"/>
            <w:gridSpan w:val="2"/>
            <w:shd w:val="clear" w:color="auto" w:fill="auto"/>
          </w:tcPr>
          <w:p w14:paraId="6166C467" w14:textId="76065E48" w:rsidR="00B405F2" w:rsidRPr="00CE7CA5" w:rsidRDefault="00B92562" w:rsidP="00B405F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BIOGRAFIA DELL’ARTISTA</w:t>
            </w:r>
            <w:r w:rsidR="00B405F2"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GRUPPO MUSICALE PROPOSTO </w:t>
            </w:r>
            <w:r w:rsidR="00B405F2"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(max 1000 battute)</w:t>
            </w:r>
          </w:p>
        </w:tc>
      </w:tr>
      <w:tr w:rsidR="00B405F2" w:rsidRPr="00CE7CA5" w14:paraId="3BEFD37B" w14:textId="77777777" w:rsidTr="00B405F2">
        <w:trPr>
          <w:trHeight w:val="1125"/>
        </w:trPr>
        <w:tc>
          <w:tcPr>
            <w:tcW w:w="9778" w:type="dxa"/>
            <w:gridSpan w:val="2"/>
            <w:shd w:val="clear" w:color="auto" w:fill="auto"/>
          </w:tcPr>
          <w:p w14:paraId="262343C5" w14:textId="7DD4677B" w:rsidR="00B405F2" w:rsidRPr="00CE7CA5" w:rsidRDefault="00B405F2" w:rsidP="00B405F2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 xml:space="preserve">Riepilogo relativo ad eventuali produzioni discografiche prodotte dall’artista/gruppo musicale proposto </w:t>
            </w:r>
            <w:r w:rsidRPr="00CE7CA5">
              <w:rPr>
                <w:rFonts w:ascii="Calibri" w:eastAsia="Times New Roman" w:hAnsi="Calibri" w:cs="Calibri"/>
                <w:b/>
                <w:bCs/>
                <w:i/>
                <w:color w:val="000000"/>
                <w:kern w:val="1"/>
                <w:sz w:val="22"/>
                <w:szCs w:val="22"/>
                <w:lang w:eastAsia="ar-SA" w:bidi="ar-SA"/>
              </w:rPr>
              <w:t>(specificare titolo e anno di pubblicazione)</w:t>
            </w:r>
          </w:p>
          <w:p w14:paraId="5892CD5F" w14:textId="77777777" w:rsidR="00B405F2" w:rsidRPr="00CE7CA5" w:rsidRDefault="00B405F2" w:rsidP="00B405F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12DDA0BD" w14:textId="77777777" w:rsidR="00B405F2" w:rsidRPr="00CE7CA5" w:rsidRDefault="00B405F2" w:rsidP="00B405F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5E27E7AD" w14:textId="7F52CA2E" w:rsidR="00B405F2" w:rsidRPr="00CE7CA5" w:rsidRDefault="00B405F2" w:rsidP="00B405F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91759" w:rsidRPr="00CE7CA5" w14:paraId="78D9E6AE" w14:textId="77777777" w:rsidTr="00A91759">
        <w:trPr>
          <w:trHeight w:val="637"/>
        </w:trPr>
        <w:tc>
          <w:tcPr>
            <w:tcW w:w="4503" w:type="dxa"/>
            <w:shd w:val="clear" w:color="auto" w:fill="auto"/>
          </w:tcPr>
          <w:p w14:paraId="4D450194" w14:textId="1E918D73" w:rsidR="00A91759" w:rsidRPr="00CE7CA5" w:rsidRDefault="00A91759" w:rsidP="00B405F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Sito Web</w:t>
            </w:r>
          </w:p>
          <w:p w14:paraId="6B5A576A" w14:textId="77777777" w:rsidR="00A91759" w:rsidRPr="00CE7CA5" w:rsidRDefault="00A91759" w:rsidP="00B405F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275" w:type="dxa"/>
            <w:shd w:val="clear" w:color="auto" w:fill="auto"/>
          </w:tcPr>
          <w:p w14:paraId="22502CF8" w14:textId="310525D2" w:rsidR="00A91759" w:rsidRPr="00CE7CA5" w:rsidRDefault="00A91759" w:rsidP="00B405F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Social Network</w:t>
            </w:r>
          </w:p>
        </w:tc>
      </w:tr>
      <w:tr w:rsidR="00B405F2" w:rsidRPr="00CE7CA5" w14:paraId="3ADD9ACE" w14:textId="77777777" w:rsidTr="00A91759">
        <w:trPr>
          <w:trHeight w:val="567"/>
        </w:trPr>
        <w:tc>
          <w:tcPr>
            <w:tcW w:w="9778" w:type="dxa"/>
            <w:gridSpan w:val="2"/>
            <w:shd w:val="clear" w:color="auto" w:fill="auto"/>
          </w:tcPr>
          <w:p w14:paraId="482E7F7C" w14:textId="60C2B515" w:rsidR="00B405F2" w:rsidRPr="00CE7CA5" w:rsidRDefault="00B405F2" w:rsidP="00B405F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LINK relativo ad almeno un brano e/o un video dell’artista/gruppo musicale proposto</w:t>
            </w:r>
            <w:r w:rsidRPr="00CE7CA5">
              <w:rPr>
                <w:rFonts w:ascii="Calibri" w:hAnsi="Calibri"/>
                <w:b/>
                <w:sz w:val="22"/>
                <w:szCs w:val="22"/>
              </w:rPr>
              <w:br/>
            </w:r>
          </w:p>
        </w:tc>
      </w:tr>
    </w:tbl>
    <w:p w14:paraId="4A6EE0B7" w14:textId="00949B47" w:rsidR="008533E6" w:rsidRDefault="008533E6" w:rsidP="004375FA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214D0C" w:rsidRPr="00043F58" w14:paraId="4E379CCF" w14:textId="77777777" w:rsidTr="00BD4264">
        <w:tc>
          <w:tcPr>
            <w:tcW w:w="9494" w:type="dxa"/>
            <w:shd w:val="clear" w:color="auto" w:fill="auto"/>
          </w:tcPr>
          <w:p w14:paraId="6F0FDA53" w14:textId="77777777" w:rsidR="00214D0C" w:rsidRPr="00043F58" w:rsidRDefault="00214D0C" w:rsidP="00B405F2">
            <w:pPr>
              <w:suppressAutoHyphens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01D13534" w14:textId="0FA82ADD" w:rsidR="008533E6" w:rsidRDefault="004128BF" w:rsidP="004128BF">
      <w:pPr>
        <w:tabs>
          <w:tab w:val="left" w:pos="993"/>
        </w:tabs>
        <w:autoSpaceDE w:val="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3) </w:t>
      </w:r>
      <w:r w:rsidR="008533E6">
        <w:rPr>
          <w:rFonts w:ascii="Calibri" w:hAnsi="Calibri" w:cs="Calibri"/>
          <w:b/>
          <w:sz w:val="28"/>
          <w:szCs w:val="28"/>
        </w:rPr>
        <w:t>PIANO DI COMUNICAZIONE E PROMOZIONE</w:t>
      </w:r>
    </w:p>
    <w:p w14:paraId="51F2B673" w14:textId="77777777" w:rsidR="008533E6" w:rsidRPr="00486A5F" w:rsidRDefault="008533E6" w:rsidP="004128BF">
      <w:pPr>
        <w:tabs>
          <w:tab w:val="left" w:pos="993"/>
        </w:tabs>
        <w:autoSpaceDE w:val="0"/>
        <w:rPr>
          <w:rFonts w:ascii="Calibri" w:hAnsi="Calibri" w:cs="Calibri"/>
          <w:b/>
          <w:bCs/>
          <w:sz w:val="22"/>
          <w:szCs w:val="22"/>
          <w:u w:val="single"/>
        </w:rPr>
      </w:pPr>
      <w:r w:rsidRPr="00486A5F">
        <w:rPr>
          <w:rFonts w:ascii="Calibri" w:hAnsi="Calibri" w:cs="Calibri"/>
          <w:b/>
          <w:sz w:val="22"/>
          <w:szCs w:val="22"/>
          <w:u w:val="single"/>
        </w:rPr>
        <w:t xml:space="preserve">Si precisa che </w:t>
      </w:r>
      <w:r w:rsidRPr="00486A5F">
        <w:rPr>
          <w:rFonts w:ascii="Calibri" w:hAnsi="Calibri" w:cs="Calibri"/>
          <w:b/>
          <w:bCs/>
          <w:sz w:val="22"/>
          <w:szCs w:val="22"/>
          <w:u w:val="single"/>
        </w:rPr>
        <w:t>le attività promozionali inserite nel presente piano dovranno essere debitamente documentate in fase di rendicontazione del progetto</w:t>
      </w:r>
    </w:p>
    <w:p w14:paraId="674E3A36" w14:textId="77777777" w:rsidR="008533E6" w:rsidRDefault="008533E6" w:rsidP="008533E6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E7CA5" w:rsidRPr="00CE7CA5" w14:paraId="59FF606B" w14:textId="77777777" w:rsidTr="00CE7CA5">
        <w:trPr>
          <w:trHeight w:val="541"/>
        </w:trPr>
        <w:tc>
          <w:tcPr>
            <w:tcW w:w="9778" w:type="dxa"/>
            <w:shd w:val="clear" w:color="auto" w:fill="auto"/>
          </w:tcPr>
          <w:p w14:paraId="1AEEE622" w14:textId="7B46989D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Ufficio stampa</w:t>
            </w:r>
          </w:p>
        </w:tc>
      </w:tr>
      <w:tr w:rsidR="00CE7CA5" w:rsidRPr="00CE7CA5" w14:paraId="324F2E96" w14:textId="77777777" w:rsidTr="00CE7CA5">
        <w:trPr>
          <w:trHeight w:val="564"/>
        </w:trPr>
        <w:tc>
          <w:tcPr>
            <w:tcW w:w="9778" w:type="dxa"/>
            <w:shd w:val="clear" w:color="auto" w:fill="auto"/>
          </w:tcPr>
          <w:p w14:paraId="3522E04F" w14:textId="4C04FB6D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Social Media Management</w:t>
            </w:r>
          </w:p>
          <w:p w14:paraId="1603FEB5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E7CA5" w:rsidRPr="00CE7CA5" w14:paraId="79F8CE09" w14:textId="77777777" w:rsidTr="00CE7CA5">
        <w:trPr>
          <w:trHeight w:val="557"/>
        </w:trPr>
        <w:tc>
          <w:tcPr>
            <w:tcW w:w="9778" w:type="dxa"/>
            <w:shd w:val="clear" w:color="auto" w:fill="auto"/>
          </w:tcPr>
          <w:p w14:paraId="22BAF940" w14:textId="6CC4368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Digital Strategy</w:t>
            </w:r>
          </w:p>
        </w:tc>
      </w:tr>
      <w:tr w:rsidR="00CE7CA5" w:rsidRPr="00CE7CA5" w14:paraId="6E13C4EA" w14:textId="77777777" w:rsidTr="000E3892">
        <w:trPr>
          <w:trHeight w:val="1445"/>
        </w:trPr>
        <w:tc>
          <w:tcPr>
            <w:tcW w:w="9778" w:type="dxa"/>
            <w:shd w:val="clear" w:color="auto" w:fill="auto"/>
          </w:tcPr>
          <w:p w14:paraId="59051B8A" w14:textId="6FDA2303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Annunci quotidiani e/o periodici e relativa pianificazione</w:t>
            </w:r>
          </w:p>
          <w:p w14:paraId="33FE691B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421300D5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E7CA5" w:rsidRPr="00CE7CA5" w14:paraId="5FA3166E" w14:textId="77777777" w:rsidTr="008D6F76">
        <w:trPr>
          <w:trHeight w:val="1383"/>
        </w:trPr>
        <w:tc>
          <w:tcPr>
            <w:tcW w:w="9778" w:type="dxa"/>
            <w:shd w:val="clear" w:color="auto" w:fill="auto"/>
          </w:tcPr>
          <w:p w14:paraId="07764789" w14:textId="66FE8A0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Web Marketing e relativa pianificazione</w:t>
            </w:r>
          </w:p>
        </w:tc>
      </w:tr>
      <w:tr w:rsidR="00CE7CA5" w:rsidRPr="00CE7CA5" w14:paraId="73F97531" w14:textId="77777777" w:rsidTr="000E3892">
        <w:trPr>
          <w:trHeight w:val="1125"/>
        </w:trPr>
        <w:tc>
          <w:tcPr>
            <w:tcW w:w="9778" w:type="dxa"/>
            <w:shd w:val="clear" w:color="auto" w:fill="auto"/>
          </w:tcPr>
          <w:p w14:paraId="0EA054A1" w14:textId="3F8403B6" w:rsidR="00CE7CA5" w:rsidRPr="00CE7CA5" w:rsidRDefault="00CE7CA5" w:rsidP="000E3892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Attività sui social network e relativa pianificazione</w:t>
            </w:r>
          </w:p>
          <w:p w14:paraId="37DB4FB9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738E3EA0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330578D6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E7CA5" w:rsidRPr="00CE7CA5" w14:paraId="2BA0C193" w14:textId="77777777" w:rsidTr="000E3892">
        <w:trPr>
          <w:trHeight w:val="1125"/>
        </w:trPr>
        <w:tc>
          <w:tcPr>
            <w:tcW w:w="9778" w:type="dxa"/>
            <w:shd w:val="clear" w:color="auto" w:fill="auto"/>
          </w:tcPr>
          <w:p w14:paraId="015B6E3D" w14:textId="334861A5" w:rsidR="00CE7CA5" w:rsidRPr="00CE7CA5" w:rsidRDefault="00CE7CA5" w:rsidP="000E3892">
            <w:pPr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 xml:space="preserve">Spot Radio – Tv, </w:t>
            </w:r>
            <w:proofErr w:type="spellStart"/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etc</w:t>
            </w:r>
            <w:proofErr w:type="spellEnd"/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 xml:space="preserve"> e relativa pianificazione</w:t>
            </w:r>
          </w:p>
        </w:tc>
      </w:tr>
      <w:tr w:rsidR="00CE7CA5" w:rsidRPr="00CE7CA5" w14:paraId="1CAD109D" w14:textId="77777777" w:rsidTr="000E3892">
        <w:trPr>
          <w:trHeight w:val="1125"/>
        </w:trPr>
        <w:tc>
          <w:tcPr>
            <w:tcW w:w="9778" w:type="dxa"/>
            <w:shd w:val="clear" w:color="auto" w:fill="auto"/>
          </w:tcPr>
          <w:p w14:paraId="2B3B4AB0" w14:textId="14BEA56A" w:rsidR="00CE7CA5" w:rsidRPr="00CE7CA5" w:rsidRDefault="00CE7CA5" w:rsidP="000E3892">
            <w:pPr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Materiale promozionale (specificare formati) e relativo piano di distribuzione)</w:t>
            </w:r>
          </w:p>
        </w:tc>
      </w:tr>
      <w:tr w:rsidR="00CE7CA5" w:rsidRPr="00CE7CA5" w14:paraId="4EC1DF53" w14:textId="77777777" w:rsidTr="008D6F76">
        <w:trPr>
          <w:trHeight w:val="851"/>
        </w:trPr>
        <w:tc>
          <w:tcPr>
            <w:tcW w:w="9778" w:type="dxa"/>
            <w:shd w:val="clear" w:color="auto" w:fill="auto"/>
          </w:tcPr>
          <w:p w14:paraId="2A9BA785" w14:textId="77777777" w:rsidR="00CE7CA5" w:rsidRDefault="00CE7CA5" w:rsidP="000E3892">
            <w:pPr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Altre attività di comunicazione e promozione</w:t>
            </w:r>
          </w:p>
          <w:p w14:paraId="30765A35" w14:textId="77777777" w:rsidR="00D62135" w:rsidRDefault="00D62135" w:rsidP="000E3892">
            <w:pPr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</w:pPr>
          </w:p>
          <w:p w14:paraId="476F6245" w14:textId="77777777" w:rsidR="00D62135" w:rsidRDefault="00D62135" w:rsidP="000E3892">
            <w:pPr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</w:pPr>
          </w:p>
          <w:p w14:paraId="5897B32E" w14:textId="7EA15767" w:rsidR="00D62135" w:rsidRPr="00CE7CA5" w:rsidRDefault="00D62135" w:rsidP="000E3892">
            <w:pPr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</w:pPr>
          </w:p>
        </w:tc>
      </w:tr>
    </w:tbl>
    <w:p w14:paraId="5DAF6D4B" w14:textId="32B1686D" w:rsidR="008533E6" w:rsidRPr="00CE7CA5" w:rsidRDefault="008533E6" w:rsidP="00CE7CA5">
      <w:pPr>
        <w:pStyle w:val="Paragrafoelenco"/>
        <w:suppressAutoHyphens w:val="0"/>
        <w:ind w:left="0"/>
        <w:rPr>
          <w:rFonts w:ascii="Calibri" w:eastAsia="SimSun" w:hAnsi="Calibri" w:cs="Calibri"/>
          <w:b/>
          <w:bCs/>
          <w:color w:val="auto"/>
          <w:sz w:val="22"/>
          <w:szCs w:val="22"/>
          <w:lang w:eastAsia="zh-CN" w:bidi="hi-IN"/>
        </w:rPr>
      </w:pPr>
      <w:r>
        <w:rPr>
          <w:rFonts w:ascii="Calibri" w:hAnsi="Calibri" w:cs="Calibri"/>
          <w:b/>
          <w:sz w:val="28"/>
          <w:szCs w:val="28"/>
        </w:rPr>
        <w:lastRenderedPageBreak/>
        <w:t>4</w:t>
      </w:r>
      <w:r w:rsidR="001B1054">
        <w:rPr>
          <w:rFonts w:ascii="Calibri" w:hAnsi="Calibri" w:cs="Calibri"/>
          <w:b/>
          <w:sz w:val="28"/>
          <w:szCs w:val="28"/>
        </w:rPr>
        <w:t xml:space="preserve">) </w:t>
      </w:r>
      <w:r w:rsidRPr="00072D48">
        <w:rPr>
          <w:rFonts w:ascii="Calibri" w:hAnsi="Calibri" w:cs="Calibri" w:hint="eastAsia"/>
          <w:b/>
          <w:sz w:val="28"/>
          <w:szCs w:val="28"/>
        </w:rPr>
        <w:t xml:space="preserve">PROGETTO </w:t>
      </w:r>
      <w:r>
        <w:rPr>
          <w:rFonts w:ascii="Calibri" w:hAnsi="Calibri" w:cs="Calibri"/>
          <w:b/>
          <w:sz w:val="28"/>
          <w:szCs w:val="28"/>
        </w:rPr>
        <w:t xml:space="preserve">ORGANIZZATIVO </w:t>
      </w:r>
    </w:p>
    <w:p w14:paraId="16F99FDD" w14:textId="77777777" w:rsidR="008533E6" w:rsidRDefault="008533E6" w:rsidP="008533E6">
      <w:pPr>
        <w:rPr>
          <w:rFonts w:ascii="Calibri" w:hAnsi="Calibri" w:cs="Calibri"/>
          <w:b/>
          <w:bCs/>
          <w:u w:val="single"/>
        </w:rPr>
      </w:pPr>
    </w:p>
    <w:p w14:paraId="0176A45A" w14:textId="77777777" w:rsidR="008533E6" w:rsidRDefault="008533E6" w:rsidP="008533E6">
      <w:pPr>
        <w:rPr>
          <w:rFonts w:ascii="Calibri" w:hAnsi="Calibri" w:cs="Calibri"/>
          <w:b/>
          <w:bCs/>
        </w:rPr>
      </w:pPr>
      <w:r w:rsidRPr="00AC0ADB">
        <w:rPr>
          <w:rFonts w:ascii="Calibri" w:hAnsi="Calibri" w:cs="Calibri"/>
          <w:b/>
          <w:bCs/>
        </w:rPr>
        <w:t xml:space="preserve">     </w:t>
      </w:r>
    </w:p>
    <w:p w14:paraId="3F8BB39D" w14:textId="77777777" w:rsidR="008533E6" w:rsidRPr="00305880" w:rsidRDefault="008533E6" w:rsidP="008533E6">
      <w:p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</w:rPr>
        <w:t xml:space="preserve">     </w:t>
      </w:r>
      <w:r w:rsidRPr="00305880">
        <w:rPr>
          <w:rFonts w:ascii="Calibri" w:hAnsi="Calibri" w:cs="Calibri"/>
          <w:b/>
          <w:bCs/>
          <w:u w:val="single"/>
        </w:rPr>
        <w:t>VALUTAZIONE DELLA VENUE</w:t>
      </w:r>
    </w:p>
    <w:p w14:paraId="6D765A3C" w14:textId="77777777" w:rsidR="008533E6" w:rsidRDefault="008533E6" w:rsidP="008533E6">
      <w:pPr>
        <w:rPr>
          <w:rFonts w:ascii="Calibri" w:hAnsi="Calibri" w:cs="Calibr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827"/>
        <w:gridCol w:w="1732"/>
      </w:tblGrid>
      <w:tr w:rsidR="00A3207C" w:rsidRPr="00043F58" w14:paraId="1FC2AB61" w14:textId="77777777" w:rsidTr="00A3207C">
        <w:trPr>
          <w:trHeight w:val="711"/>
        </w:trPr>
        <w:tc>
          <w:tcPr>
            <w:tcW w:w="4219" w:type="dxa"/>
            <w:shd w:val="clear" w:color="auto" w:fill="auto"/>
          </w:tcPr>
          <w:p w14:paraId="6A2ABE9D" w14:textId="77777777" w:rsidR="00EB00CE" w:rsidRPr="00EB00CE" w:rsidRDefault="00EB00CE" w:rsidP="00A03D6E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NOME VENUE</w:t>
            </w:r>
          </w:p>
          <w:p w14:paraId="04DF71BE" w14:textId="77777777" w:rsidR="00EB00CE" w:rsidRPr="00EB00CE" w:rsidRDefault="00EB00CE" w:rsidP="00A03D6E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0B1B3E4C" w14:textId="77777777" w:rsidR="00EB00CE" w:rsidRPr="00EB00CE" w:rsidRDefault="00EB00CE" w:rsidP="00A03D6E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00CE">
              <w:rPr>
                <w:rFonts w:ascii="Calibri" w:hAnsi="Calibri" w:cs="Calibri"/>
                <w:b/>
                <w:bCs/>
                <w:sz w:val="22"/>
                <w:szCs w:val="22"/>
              </w:rPr>
              <w:t>CITTA’</w:t>
            </w:r>
          </w:p>
        </w:tc>
        <w:tc>
          <w:tcPr>
            <w:tcW w:w="1732" w:type="dxa"/>
            <w:shd w:val="clear" w:color="auto" w:fill="auto"/>
          </w:tcPr>
          <w:p w14:paraId="2F31ACE5" w14:textId="77777777" w:rsidR="00EB00CE" w:rsidRPr="00EB00CE" w:rsidRDefault="00EB00CE" w:rsidP="00A03D6E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00CE">
              <w:rPr>
                <w:rFonts w:ascii="Calibri" w:hAnsi="Calibri" w:cs="Calibri"/>
                <w:b/>
                <w:bCs/>
                <w:sz w:val="22"/>
                <w:szCs w:val="22"/>
              </w:rPr>
              <w:t>PROVINCIA</w:t>
            </w:r>
          </w:p>
        </w:tc>
      </w:tr>
      <w:tr w:rsidR="00EB00CE" w:rsidRPr="00043F58" w14:paraId="525AEA84" w14:textId="77777777" w:rsidTr="00A03D6E">
        <w:tc>
          <w:tcPr>
            <w:tcW w:w="9778" w:type="dxa"/>
            <w:gridSpan w:val="3"/>
            <w:shd w:val="clear" w:color="auto" w:fill="auto"/>
          </w:tcPr>
          <w:p w14:paraId="0A356815" w14:textId="77777777" w:rsidR="00EB00CE" w:rsidRDefault="00EB00CE" w:rsidP="00A03D6E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Helvetica"/>
                <w:i/>
                <w:kern w:val="0"/>
                <w:sz w:val="22"/>
                <w:szCs w:val="22"/>
                <w:lang w:eastAsia="it-IT"/>
              </w:rPr>
            </w:pPr>
            <w:r w:rsidRPr="00EB00CE">
              <w:rPr>
                <w:rFonts w:asciiTheme="minorHAnsi" w:hAnsiTheme="minorHAnsi"/>
                <w:b/>
                <w:sz w:val="22"/>
                <w:szCs w:val="22"/>
              </w:rPr>
              <w:t xml:space="preserve">CAPIENZA  </w:t>
            </w: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ATTUALE VENUE</w:t>
            </w:r>
            <w:r w:rsidRPr="00EB00CE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r w:rsidRPr="00A3207C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</w:t>
            </w:r>
            <w:r w:rsidRPr="00A3207C">
              <w:rPr>
                <w:rFonts w:asciiTheme="minorHAnsi" w:hAnsiTheme="minorHAnsi" w:cs="Helvetica"/>
                <w:i/>
                <w:kern w:val="0"/>
                <w:sz w:val="22"/>
                <w:szCs w:val="22"/>
                <w:lang w:eastAsia="it-IT"/>
              </w:rPr>
              <w:t>nel rispetto di quanto stabilito dalla normativa nazionale e regionale in termini di contenimento epidemiologico):</w:t>
            </w:r>
          </w:p>
          <w:p w14:paraId="01F38FBB" w14:textId="77777777" w:rsidR="00EB00CE" w:rsidRPr="00EB00CE" w:rsidRDefault="00EB00CE" w:rsidP="00A03D6E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Helvetica"/>
                <w:i/>
                <w:kern w:val="0"/>
                <w:sz w:val="22"/>
                <w:szCs w:val="22"/>
                <w:lang w:eastAsia="it-IT"/>
              </w:rPr>
            </w:pPr>
          </w:p>
          <w:p w14:paraId="3DE697D0" w14:textId="77777777" w:rsidR="00EB00CE" w:rsidRPr="00EB00CE" w:rsidRDefault="00EB00CE" w:rsidP="00A03D6E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EB00CE" w:rsidRPr="00043F58" w14:paraId="3338A0E1" w14:textId="77777777" w:rsidTr="00A03D6E">
        <w:tc>
          <w:tcPr>
            <w:tcW w:w="9778" w:type="dxa"/>
            <w:gridSpan w:val="3"/>
            <w:shd w:val="clear" w:color="auto" w:fill="auto"/>
          </w:tcPr>
          <w:p w14:paraId="04E3AFA2" w14:textId="77777777" w:rsidR="00EB00CE" w:rsidRPr="00EB00CE" w:rsidRDefault="00EB00CE" w:rsidP="00A03D6E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Modalità di accesso per il pubblico</w:t>
            </w:r>
          </w:p>
          <w:p w14:paraId="2DD59FFC" w14:textId="77777777" w:rsidR="00EB00CE" w:rsidRPr="00CE7CA5" w:rsidRDefault="00EB00CE" w:rsidP="00A03D6E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i/>
                <w:sz w:val="22"/>
                <w:szCs w:val="22"/>
              </w:rPr>
            </w:pPr>
            <w:r w:rsidRPr="00CE7CA5">
              <w:rPr>
                <w:rFonts w:asciiTheme="minorHAnsi" w:hAnsiTheme="minorHAnsi" w:cs="Calibri"/>
                <w:i/>
                <w:sz w:val="22"/>
                <w:szCs w:val="22"/>
              </w:rPr>
              <w:t>indicare se gratis o a pagamento; se a pagamento indicare il costo medio del biglietto, anche se non definitivo</w:t>
            </w:r>
          </w:p>
          <w:p w14:paraId="776760FB" w14:textId="77777777" w:rsidR="00EB00CE" w:rsidRPr="00EB00CE" w:rsidRDefault="00EB00CE" w:rsidP="00A03D6E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400869A" w14:textId="77777777" w:rsidR="00EB00CE" w:rsidRPr="00EB00CE" w:rsidRDefault="00EB00CE" w:rsidP="00A03D6E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EB00CE" w:rsidRPr="00043F58" w14:paraId="309291E3" w14:textId="77777777" w:rsidTr="00A03D6E">
        <w:tc>
          <w:tcPr>
            <w:tcW w:w="9778" w:type="dxa"/>
            <w:gridSpan w:val="3"/>
            <w:shd w:val="clear" w:color="auto" w:fill="auto"/>
          </w:tcPr>
          <w:p w14:paraId="1E80B6E6" w14:textId="77777777" w:rsidR="00EB00CE" w:rsidRPr="00EB00CE" w:rsidRDefault="00EB00CE" w:rsidP="00A03D6E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sz w:val="22"/>
                <w:szCs w:val="22"/>
              </w:rPr>
            </w:pP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Sito internet di riferimento</w:t>
            </w:r>
          </w:p>
          <w:p w14:paraId="4AF56341" w14:textId="77777777" w:rsidR="00EB00CE" w:rsidRPr="00EB00CE" w:rsidRDefault="00EB00CE" w:rsidP="00A03D6E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2ED9C50" w14:textId="77777777" w:rsidR="00EB00CE" w:rsidRPr="00EB00CE" w:rsidRDefault="00EB00CE" w:rsidP="00A03D6E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</w:tbl>
    <w:p w14:paraId="6A38F962" w14:textId="77777777" w:rsidR="00A3207C" w:rsidRDefault="008533E6" w:rsidP="008533E6">
      <w:pPr>
        <w:rPr>
          <w:rFonts w:ascii="Calibri" w:hAnsi="Calibri" w:cs="Calibri"/>
          <w:b/>
          <w:bCs/>
        </w:rPr>
      </w:pPr>
      <w:r w:rsidRPr="00C57642">
        <w:rPr>
          <w:rFonts w:ascii="Calibri" w:hAnsi="Calibri" w:cs="Calibri"/>
          <w:b/>
          <w:bCs/>
        </w:rPr>
        <w:t xml:space="preserve">     </w:t>
      </w:r>
      <w:r>
        <w:rPr>
          <w:rFonts w:ascii="Calibri" w:hAnsi="Calibri" w:cs="Calibri"/>
          <w:b/>
          <w:bCs/>
        </w:rPr>
        <w:br/>
      </w:r>
      <w:r w:rsidRPr="00F83BE0">
        <w:rPr>
          <w:rFonts w:ascii="Calibri" w:hAnsi="Calibri" w:cs="Calibri"/>
          <w:b/>
          <w:bCs/>
        </w:rPr>
        <w:t xml:space="preserve">    </w:t>
      </w:r>
    </w:p>
    <w:p w14:paraId="6716060D" w14:textId="26C40782" w:rsidR="008533E6" w:rsidRDefault="008533E6" w:rsidP="008533E6">
      <w:pPr>
        <w:rPr>
          <w:rFonts w:ascii="Calibri" w:hAnsi="Calibri" w:cs="Calibri"/>
          <w:b/>
          <w:bCs/>
          <w:u w:val="single"/>
        </w:rPr>
      </w:pPr>
      <w:r w:rsidRPr="00F83BE0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  <w:u w:val="single"/>
        </w:rPr>
        <w:t>SOSTENIBILITA’ ECONOMICA</w:t>
      </w:r>
    </w:p>
    <w:p w14:paraId="52F30B32" w14:textId="77777777" w:rsidR="008533E6" w:rsidRDefault="008533E6" w:rsidP="008533E6">
      <w:pPr>
        <w:rPr>
          <w:rFonts w:ascii="Calibri" w:hAnsi="Calibri" w:cs="Calibri"/>
          <w:b/>
          <w:bCs/>
          <w:u w:val="single"/>
        </w:rPr>
      </w:pPr>
    </w:p>
    <w:tbl>
      <w:tblPr>
        <w:tblW w:w="9957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4712"/>
      </w:tblGrid>
      <w:tr w:rsidR="008533E6" w14:paraId="698A2D6D" w14:textId="77777777" w:rsidTr="00A3207C">
        <w:trPr>
          <w:trHeight w:val="5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15B46" w14:textId="77777777" w:rsidR="008533E6" w:rsidRDefault="008533E6" w:rsidP="005454D4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COSTO PROGETTO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76BAA" w14:textId="77777777" w:rsidR="008533E6" w:rsidRDefault="008533E6" w:rsidP="005454D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533E6" w14:paraId="59F12299" w14:textId="77777777" w:rsidTr="00A3207C">
        <w:trPr>
          <w:trHeight w:val="56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D922D" w14:textId="77777777" w:rsidR="008533E6" w:rsidRDefault="008533E6" w:rsidP="005454D4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INCASSO PREVISTO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B18C" w14:textId="77777777" w:rsidR="008533E6" w:rsidRDefault="008533E6" w:rsidP="005454D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533E6" w14:paraId="4C537E87" w14:textId="77777777" w:rsidTr="00A3207C">
        <w:trPr>
          <w:trHeight w:val="57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2026" w14:textId="77777777" w:rsidR="008533E6" w:rsidRDefault="008533E6" w:rsidP="005454D4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ENTRATE SPONSOR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201B" w14:textId="77777777" w:rsidR="008533E6" w:rsidRDefault="008533E6" w:rsidP="005454D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533E6" w14:paraId="4AB8C494" w14:textId="77777777" w:rsidTr="00A3207C">
        <w:trPr>
          <w:trHeight w:val="57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EF43" w14:textId="77777777" w:rsidR="008533E6" w:rsidRDefault="008533E6" w:rsidP="005454D4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FINANZIAMENTI PUBBLICI GIA’ FORMALIZZATI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CBE98" w14:textId="77777777" w:rsidR="008533E6" w:rsidRDefault="008533E6" w:rsidP="005454D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7BB8A371" w14:textId="77777777" w:rsidR="008533E6" w:rsidRDefault="008533E6" w:rsidP="008533E6">
      <w:pPr>
        <w:rPr>
          <w:rFonts w:ascii="Calibri" w:hAnsi="Calibri" w:cs="Calibri"/>
          <w:bCs/>
        </w:rPr>
      </w:pPr>
    </w:p>
    <w:p w14:paraId="5F6E0605" w14:textId="77777777" w:rsidR="00A3207C" w:rsidRDefault="008533E6" w:rsidP="008533E6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 </w:t>
      </w:r>
    </w:p>
    <w:p w14:paraId="1607A4EC" w14:textId="77777777" w:rsidR="00A3207C" w:rsidRDefault="00A3207C" w:rsidP="008533E6">
      <w:pPr>
        <w:rPr>
          <w:rFonts w:ascii="Calibri" w:hAnsi="Calibri" w:cs="Calibri"/>
          <w:bCs/>
        </w:rPr>
      </w:pPr>
    </w:p>
    <w:p w14:paraId="070F1E2F" w14:textId="77777777" w:rsidR="005861D6" w:rsidRDefault="005861D6" w:rsidP="00A03760">
      <w:pPr>
        <w:suppressAutoHyphens w:val="0"/>
        <w:rPr>
          <w:rFonts w:ascii="Calibri" w:hAnsi="Calibri" w:cs="Calibri"/>
          <w:bCs/>
        </w:rPr>
      </w:pPr>
    </w:p>
    <w:p w14:paraId="015D4183" w14:textId="77777777" w:rsidR="005861D6" w:rsidRDefault="005861D6" w:rsidP="00A03760">
      <w:pPr>
        <w:suppressAutoHyphens w:val="0"/>
        <w:rPr>
          <w:rFonts w:ascii="Calibri" w:hAnsi="Calibri" w:cs="Calibri"/>
          <w:bCs/>
        </w:rPr>
      </w:pPr>
    </w:p>
    <w:p w14:paraId="2B2BA709" w14:textId="77777777" w:rsidR="005861D6" w:rsidRDefault="005861D6" w:rsidP="005861D6">
      <w:p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lastRenderedPageBreak/>
        <w:t>SOSTENIBILITA’ AMBIENTALE</w:t>
      </w:r>
    </w:p>
    <w:p w14:paraId="44B3CC47" w14:textId="77777777" w:rsidR="005861D6" w:rsidRDefault="005861D6" w:rsidP="005861D6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851"/>
        <w:gridCol w:w="739"/>
      </w:tblGrid>
      <w:tr w:rsidR="005861D6" w:rsidRPr="009F0151" w14:paraId="5D81ADBC" w14:textId="77777777" w:rsidTr="0023280C">
        <w:tc>
          <w:tcPr>
            <w:tcW w:w="8188" w:type="dxa"/>
            <w:shd w:val="clear" w:color="auto" w:fill="auto"/>
          </w:tcPr>
          <w:p w14:paraId="40B088A0" w14:textId="77777777" w:rsidR="005861D6" w:rsidRPr="009F0151" w:rsidRDefault="005861D6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4F762AE1" w14:textId="77777777" w:rsidR="005861D6" w:rsidRPr="009F0151" w:rsidRDefault="005861D6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739" w:type="dxa"/>
            <w:shd w:val="clear" w:color="auto" w:fill="auto"/>
          </w:tcPr>
          <w:p w14:paraId="0357E1E5" w14:textId="77777777" w:rsidR="005861D6" w:rsidRPr="009F0151" w:rsidRDefault="005861D6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b/>
                <w:bCs/>
                <w:sz w:val="22"/>
                <w:szCs w:val="22"/>
              </w:rPr>
              <w:t>NO</w:t>
            </w:r>
          </w:p>
        </w:tc>
      </w:tr>
      <w:tr w:rsidR="005861D6" w:rsidRPr="009F0151" w14:paraId="5BEF7026" w14:textId="77777777" w:rsidTr="0023280C">
        <w:tc>
          <w:tcPr>
            <w:tcW w:w="8188" w:type="dxa"/>
            <w:shd w:val="clear" w:color="auto" w:fill="auto"/>
          </w:tcPr>
          <w:p w14:paraId="52F2F131" w14:textId="77777777" w:rsidR="005861D6" w:rsidRPr="009F0151" w:rsidRDefault="005861D6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location raggiungibile con percorsi ciclo-pedonali o con mezzi pubblici</w:t>
            </w:r>
          </w:p>
        </w:tc>
        <w:tc>
          <w:tcPr>
            <w:tcW w:w="851" w:type="dxa"/>
            <w:shd w:val="clear" w:color="auto" w:fill="auto"/>
          </w:tcPr>
          <w:p w14:paraId="4D1BD438" w14:textId="77777777" w:rsidR="005861D6" w:rsidRPr="009F0151" w:rsidRDefault="005861D6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3FA94601" w14:textId="77777777" w:rsidR="005861D6" w:rsidRPr="009F0151" w:rsidRDefault="005861D6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861D6" w:rsidRPr="009F0151" w14:paraId="70FA12BE" w14:textId="77777777" w:rsidTr="0023280C">
        <w:tc>
          <w:tcPr>
            <w:tcW w:w="8188" w:type="dxa"/>
            <w:shd w:val="clear" w:color="auto" w:fill="auto"/>
          </w:tcPr>
          <w:p w14:paraId="0BAE4F34" w14:textId="77777777" w:rsidR="005861D6" w:rsidRPr="009F0151" w:rsidRDefault="005861D6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alimentazione da rete elettrica nazionale o prodotta da fonti rinnovabili</w:t>
            </w:r>
          </w:p>
        </w:tc>
        <w:tc>
          <w:tcPr>
            <w:tcW w:w="851" w:type="dxa"/>
            <w:shd w:val="clear" w:color="auto" w:fill="auto"/>
          </w:tcPr>
          <w:p w14:paraId="392138DC" w14:textId="77777777" w:rsidR="005861D6" w:rsidRPr="009F0151" w:rsidRDefault="005861D6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4A8F27E3" w14:textId="77777777" w:rsidR="005861D6" w:rsidRPr="009F0151" w:rsidRDefault="005861D6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861D6" w:rsidRPr="009F0151" w14:paraId="5A1E49DF" w14:textId="77777777" w:rsidTr="0023280C">
        <w:tc>
          <w:tcPr>
            <w:tcW w:w="8188" w:type="dxa"/>
            <w:shd w:val="clear" w:color="auto" w:fill="auto"/>
          </w:tcPr>
          <w:p w14:paraId="44ADF6B6" w14:textId="77777777" w:rsidR="005861D6" w:rsidRPr="009F0151" w:rsidRDefault="005861D6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luci a led o tecnologie successive a basso consumo</w:t>
            </w:r>
          </w:p>
        </w:tc>
        <w:tc>
          <w:tcPr>
            <w:tcW w:w="851" w:type="dxa"/>
            <w:shd w:val="clear" w:color="auto" w:fill="auto"/>
          </w:tcPr>
          <w:p w14:paraId="60DE8F57" w14:textId="77777777" w:rsidR="005861D6" w:rsidRPr="009F0151" w:rsidRDefault="005861D6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552DD3AC" w14:textId="77777777" w:rsidR="005861D6" w:rsidRPr="009F0151" w:rsidRDefault="005861D6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861D6" w:rsidRPr="009F0151" w14:paraId="1EFB8928" w14:textId="77777777" w:rsidTr="0023280C">
        <w:tc>
          <w:tcPr>
            <w:tcW w:w="8188" w:type="dxa"/>
            <w:shd w:val="clear" w:color="auto" w:fill="auto"/>
          </w:tcPr>
          <w:p w14:paraId="5704C86D" w14:textId="77777777" w:rsidR="005861D6" w:rsidRPr="009F0151" w:rsidRDefault="005861D6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raccolta differenziata dei rifiuti</w:t>
            </w:r>
          </w:p>
        </w:tc>
        <w:tc>
          <w:tcPr>
            <w:tcW w:w="851" w:type="dxa"/>
            <w:shd w:val="clear" w:color="auto" w:fill="auto"/>
          </w:tcPr>
          <w:p w14:paraId="6D89E452" w14:textId="77777777" w:rsidR="005861D6" w:rsidRPr="009F0151" w:rsidRDefault="005861D6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5E091F1D" w14:textId="77777777" w:rsidR="005861D6" w:rsidRPr="009F0151" w:rsidRDefault="005861D6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861D6" w:rsidRPr="009F0151" w14:paraId="49B6DB7D" w14:textId="77777777" w:rsidTr="0023280C">
        <w:tc>
          <w:tcPr>
            <w:tcW w:w="8188" w:type="dxa"/>
            <w:shd w:val="clear" w:color="auto" w:fill="auto"/>
          </w:tcPr>
          <w:p w14:paraId="32C99368" w14:textId="77777777" w:rsidR="005861D6" w:rsidRPr="009F0151" w:rsidRDefault="005861D6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9F0151">
              <w:rPr>
                <w:rFonts w:ascii="Calibri" w:hAnsi="Calibri" w:cs="Calibri"/>
                <w:sz w:val="22"/>
                <w:szCs w:val="22"/>
              </w:rPr>
              <w:t>plastic</w:t>
            </w:r>
            <w:proofErr w:type="spellEnd"/>
            <w:r w:rsidRPr="009F0151">
              <w:rPr>
                <w:rFonts w:ascii="Calibri" w:hAnsi="Calibri" w:cs="Calibri"/>
                <w:sz w:val="22"/>
                <w:szCs w:val="22"/>
              </w:rPr>
              <w:t xml:space="preserve"> free</w:t>
            </w:r>
          </w:p>
        </w:tc>
        <w:tc>
          <w:tcPr>
            <w:tcW w:w="851" w:type="dxa"/>
            <w:shd w:val="clear" w:color="auto" w:fill="auto"/>
          </w:tcPr>
          <w:p w14:paraId="7A28C861" w14:textId="77777777" w:rsidR="005861D6" w:rsidRPr="009F0151" w:rsidRDefault="005861D6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099C3C02" w14:textId="77777777" w:rsidR="005861D6" w:rsidRPr="009F0151" w:rsidRDefault="005861D6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71A6E853" w14:textId="77777777" w:rsidR="005861D6" w:rsidRDefault="005861D6" w:rsidP="00A03760">
      <w:pPr>
        <w:suppressAutoHyphens w:val="0"/>
        <w:rPr>
          <w:rFonts w:ascii="Calibri" w:hAnsi="Calibri" w:cs="Calibri"/>
          <w:bCs/>
        </w:rPr>
      </w:pPr>
    </w:p>
    <w:p w14:paraId="11F73AF5" w14:textId="77777777" w:rsidR="005861D6" w:rsidRDefault="005861D6" w:rsidP="00A03760">
      <w:pPr>
        <w:suppressAutoHyphens w:val="0"/>
        <w:rPr>
          <w:rFonts w:ascii="Calibri" w:hAnsi="Calibri" w:cs="Calibri"/>
          <w:bCs/>
        </w:rPr>
      </w:pPr>
    </w:p>
    <w:p w14:paraId="549D7A88" w14:textId="77777777" w:rsidR="005861D6" w:rsidRDefault="005861D6" w:rsidP="00A03760">
      <w:pPr>
        <w:suppressAutoHyphens w:val="0"/>
        <w:rPr>
          <w:rFonts w:ascii="Calibri" w:hAnsi="Calibri" w:cs="Calibri"/>
          <w:bCs/>
        </w:rPr>
      </w:pPr>
    </w:p>
    <w:p w14:paraId="011B784E" w14:textId="21400BCF" w:rsidR="00A03760" w:rsidRPr="005B7E37" w:rsidRDefault="00052417" w:rsidP="00A03760">
      <w:pPr>
        <w:suppressAutoHyphens w:val="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Il progetto, </w:t>
      </w:r>
      <w:r w:rsidR="00A03760" w:rsidRPr="005B7E37">
        <w:rPr>
          <w:rFonts w:ascii="Calibri" w:hAnsi="Calibri" w:cs="Calibri"/>
          <w:bCs/>
        </w:rPr>
        <w:t xml:space="preserve">oggetto di questa istanza, è stato presentato ad altri bandi </w:t>
      </w:r>
      <w:r>
        <w:rPr>
          <w:rFonts w:ascii="Calibri" w:hAnsi="Calibri" w:cs="Calibri"/>
          <w:bCs/>
        </w:rPr>
        <w:t>pubblicati da</w:t>
      </w:r>
      <w:r w:rsidR="00A03760" w:rsidRPr="005B7E37">
        <w:rPr>
          <w:rFonts w:ascii="Calibri" w:hAnsi="Calibri" w:cs="Calibri"/>
          <w:bCs/>
        </w:rPr>
        <w:t xml:space="preserve">lla Regione Puglia? </w:t>
      </w:r>
    </w:p>
    <w:p w14:paraId="15E2FAB1" w14:textId="77777777" w:rsidR="00A03760" w:rsidRPr="005B7E37" w:rsidRDefault="00A03760" w:rsidP="00A03760">
      <w:pPr>
        <w:suppressAutoHyphens w:val="0"/>
        <w:rPr>
          <w:rFonts w:ascii="Calibri" w:hAnsi="Calibri" w:cs="Calibri"/>
          <w:b/>
          <w:bCs/>
        </w:rPr>
      </w:pPr>
      <w:r w:rsidRPr="005B7E37">
        <w:rPr>
          <w:rFonts w:ascii="Calibri" w:hAnsi="Calibri" w:cs="Calibri"/>
          <w:b/>
          <w:bCs/>
        </w:rPr>
        <w:sym w:font="Symbol" w:char="F07F"/>
      </w:r>
      <w:r w:rsidRPr="005B7E37">
        <w:rPr>
          <w:rFonts w:ascii="Calibri" w:hAnsi="Calibri" w:cs="Calibri"/>
          <w:b/>
          <w:bCs/>
        </w:rPr>
        <w:t xml:space="preserve"> Sì           </w:t>
      </w:r>
      <w:r w:rsidRPr="005B7E37">
        <w:rPr>
          <w:rFonts w:ascii="Calibri" w:hAnsi="Calibri" w:cs="Calibri"/>
          <w:b/>
          <w:bCs/>
        </w:rPr>
        <w:sym w:font="Symbol" w:char="F07F"/>
      </w:r>
      <w:r w:rsidRPr="005B7E37">
        <w:rPr>
          <w:rFonts w:ascii="Calibri" w:hAnsi="Calibri" w:cs="Calibri"/>
          <w:b/>
          <w:bCs/>
        </w:rPr>
        <w:t xml:space="preserve"> NO</w:t>
      </w:r>
    </w:p>
    <w:p w14:paraId="3FB80E2D" w14:textId="77777777" w:rsidR="00A03760" w:rsidRPr="005B7E37" w:rsidRDefault="00A03760" w:rsidP="00A03760">
      <w:pPr>
        <w:suppressAutoHyphens w:val="0"/>
        <w:rPr>
          <w:rFonts w:ascii="Calibri" w:hAnsi="Calibri" w:cs="Calibri"/>
          <w:bCs/>
        </w:rPr>
      </w:pPr>
      <w:r w:rsidRPr="005B7E37">
        <w:rPr>
          <w:rFonts w:ascii="Calibri" w:hAnsi="Calibri" w:cs="Calibri"/>
          <w:bCs/>
        </w:rPr>
        <w:t> </w:t>
      </w:r>
    </w:p>
    <w:p w14:paraId="1304AA55" w14:textId="147D42F2" w:rsidR="00A03760" w:rsidRPr="005B7E37" w:rsidRDefault="00A03760" w:rsidP="00A03760">
      <w:pPr>
        <w:suppressAutoHyphens w:val="0"/>
        <w:rPr>
          <w:rFonts w:ascii="Calibri" w:hAnsi="Calibri" w:cs="Calibri"/>
          <w:bCs/>
        </w:rPr>
      </w:pPr>
      <w:r w:rsidRPr="005B7E37">
        <w:rPr>
          <w:rFonts w:ascii="Calibri" w:hAnsi="Calibri" w:cs="Calibri"/>
          <w:bCs/>
        </w:rPr>
        <w:t xml:space="preserve">In caso </w:t>
      </w:r>
      <w:r w:rsidR="00052417">
        <w:rPr>
          <w:rFonts w:ascii="Calibri" w:hAnsi="Calibri" w:cs="Calibri"/>
          <w:bCs/>
        </w:rPr>
        <w:t>affermativo, specificare quali: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  <w:gridCol w:w="38"/>
      </w:tblGrid>
      <w:tr w:rsidR="00A03760" w:rsidRPr="00043F58" w14:paraId="6FBF0341" w14:textId="77777777" w:rsidTr="00A03D6E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35072FBC" w14:textId="77777777" w:rsidR="00A03760" w:rsidRPr="00043F58" w:rsidRDefault="00A03760" w:rsidP="00A03D6E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A03760" w:rsidRPr="00043F58" w14:paraId="503A586E" w14:textId="77777777" w:rsidTr="00A03D6E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0DECCB27" w14:textId="77777777" w:rsidR="00A03760" w:rsidRPr="00043F58" w:rsidRDefault="00A03760" w:rsidP="00A03D6E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A03760" w:rsidRPr="00043F58" w14:paraId="096C154F" w14:textId="77777777" w:rsidTr="00A03D6E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695F55D1" w14:textId="77777777" w:rsidR="00A03760" w:rsidRPr="00043F58" w:rsidRDefault="00A03760" w:rsidP="00A03D6E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A03760" w:rsidRPr="00043F58" w14:paraId="76AE6E4C" w14:textId="77777777" w:rsidTr="00A03D6E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127A3E23" w14:textId="77777777" w:rsidR="00A03760" w:rsidRPr="00043F58" w:rsidRDefault="00A03760" w:rsidP="00A03D6E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A03760" w:rsidRPr="00043F58" w14:paraId="1E8B4189" w14:textId="77777777" w:rsidTr="00A03D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A528C" w14:textId="77777777" w:rsidR="00A03760" w:rsidRPr="00043F58" w:rsidRDefault="00A03760" w:rsidP="00A03D6E">
            <w:pPr>
              <w:suppressAutoHyphens w:val="0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D7EEE" w14:textId="77777777" w:rsidR="00A03760" w:rsidRPr="00043F58" w:rsidRDefault="00A03760" w:rsidP="00A03D6E">
            <w:pPr>
              <w:suppressAutoHyphens w:val="0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</w:tr>
    </w:tbl>
    <w:p w14:paraId="3E4EA5BC" w14:textId="77777777" w:rsidR="00A3207C" w:rsidRDefault="00A3207C" w:rsidP="008533E6">
      <w:pPr>
        <w:rPr>
          <w:rFonts w:ascii="Calibri" w:hAnsi="Calibri" w:cs="Calibri"/>
          <w:bCs/>
        </w:rPr>
      </w:pPr>
    </w:p>
    <w:p w14:paraId="5ECE426C" w14:textId="77777777" w:rsidR="00692688" w:rsidRPr="00384EF1" w:rsidRDefault="008533E6" w:rsidP="00692688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 </w:t>
      </w:r>
      <w:r w:rsidR="00692688">
        <w:rPr>
          <w:rFonts w:ascii="Calibri" w:eastAsia="Calibri" w:hAnsi="Calibri" w:cs="Calibri"/>
          <w:b/>
          <w:i/>
          <w:sz w:val="22"/>
          <w:szCs w:val="22"/>
        </w:rPr>
        <w:t>Il TPP si riserva di trasferire alla Regione Puglia – Sezione Economia della Cultura/acquisire dalla Regione Puglia- Sezione Economia della Cultura i progetti programmati al fine di verificare ed evitare che le attività risultino doppiamente finanziate.</w:t>
      </w:r>
    </w:p>
    <w:p w14:paraId="29D71F19" w14:textId="77777777" w:rsidR="00692688" w:rsidRDefault="00692688" w:rsidP="00692688">
      <w:pPr>
        <w:rPr>
          <w:rFonts w:ascii="Calibri" w:eastAsia="Calibri" w:hAnsi="Calibri" w:cs="Calibri"/>
          <w:b/>
          <w:i/>
          <w:sz w:val="22"/>
          <w:szCs w:val="22"/>
        </w:rPr>
      </w:pPr>
    </w:p>
    <w:p w14:paraId="3CD0D135" w14:textId="77777777" w:rsidR="00692688" w:rsidRDefault="00692688" w:rsidP="00692688">
      <w:pPr>
        <w:rPr>
          <w:rFonts w:ascii="Calibri" w:hAnsi="Calibri" w:cs="Calibri"/>
          <w:bCs/>
        </w:rPr>
      </w:pPr>
    </w:p>
    <w:p w14:paraId="31F6B0E7" w14:textId="77777777" w:rsidR="00692688" w:rsidRPr="005F426A" w:rsidRDefault="00692688" w:rsidP="00692688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</w:t>
      </w:r>
      <w:r w:rsidRPr="00384EF1">
        <w:rPr>
          <w:rFonts w:ascii="Calibri" w:eastAsia="Calibri" w:hAnsi="Calibri" w:cs="Calibri"/>
          <w:b/>
          <w:i/>
          <w:sz w:val="22"/>
          <w:szCs w:val="22"/>
        </w:rPr>
        <w:t>Il TPP si riserva, inoltre, di procedere a verifiche a campione sulla veridicità delle informazioni fornite.</w:t>
      </w:r>
    </w:p>
    <w:p w14:paraId="7526111F" w14:textId="77777777" w:rsidR="0038553E" w:rsidRDefault="00692688" w:rsidP="0038553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/>
          <w:b/>
          <w:u w:val="single"/>
        </w:rPr>
        <w:br/>
      </w:r>
    </w:p>
    <w:p w14:paraId="506BB64A" w14:textId="77777777" w:rsidR="0038553E" w:rsidRDefault="0038553E" w:rsidP="0038553E">
      <w:pPr>
        <w:jc w:val="both"/>
        <w:rPr>
          <w:rFonts w:ascii="Calibri" w:hAnsi="Calibri" w:cs="Calibri"/>
          <w:sz w:val="22"/>
          <w:szCs w:val="22"/>
        </w:rPr>
      </w:pPr>
    </w:p>
    <w:p w14:paraId="4F3D219A" w14:textId="77777777" w:rsidR="0038553E" w:rsidRDefault="0038553E" w:rsidP="0038553E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sz w:val="22"/>
          <w:szCs w:val="22"/>
        </w:rPr>
        <w:t>____________________________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773F0049" w14:textId="77777777" w:rsidR="0038553E" w:rsidRPr="007D665F" w:rsidRDefault="0038553E" w:rsidP="0038553E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(luogo e data) </w:t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 w:rsidRPr="00827241">
        <w:rPr>
          <w:rFonts w:ascii="Calibri" w:hAnsi="Calibri" w:cs="Calibri"/>
          <w:b/>
          <w:i/>
          <w:sz w:val="20"/>
          <w:szCs w:val="20"/>
        </w:rPr>
        <w:t xml:space="preserve">     </w:t>
      </w:r>
      <w:r w:rsidRPr="00827241">
        <w:rPr>
          <w:rFonts w:ascii="Calibri" w:hAnsi="Calibri" w:cs="Calibri"/>
          <w:b/>
          <w:sz w:val="20"/>
          <w:szCs w:val="20"/>
        </w:rPr>
        <w:t>Il Legale Rappresentante</w:t>
      </w:r>
    </w:p>
    <w:p w14:paraId="46FAED93" w14:textId="0A40DFBB" w:rsidR="0038553E" w:rsidRDefault="0038553E" w:rsidP="0038553E">
      <w:pPr>
        <w:ind w:left="5672" w:firstLine="709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>________</w:t>
      </w:r>
      <w:r w:rsidR="00827241">
        <w:rPr>
          <w:rFonts w:ascii="Calibri" w:hAnsi="Calibri" w:cs="Calibri"/>
          <w:sz w:val="22"/>
          <w:szCs w:val="22"/>
        </w:rPr>
        <w:t>__</w:t>
      </w:r>
      <w:r>
        <w:rPr>
          <w:rFonts w:ascii="Calibri" w:hAnsi="Calibri" w:cs="Calibri"/>
          <w:sz w:val="22"/>
          <w:szCs w:val="22"/>
        </w:rPr>
        <w:t>_____________</w:t>
      </w:r>
    </w:p>
    <w:p w14:paraId="23790063" w14:textId="77777777" w:rsidR="0038553E" w:rsidRDefault="0038553E" w:rsidP="0038553E">
      <w:pPr>
        <w:ind w:left="7090"/>
        <w:jc w:val="both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i/>
          <w:sz w:val="16"/>
          <w:szCs w:val="16"/>
        </w:rPr>
        <w:t xml:space="preserve">        (firma)</w:t>
      </w:r>
    </w:p>
    <w:p w14:paraId="5FED4ECE" w14:textId="77777777" w:rsidR="00692688" w:rsidRDefault="00692688" w:rsidP="00692688">
      <w:pPr>
        <w:rPr>
          <w:rFonts w:asciiTheme="minorHAnsi" w:hAnsiTheme="minorHAnsi"/>
          <w:b/>
          <w:u w:val="single"/>
        </w:rPr>
      </w:pPr>
    </w:p>
    <w:p w14:paraId="09CD1F4D" w14:textId="04E2BF07" w:rsidR="00A3207C" w:rsidRDefault="00692688" w:rsidP="002B56DB">
      <w:pPr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  <w:r w:rsidRPr="005F426A">
        <w:rPr>
          <w:rFonts w:asciiTheme="minorHAnsi" w:hAnsiTheme="minorHAnsi"/>
          <w:b/>
          <w:u w:val="single"/>
        </w:rPr>
        <w:t xml:space="preserve">La presente modulistica va inviata esclusivamente via </w:t>
      </w:r>
      <w:proofErr w:type="spellStart"/>
      <w:r w:rsidRPr="005F426A">
        <w:rPr>
          <w:rFonts w:asciiTheme="minorHAnsi" w:hAnsiTheme="minorHAnsi"/>
          <w:b/>
          <w:u w:val="single"/>
        </w:rPr>
        <w:t>pec</w:t>
      </w:r>
      <w:proofErr w:type="spellEnd"/>
      <w:r w:rsidRPr="005F426A">
        <w:rPr>
          <w:rFonts w:asciiTheme="minorHAnsi" w:hAnsiTheme="minorHAnsi"/>
          <w:b/>
          <w:u w:val="single"/>
        </w:rPr>
        <w:t xml:space="preserve"> in formato pd</w:t>
      </w:r>
      <w:r w:rsidR="00650A62">
        <w:rPr>
          <w:rFonts w:asciiTheme="minorHAnsi" w:hAnsiTheme="minorHAnsi"/>
          <w:b/>
          <w:i/>
          <w:sz w:val="22"/>
          <w:szCs w:val="22"/>
          <w:u w:val="single"/>
        </w:rPr>
        <w:t>f</w:t>
      </w:r>
    </w:p>
    <w:p w14:paraId="598ADF52" w14:textId="77777777" w:rsidR="00A3207C" w:rsidRDefault="00A3207C" w:rsidP="00A64C86">
      <w:pPr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</w:p>
    <w:p w14:paraId="21BA26EC" w14:textId="1C691FFE" w:rsidR="00CE7CA5" w:rsidRPr="009E7F5F" w:rsidRDefault="00CE7CA5" w:rsidP="00CE7CA5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  <w:r>
        <w:rPr>
          <w:rFonts w:ascii="Calibri" w:hAnsi="Calibri" w:cs="Calibri"/>
          <w:b/>
          <w:bCs/>
          <w:sz w:val="32"/>
          <w:szCs w:val="32"/>
          <w:u w:val="single"/>
        </w:rPr>
        <w:t>PROGRAMMAZIONE N. 2</w:t>
      </w:r>
    </w:p>
    <w:p w14:paraId="7D73EECB" w14:textId="77777777" w:rsidR="00CE7CA5" w:rsidRDefault="00CE7CA5" w:rsidP="00CE7CA5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639CD163" w14:textId="77777777" w:rsidR="00CE7CA5" w:rsidRPr="00515701" w:rsidRDefault="00CE7CA5" w:rsidP="00CE7CA5">
      <w:pPr>
        <w:tabs>
          <w:tab w:val="left" w:pos="993"/>
        </w:tabs>
        <w:autoSpaceDE w:val="0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2)</w:t>
      </w:r>
      <w:r w:rsidRPr="00515701">
        <w:rPr>
          <w:rFonts w:ascii="Calibri" w:hAnsi="Calibri" w:cs="Calibri"/>
          <w:b/>
          <w:bCs/>
          <w:sz w:val="28"/>
          <w:szCs w:val="28"/>
        </w:rPr>
        <w:t xml:space="preserve"> ARTISTA/GRUPPO MUSICALE E PROGETTO PROPOSTO</w:t>
      </w:r>
    </w:p>
    <w:p w14:paraId="04CCAA0A" w14:textId="77777777" w:rsidR="003E2B25" w:rsidRPr="003E2024" w:rsidRDefault="003E2B25" w:rsidP="003E2B25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75"/>
      </w:tblGrid>
      <w:tr w:rsidR="003E2B25" w:rsidRPr="00CE7CA5" w14:paraId="687A981E" w14:textId="77777777" w:rsidTr="001944A4">
        <w:trPr>
          <w:trHeight w:val="637"/>
        </w:trPr>
        <w:tc>
          <w:tcPr>
            <w:tcW w:w="9778" w:type="dxa"/>
            <w:gridSpan w:val="2"/>
            <w:shd w:val="clear" w:color="auto" w:fill="auto"/>
          </w:tcPr>
          <w:p w14:paraId="3AA3E899" w14:textId="77777777" w:rsidR="003E2B25" w:rsidRPr="00CE7CA5" w:rsidRDefault="003E2B25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DATA E ORA DI PROGRAMMZIONE</w:t>
            </w:r>
          </w:p>
          <w:p w14:paraId="3D1EFA71" w14:textId="77777777" w:rsidR="003E2B25" w:rsidRPr="00CE7CA5" w:rsidRDefault="003E2B25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E2B25" w:rsidRPr="00CE7CA5" w14:paraId="0978CA8E" w14:textId="77777777" w:rsidTr="001944A4">
        <w:trPr>
          <w:trHeight w:val="703"/>
        </w:trPr>
        <w:tc>
          <w:tcPr>
            <w:tcW w:w="9778" w:type="dxa"/>
            <w:gridSpan w:val="2"/>
            <w:shd w:val="clear" w:color="auto" w:fill="auto"/>
          </w:tcPr>
          <w:p w14:paraId="422A9349" w14:textId="77777777" w:rsidR="003E2B25" w:rsidRPr="00CE7CA5" w:rsidRDefault="003E2B25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NOME DELL’ARTISTA/GRUPPO MUSICALE PROPOSTO</w:t>
            </w:r>
          </w:p>
          <w:p w14:paraId="76612FEF" w14:textId="77777777" w:rsidR="003E2B25" w:rsidRPr="00CE7CA5" w:rsidRDefault="003E2B25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E2B25" w:rsidRPr="00CE7CA5" w14:paraId="4A600CD6" w14:textId="77777777" w:rsidTr="001944A4">
        <w:trPr>
          <w:trHeight w:val="703"/>
        </w:trPr>
        <w:tc>
          <w:tcPr>
            <w:tcW w:w="9778" w:type="dxa"/>
            <w:gridSpan w:val="2"/>
            <w:shd w:val="clear" w:color="auto" w:fill="auto"/>
          </w:tcPr>
          <w:p w14:paraId="79FF5E42" w14:textId="77777777" w:rsidR="003E2B25" w:rsidRPr="00CE7CA5" w:rsidRDefault="003E2B25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LINE UP COMPLETA</w:t>
            </w:r>
          </w:p>
          <w:p w14:paraId="54CFFE6A" w14:textId="77777777" w:rsidR="003E2B25" w:rsidRPr="00CE7CA5" w:rsidRDefault="003E2B25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E2B25" w:rsidRPr="00CE7CA5" w14:paraId="68DB0272" w14:textId="77777777" w:rsidTr="001944A4">
        <w:trPr>
          <w:trHeight w:val="703"/>
        </w:trPr>
        <w:tc>
          <w:tcPr>
            <w:tcW w:w="9778" w:type="dxa"/>
            <w:gridSpan w:val="2"/>
            <w:shd w:val="clear" w:color="auto" w:fill="auto"/>
          </w:tcPr>
          <w:p w14:paraId="61D94FE6" w14:textId="77777777" w:rsidR="003E2B25" w:rsidRPr="00CE7CA5" w:rsidRDefault="003E2B25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TITOLO DEL PROGETTO PROPOSTO</w:t>
            </w:r>
          </w:p>
        </w:tc>
      </w:tr>
      <w:tr w:rsidR="003E2B25" w:rsidRPr="00CE7CA5" w14:paraId="64B1A88F" w14:textId="77777777" w:rsidTr="001944A4">
        <w:trPr>
          <w:trHeight w:val="1445"/>
        </w:trPr>
        <w:tc>
          <w:tcPr>
            <w:tcW w:w="9778" w:type="dxa"/>
            <w:gridSpan w:val="2"/>
            <w:shd w:val="clear" w:color="auto" w:fill="auto"/>
          </w:tcPr>
          <w:p w14:paraId="34F9ABBA" w14:textId="77777777" w:rsidR="003E2B25" w:rsidRPr="00CE7CA5" w:rsidRDefault="003E2B25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DESCRIZIONE PROGETTO</w:t>
            </w: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(max 800 battute) </w:t>
            </w:r>
          </w:p>
          <w:p w14:paraId="693DD004" w14:textId="77777777" w:rsidR="003E2B25" w:rsidRPr="00CE7CA5" w:rsidRDefault="003E2B25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0362144E" w14:textId="77777777" w:rsidR="003E2B25" w:rsidRPr="00CE7CA5" w:rsidRDefault="003E2B25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E2B25" w:rsidRPr="00CE7CA5" w14:paraId="21260218" w14:textId="77777777" w:rsidTr="001944A4">
        <w:trPr>
          <w:trHeight w:val="1445"/>
        </w:trPr>
        <w:tc>
          <w:tcPr>
            <w:tcW w:w="9778" w:type="dxa"/>
            <w:gridSpan w:val="2"/>
            <w:shd w:val="clear" w:color="auto" w:fill="auto"/>
          </w:tcPr>
          <w:p w14:paraId="0E9C66F2" w14:textId="77777777" w:rsidR="003E2B25" w:rsidRPr="00CE7CA5" w:rsidRDefault="003E2B25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BIOGRAFIA DELL’ARTISTA</w:t>
            </w: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GRUPPO MUSICALE PROPOSTO </w:t>
            </w: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(max 1000 battute)</w:t>
            </w:r>
          </w:p>
        </w:tc>
      </w:tr>
      <w:tr w:rsidR="003E2B25" w:rsidRPr="00CE7CA5" w14:paraId="15E8E2B4" w14:textId="77777777" w:rsidTr="001944A4">
        <w:trPr>
          <w:trHeight w:val="1125"/>
        </w:trPr>
        <w:tc>
          <w:tcPr>
            <w:tcW w:w="9778" w:type="dxa"/>
            <w:gridSpan w:val="2"/>
            <w:shd w:val="clear" w:color="auto" w:fill="auto"/>
          </w:tcPr>
          <w:p w14:paraId="4A2B24B1" w14:textId="77777777" w:rsidR="003E2B25" w:rsidRPr="00CE7CA5" w:rsidRDefault="003E2B25" w:rsidP="001944A4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 xml:space="preserve">Riepilogo relativo ad eventuali produzioni discografiche prodotte dall’artista/gruppo musicale proposto </w:t>
            </w:r>
            <w:r w:rsidRPr="00CE7CA5">
              <w:rPr>
                <w:rFonts w:ascii="Calibri" w:eastAsia="Times New Roman" w:hAnsi="Calibri" w:cs="Calibri"/>
                <w:b/>
                <w:bCs/>
                <w:i/>
                <w:color w:val="000000"/>
                <w:kern w:val="1"/>
                <w:sz w:val="22"/>
                <w:szCs w:val="22"/>
                <w:lang w:eastAsia="ar-SA" w:bidi="ar-SA"/>
              </w:rPr>
              <w:t>(specificare titolo e anno di pubblicazione)</w:t>
            </w:r>
          </w:p>
          <w:p w14:paraId="742B6933" w14:textId="77777777" w:rsidR="003E2B25" w:rsidRPr="00CE7CA5" w:rsidRDefault="003E2B25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406FADA2" w14:textId="77777777" w:rsidR="003E2B25" w:rsidRPr="00CE7CA5" w:rsidRDefault="003E2B25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1764ED1B" w14:textId="77777777" w:rsidR="003E2B25" w:rsidRPr="00CE7CA5" w:rsidRDefault="003E2B25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E2B25" w:rsidRPr="00CE7CA5" w14:paraId="51673196" w14:textId="77777777" w:rsidTr="001944A4">
        <w:trPr>
          <w:trHeight w:val="637"/>
        </w:trPr>
        <w:tc>
          <w:tcPr>
            <w:tcW w:w="4503" w:type="dxa"/>
            <w:shd w:val="clear" w:color="auto" w:fill="auto"/>
          </w:tcPr>
          <w:p w14:paraId="224DC838" w14:textId="77777777" w:rsidR="003E2B25" w:rsidRPr="00CE7CA5" w:rsidRDefault="003E2B25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Sito Web</w:t>
            </w:r>
          </w:p>
          <w:p w14:paraId="1D06C1FF" w14:textId="77777777" w:rsidR="003E2B25" w:rsidRPr="00CE7CA5" w:rsidRDefault="003E2B25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275" w:type="dxa"/>
            <w:shd w:val="clear" w:color="auto" w:fill="auto"/>
          </w:tcPr>
          <w:p w14:paraId="274D0936" w14:textId="77777777" w:rsidR="003E2B25" w:rsidRPr="00CE7CA5" w:rsidRDefault="003E2B25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Social Network</w:t>
            </w:r>
          </w:p>
        </w:tc>
      </w:tr>
      <w:tr w:rsidR="003E2B25" w:rsidRPr="00CE7CA5" w14:paraId="5D7CCCD8" w14:textId="77777777" w:rsidTr="001944A4">
        <w:trPr>
          <w:trHeight w:val="567"/>
        </w:trPr>
        <w:tc>
          <w:tcPr>
            <w:tcW w:w="9778" w:type="dxa"/>
            <w:gridSpan w:val="2"/>
            <w:shd w:val="clear" w:color="auto" w:fill="auto"/>
          </w:tcPr>
          <w:p w14:paraId="7EE62094" w14:textId="77777777" w:rsidR="003E2B25" w:rsidRPr="00CE7CA5" w:rsidRDefault="003E2B25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LINK relativo ad almeno un brano e/o un video dell’artista/gruppo musicale proposto</w:t>
            </w:r>
            <w:r w:rsidRPr="00CE7CA5">
              <w:rPr>
                <w:rFonts w:ascii="Calibri" w:hAnsi="Calibri"/>
                <w:b/>
                <w:sz w:val="22"/>
                <w:szCs w:val="22"/>
              </w:rPr>
              <w:br/>
            </w:r>
          </w:p>
        </w:tc>
      </w:tr>
    </w:tbl>
    <w:p w14:paraId="17CB56B5" w14:textId="77777777" w:rsidR="003E2B25" w:rsidRDefault="003E2B25" w:rsidP="003E2B25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486E70A" w14:textId="77777777" w:rsidR="00CE7CA5" w:rsidRDefault="00CE7CA5" w:rsidP="00CE7CA5">
      <w:pPr>
        <w:tabs>
          <w:tab w:val="left" w:pos="993"/>
        </w:tabs>
        <w:autoSpaceDE w:val="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3) PIANO DI COMUNICAZIONE E PROMOZIONE</w:t>
      </w:r>
    </w:p>
    <w:p w14:paraId="565A5E2C" w14:textId="77777777" w:rsidR="00CE7CA5" w:rsidRPr="00486A5F" w:rsidRDefault="00CE7CA5" w:rsidP="00CE7CA5">
      <w:pPr>
        <w:tabs>
          <w:tab w:val="left" w:pos="993"/>
        </w:tabs>
        <w:autoSpaceDE w:val="0"/>
        <w:rPr>
          <w:rFonts w:ascii="Calibri" w:hAnsi="Calibri" w:cs="Calibri"/>
          <w:b/>
          <w:bCs/>
          <w:sz w:val="22"/>
          <w:szCs w:val="22"/>
          <w:u w:val="single"/>
        </w:rPr>
      </w:pPr>
      <w:r w:rsidRPr="00486A5F">
        <w:rPr>
          <w:rFonts w:ascii="Calibri" w:hAnsi="Calibri" w:cs="Calibri"/>
          <w:b/>
          <w:sz w:val="22"/>
          <w:szCs w:val="22"/>
          <w:u w:val="single"/>
        </w:rPr>
        <w:t xml:space="preserve">Si precisa che </w:t>
      </w:r>
      <w:r w:rsidRPr="00486A5F">
        <w:rPr>
          <w:rFonts w:ascii="Calibri" w:hAnsi="Calibri" w:cs="Calibri"/>
          <w:b/>
          <w:bCs/>
          <w:sz w:val="22"/>
          <w:szCs w:val="22"/>
          <w:u w:val="single"/>
        </w:rPr>
        <w:t>le attività promozionali inserite nel presente piano dovranno essere debitamente documentate in fase di rendicontazione del progetto</w:t>
      </w:r>
    </w:p>
    <w:p w14:paraId="63DB9B45" w14:textId="77777777" w:rsidR="00CE7CA5" w:rsidRDefault="00CE7CA5" w:rsidP="00CE7CA5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E7CA5" w:rsidRPr="00CE7CA5" w14:paraId="12698F84" w14:textId="77777777" w:rsidTr="000E3892">
        <w:trPr>
          <w:trHeight w:val="541"/>
        </w:trPr>
        <w:tc>
          <w:tcPr>
            <w:tcW w:w="9778" w:type="dxa"/>
            <w:shd w:val="clear" w:color="auto" w:fill="auto"/>
          </w:tcPr>
          <w:p w14:paraId="7AE0855F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Ufficio stampa</w:t>
            </w:r>
          </w:p>
        </w:tc>
      </w:tr>
      <w:tr w:rsidR="00CE7CA5" w:rsidRPr="00CE7CA5" w14:paraId="4836E715" w14:textId="77777777" w:rsidTr="000E3892">
        <w:trPr>
          <w:trHeight w:val="564"/>
        </w:trPr>
        <w:tc>
          <w:tcPr>
            <w:tcW w:w="9778" w:type="dxa"/>
            <w:shd w:val="clear" w:color="auto" w:fill="auto"/>
          </w:tcPr>
          <w:p w14:paraId="76B3741F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Social Media Management</w:t>
            </w:r>
          </w:p>
          <w:p w14:paraId="5D7AB9CD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E7CA5" w:rsidRPr="00CE7CA5" w14:paraId="634C7C53" w14:textId="77777777" w:rsidTr="000E3892">
        <w:trPr>
          <w:trHeight w:val="557"/>
        </w:trPr>
        <w:tc>
          <w:tcPr>
            <w:tcW w:w="9778" w:type="dxa"/>
            <w:shd w:val="clear" w:color="auto" w:fill="auto"/>
          </w:tcPr>
          <w:p w14:paraId="7D4BE2E6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Digital Strategy</w:t>
            </w:r>
          </w:p>
        </w:tc>
      </w:tr>
      <w:tr w:rsidR="00CE7CA5" w:rsidRPr="00CE7CA5" w14:paraId="655810C0" w14:textId="77777777" w:rsidTr="000E3892">
        <w:trPr>
          <w:trHeight w:val="1445"/>
        </w:trPr>
        <w:tc>
          <w:tcPr>
            <w:tcW w:w="9778" w:type="dxa"/>
            <w:shd w:val="clear" w:color="auto" w:fill="auto"/>
          </w:tcPr>
          <w:p w14:paraId="084A7637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Annunci quotidiani e/o periodici e relativa pianificazione</w:t>
            </w:r>
          </w:p>
          <w:p w14:paraId="2BA5CB56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1276744B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E7CA5" w:rsidRPr="00CE7CA5" w14:paraId="2DBC7AED" w14:textId="77777777" w:rsidTr="000E3892">
        <w:trPr>
          <w:trHeight w:val="1445"/>
        </w:trPr>
        <w:tc>
          <w:tcPr>
            <w:tcW w:w="9778" w:type="dxa"/>
            <w:shd w:val="clear" w:color="auto" w:fill="auto"/>
          </w:tcPr>
          <w:p w14:paraId="7E8775BB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Web Marketing e relativa pianificazione</w:t>
            </w:r>
          </w:p>
        </w:tc>
      </w:tr>
      <w:tr w:rsidR="00CE7CA5" w:rsidRPr="00CE7CA5" w14:paraId="4BD02AA8" w14:textId="77777777" w:rsidTr="000E3892">
        <w:trPr>
          <w:trHeight w:val="1125"/>
        </w:trPr>
        <w:tc>
          <w:tcPr>
            <w:tcW w:w="9778" w:type="dxa"/>
            <w:shd w:val="clear" w:color="auto" w:fill="auto"/>
          </w:tcPr>
          <w:p w14:paraId="32C49078" w14:textId="77777777" w:rsidR="00CE7CA5" w:rsidRPr="00CE7CA5" w:rsidRDefault="00CE7CA5" w:rsidP="000E3892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Attività sui social network e relativa pianificazione</w:t>
            </w:r>
          </w:p>
          <w:p w14:paraId="39E7122D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70B1263B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57149620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E7CA5" w:rsidRPr="00CE7CA5" w14:paraId="299FF5D0" w14:textId="77777777" w:rsidTr="000E3892">
        <w:trPr>
          <w:trHeight w:val="1125"/>
        </w:trPr>
        <w:tc>
          <w:tcPr>
            <w:tcW w:w="9778" w:type="dxa"/>
            <w:shd w:val="clear" w:color="auto" w:fill="auto"/>
          </w:tcPr>
          <w:p w14:paraId="0C01517E" w14:textId="77777777" w:rsidR="00CE7CA5" w:rsidRPr="00CE7CA5" w:rsidRDefault="00CE7CA5" w:rsidP="000E3892">
            <w:pPr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 xml:space="preserve">Spot Radio – Tv, </w:t>
            </w:r>
            <w:proofErr w:type="spellStart"/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etc</w:t>
            </w:r>
            <w:proofErr w:type="spellEnd"/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 xml:space="preserve"> e relativa pianificazione</w:t>
            </w:r>
          </w:p>
        </w:tc>
      </w:tr>
      <w:tr w:rsidR="00CE7CA5" w:rsidRPr="00CE7CA5" w14:paraId="1236E747" w14:textId="77777777" w:rsidTr="000E3892">
        <w:trPr>
          <w:trHeight w:val="1125"/>
        </w:trPr>
        <w:tc>
          <w:tcPr>
            <w:tcW w:w="9778" w:type="dxa"/>
            <w:shd w:val="clear" w:color="auto" w:fill="auto"/>
          </w:tcPr>
          <w:p w14:paraId="78A5F863" w14:textId="77777777" w:rsidR="00CE7CA5" w:rsidRPr="00CE7CA5" w:rsidRDefault="00CE7CA5" w:rsidP="000E3892">
            <w:pPr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Materiale promozionale (specificare formati) e relativo piano di distribuzione)</w:t>
            </w:r>
          </w:p>
        </w:tc>
      </w:tr>
      <w:tr w:rsidR="00CE7CA5" w:rsidRPr="00CE7CA5" w14:paraId="18951D91" w14:textId="77777777" w:rsidTr="000E3892">
        <w:trPr>
          <w:trHeight w:val="1125"/>
        </w:trPr>
        <w:tc>
          <w:tcPr>
            <w:tcW w:w="9778" w:type="dxa"/>
            <w:shd w:val="clear" w:color="auto" w:fill="auto"/>
          </w:tcPr>
          <w:p w14:paraId="5F534544" w14:textId="77777777" w:rsidR="00CE7CA5" w:rsidRPr="00CE7CA5" w:rsidRDefault="00CE7CA5" w:rsidP="000E3892">
            <w:pPr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Altre attività di comunicazione e promozione</w:t>
            </w:r>
          </w:p>
        </w:tc>
      </w:tr>
    </w:tbl>
    <w:p w14:paraId="2B9C11AD" w14:textId="77777777" w:rsidR="00CE7CA5" w:rsidRPr="00CE7CA5" w:rsidRDefault="00CE7CA5" w:rsidP="00CE7CA5">
      <w:pPr>
        <w:pStyle w:val="Paragrafoelenco"/>
        <w:suppressAutoHyphens w:val="0"/>
        <w:ind w:left="0"/>
        <w:rPr>
          <w:rFonts w:ascii="Calibri" w:eastAsia="SimSun" w:hAnsi="Calibri" w:cs="Calibri"/>
          <w:b/>
          <w:bCs/>
          <w:color w:val="auto"/>
          <w:sz w:val="22"/>
          <w:szCs w:val="22"/>
          <w:lang w:eastAsia="zh-CN" w:bidi="hi-IN"/>
        </w:rPr>
      </w:pPr>
      <w:r>
        <w:rPr>
          <w:rFonts w:ascii="Calibri" w:hAnsi="Calibri" w:cs="Calibri"/>
          <w:b/>
          <w:sz w:val="28"/>
          <w:szCs w:val="28"/>
        </w:rPr>
        <w:lastRenderedPageBreak/>
        <w:t xml:space="preserve">4) </w:t>
      </w:r>
      <w:r w:rsidRPr="00072D48">
        <w:rPr>
          <w:rFonts w:ascii="Calibri" w:hAnsi="Calibri" w:cs="Calibri" w:hint="eastAsia"/>
          <w:b/>
          <w:sz w:val="28"/>
          <w:szCs w:val="28"/>
        </w:rPr>
        <w:t xml:space="preserve">PROGETTO </w:t>
      </w:r>
      <w:r>
        <w:rPr>
          <w:rFonts w:ascii="Calibri" w:hAnsi="Calibri" w:cs="Calibri"/>
          <w:b/>
          <w:sz w:val="28"/>
          <w:szCs w:val="28"/>
        </w:rPr>
        <w:t xml:space="preserve">ORGANIZZATIVO </w:t>
      </w:r>
    </w:p>
    <w:p w14:paraId="1D5EF710" w14:textId="77777777" w:rsidR="00CE7CA5" w:rsidRDefault="00CE7CA5" w:rsidP="00CE7CA5">
      <w:pPr>
        <w:rPr>
          <w:rFonts w:ascii="Calibri" w:hAnsi="Calibri" w:cs="Calibri"/>
          <w:b/>
          <w:bCs/>
          <w:u w:val="single"/>
        </w:rPr>
      </w:pPr>
    </w:p>
    <w:p w14:paraId="5F38D2CA" w14:textId="77777777" w:rsidR="00CE7CA5" w:rsidRDefault="00CE7CA5" w:rsidP="00CE7CA5">
      <w:pPr>
        <w:rPr>
          <w:rFonts w:ascii="Calibri" w:hAnsi="Calibri" w:cs="Calibri"/>
          <w:b/>
          <w:bCs/>
        </w:rPr>
      </w:pPr>
      <w:r w:rsidRPr="00AC0ADB">
        <w:rPr>
          <w:rFonts w:ascii="Calibri" w:hAnsi="Calibri" w:cs="Calibri"/>
          <w:b/>
          <w:bCs/>
        </w:rPr>
        <w:t xml:space="preserve">     </w:t>
      </w:r>
    </w:p>
    <w:p w14:paraId="21FB6F25" w14:textId="77777777" w:rsidR="00CE7CA5" w:rsidRPr="00305880" w:rsidRDefault="00CE7CA5" w:rsidP="00CE7CA5">
      <w:p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</w:rPr>
        <w:t xml:space="preserve">     </w:t>
      </w:r>
      <w:r w:rsidRPr="00305880">
        <w:rPr>
          <w:rFonts w:ascii="Calibri" w:hAnsi="Calibri" w:cs="Calibri"/>
          <w:b/>
          <w:bCs/>
          <w:u w:val="single"/>
        </w:rPr>
        <w:t>VALUTAZIONE DELLA VENUE</w:t>
      </w:r>
    </w:p>
    <w:p w14:paraId="45E39729" w14:textId="77777777" w:rsidR="00CE7CA5" w:rsidRDefault="00CE7CA5" w:rsidP="00CE7CA5">
      <w:pPr>
        <w:rPr>
          <w:rFonts w:ascii="Calibri" w:hAnsi="Calibri" w:cs="Calibr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827"/>
        <w:gridCol w:w="1732"/>
      </w:tblGrid>
      <w:tr w:rsidR="00CE7CA5" w:rsidRPr="00043F58" w14:paraId="54E2EB03" w14:textId="77777777" w:rsidTr="000E3892">
        <w:trPr>
          <w:trHeight w:val="711"/>
        </w:trPr>
        <w:tc>
          <w:tcPr>
            <w:tcW w:w="4219" w:type="dxa"/>
            <w:shd w:val="clear" w:color="auto" w:fill="auto"/>
          </w:tcPr>
          <w:p w14:paraId="472AECFD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NOME VENUE</w:t>
            </w:r>
          </w:p>
          <w:p w14:paraId="54D291BB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2D2D9B63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00CE">
              <w:rPr>
                <w:rFonts w:ascii="Calibri" w:hAnsi="Calibri" w:cs="Calibri"/>
                <w:b/>
                <w:bCs/>
                <w:sz w:val="22"/>
                <w:szCs w:val="22"/>
              </w:rPr>
              <w:t>CITTA’</w:t>
            </w:r>
          </w:p>
        </w:tc>
        <w:tc>
          <w:tcPr>
            <w:tcW w:w="1732" w:type="dxa"/>
            <w:shd w:val="clear" w:color="auto" w:fill="auto"/>
          </w:tcPr>
          <w:p w14:paraId="49AEE062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00CE">
              <w:rPr>
                <w:rFonts w:ascii="Calibri" w:hAnsi="Calibri" w:cs="Calibri"/>
                <w:b/>
                <w:bCs/>
                <w:sz w:val="22"/>
                <w:szCs w:val="22"/>
              </w:rPr>
              <w:t>PROVINCIA</w:t>
            </w:r>
          </w:p>
        </w:tc>
      </w:tr>
      <w:tr w:rsidR="00CE7CA5" w:rsidRPr="00043F58" w14:paraId="435305C7" w14:textId="77777777" w:rsidTr="000E3892">
        <w:tc>
          <w:tcPr>
            <w:tcW w:w="9778" w:type="dxa"/>
            <w:gridSpan w:val="3"/>
            <w:shd w:val="clear" w:color="auto" w:fill="auto"/>
          </w:tcPr>
          <w:p w14:paraId="205EC302" w14:textId="77777777" w:rsid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Helvetica"/>
                <w:i/>
                <w:kern w:val="0"/>
                <w:sz w:val="22"/>
                <w:szCs w:val="22"/>
                <w:lang w:eastAsia="it-IT"/>
              </w:rPr>
            </w:pPr>
            <w:r w:rsidRPr="00EB00CE">
              <w:rPr>
                <w:rFonts w:asciiTheme="minorHAnsi" w:hAnsiTheme="minorHAnsi"/>
                <w:b/>
                <w:sz w:val="22"/>
                <w:szCs w:val="22"/>
              </w:rPr>
              <w:t xml:space="preserve">CAPIENZA  </w:t>
            </w: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ATTUALE VENUE</w:t>
            </w:r>
            <w:r w:rsidRPr="00EB00CE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r w:rsidRPr="00A3207C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</w:t>
            </w:r>
            <w:r w:rsidRPr="00A3207C">
              <w:rPr>
                <w:rFonts w:asciiTheme="minorHAnsi" w:hAnsiTheme="minorHAnsi" w:cs="Helvetica"/>
                <w:i/>
                <w:kern w:val="0"/>
                <w:sz w:val="22"/>
                <w:szCs w:val="22"/>
                <w:lang w:eastAsia="it-IT"/>
              </w:rPr>
              <w:t>nel rispetto di quanto stabilito dalla normativa nazionale e regionale in termini di contenimento epidemiologico):</w:t>
            </w:r>
          </w:p>
          <w:p w14:paraId="6E6BF34C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Helvetica"/>
                <w:i/>
                <w:kern w:val="0"/>
                <w:sz w:val="22"/>
                <w:szCs w:val="22"/>
                <w:lang w:eastAsia="it-IT"/>
              </w:rPr>
            </w:pPr>
          </w:p>
          <w:p w14:paraId="3E61A711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CE7CA5" w:rsidRPr="00043F58" w14:paraId="5A8E71BE" w14:textId="77777777" w:rsidTr="000E3892">
        <w:tc>
          <w:tcPr>
            <w:tcW w:w="9778" w:type="dxa"/>
            <w:gridSpan w:val="3"/>
            <w:shd w:val="clear" w:color="auto" w:fill="auto"/>
          </w:tcPr>
          <w:p w14:paraId="63116B86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Modalità di accesso per il pubblico</w:t>
            </w:r>
          </w:p>
          <w:p w14:paraId="2E56D16B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i/>
                <w:sz w:val="22"/>
                <w:szCs w:val="22"/>
              </w:rPr>
            </w:pPr>
            <w:r w:rsidRPr="00CE7CA5">
              <w:rPr>
                <w:rFonts w:asciiTheme="minorHAnsi" w:hAnsiTheme="minorHAnsi" w:cs="Calibri"/>
                <w:i/>
                <w:sz w:val="22"/>
                <w:szCs w:val="22"/>
              </w:rPr>
              <w:t>indicare se gratis o a pagamento; se a pagamento indicare il costo medio del biglietto, anche se non definitivo</w:t>
            </w:r>
          </w:p>
          <w:p w14:paraId="53ACB243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33F9D9E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CE7CA5" w:rsidRPr="00043F58" w14:paraId="3F2A3451" w14:textId="77777777" w:rsidTr="000E3892">
        <w:tc>
          <w:tcPr>
            <w:tcW w:w="9778" w:type="dxa"/>
            <w:gridSpan w:val="3"/>
            <w:shd w:val="clear" w:color="auto" w:fill="auto"/>
          </w:tcPr>
          <w:p w14:paraId="25AE5A78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sz w:val="22"/>
                <w:szCs w:val="22"/>
              </w:rPr>
            </w:pP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Sito internet di riferimento</w:t>
            </w:r>
          </w:p>
          <w:p w14:paraId="2CD17C45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B993243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</w:tbl>
    <w:p w14:paraId="5125EA8E" w14:textId="77777777" w:rsidR="00CE7CA5" w:rsidRDefault="00CE7CA5" w:rsidP="00CE7CA5">
      <w:pPr>
        <w:rPr>
          <w:rFonts w:ascii="Calibri" w:hAnsi="Calibri" w:cs="Calibri"/>
          <w:b/>
          <w:bCs/>
        </w:rPr>
      </w:pPr>
      <w:r w:rsidRPr="00C57642">
        <w:rPr>
          <w:rFonts w:ascii="Calibri" w:hAnsi="Calibri" w:cs="Calibri"/>
          <w:b/>
          <w:bCs/>
        </w:rPr>
        <w:t xml:space="preserve">     </w:t>
      </w:r>
      <w:r>
        <w:rPr>
          <w:rFonts w:ascii="Calibri" w:hAnsi="Calibri" w:cs="Calibri"/>
          <w:b/>
          <w:bCs/>
        </w:rPr>
        <w:br/>
      </w:r>
      <w:r w:rsidRPr="00F83BE0">
        <w:rPr>
          <w:rFonts w:ascii="Calibri" w:hAnsi="Calibri" w:cs="Calibri"/>
          <w:b/>
          <w:bCs/>
        </w:rPr>
        <w:t xml:space="preserve">    </w:t>
      </w:r>
    </w:p>
    <w:p w14:paraId="36A42F57" w14:textId="77777777" w:rsidR="00CE7CA5" w:rsidRDefault="00CE7CA5" w:rsidP="00CE7CA5">
      <w:pPr>
        <w:rPr>
          <w:rFonts w:ascii="Calibri" w:hAnsi="Calibri" w:cs="Calibri"/>
          <w:b/>
          <w:bCs/>
          <w:u w:val="single"/>
        </w:rPr>
      </w:pPr>
      <w:r w:rsidRPr="00F83BE0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  <w:u w:val="single"/>
        </w:rPr>
        <w:t>SOSTENIBILITA’ ECONOMICA</w:t>
      </w:r>
    </w:p>
    <w:p w14:paraId="53B8E9B5" w14:textId="77777777" w:rsidR="00CE7CA5" w:rsidRDefault="00CE7CA5" w:rsidP="00CE7CA5">
      <w:pPr>
        <w:rPr>
          <w:rFonts w:ascii="Calibri" w:hAnsi="Calibri" w:cs="Calibri"/>
          <w:b/>
          <w:bCs/>
          <w:u w:val="single"/>
        </w:rPr>
      </w:pPr>
    </w:p>
    <w:tbl>
      <w:tblPr>
        <w:tblW w:w="9957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4712"/>
      </w:tblGrid>
      <w:tr w:rsidR="00CE7CA5" w14:paraId="409BD96E" w14:textId="77777777" w:rsidTr="000E3892">
        <w:trPr>
          <w:trHeight w:val="5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9B11" w14:textId="77777777" w:rsidR="00CE7CA5" w:rsidRDefault="00CE7CA5" w:rsidP="000E38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COSTO PROGETTO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BE4F7" w14:textId="77777777" w:rsidR="00CE7CA5" w:rsidRDefault="00CE7CA5" w:rsidP="000E38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E7CA5" w14:paraId="3824D937" w14:textId="77777777" w:rsidTr="000E3892">
        <w:trPr>
          <w:trHeight w:val="56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3AFC" w14:textId="77777777" w:rsidR="00CE7CA5" w:rsidRDefault="00CE7CA5" w:rsidP="000E38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INCASSO PREVISTO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B037" w14:textId="77777777" w:rsidR="00CE7CA5" w:rsidRDefault="00CE7CA5" w:rsidP="000E38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E7CA5" w14:paraId="27200D08" w14:textId="77777777" w:rsidTr="000E3892">
        <w:trPr>
          <w:trHeight w:val="57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E567" w14:textId="77777777" w:rsidR="00CE7CA5" w:rsidRDefault="00CE7CA5" w:rsidP="000E38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ENTRATE SPONSOR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89C4" w14:textId="77777777" w:rsidR="00CE7CA5" w:rsidRDefault="00CE7CA5" w:rsidP="000E38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E7CA5" w14:paraId="12F5725F" w14:textId="77777777" w:rsidTr="000E3892">
        <w:trPr>
          <w:trHeight w:val="57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0A3CE" w14:textId="77777777" w:rsidR="00CE7CA5" w:rsidRDefault="00CE7CA5" w:rsidP="000E38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FINANZIAMENTI PUBBLICI GIA’ FORMALIZZATI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8DCA5" w14:textId="77777777" w:rsidR="00CE7CA5" w:rsidRDefault="00CE7CA5" w:rsidP="000E38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D31647A" w14:textId="77777777" w:rsidR="00CE7CA5" w:rsidRDefault="00CE7CA5" w:rsidP="00CE7CA5">
      <w:pPr>
        <w:rPr>
          <w:rFonts w:ascii="Calibri" w:hAnsi="Calibri" w:cs="Calibri"/>
          <w:bCs/>
        </w:rPr>
      </w:pPr>
    </w:p>
    <w:p w14:paraId="1AE87E7B" w14:textId="77777777" w:rsidR="00CE7CA5" w:rsidRDefault="00CE7CA5" w:rsidP="00CE7CA5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 </w:t>
      </w:r>
    </w:p>
    <w:p w14:paraId="6448E65C" w14:textId="77777777" w:rsidR="00CE7CA5" w:rsidRDefault="00CE7CA5" w:rsidP="00CE7CA5">
      <w:pPr>
        <w:rPr>
          <w:rFonts w:ascii="Calibri" w:hAnsi="Calibri" w:cs="Calibri"/>
          <w:bCs/>
        </w:rPr>
      </w:pPr>
    </w:p>
    <w:p w14:paraId="14F0EE9A" w14:textId="77777777" w:rsidR="00650A62" w:rsidRDefault="00650A62" w:rsidP="00CE7CA5">
      <w:pPr>
        <w:rPr>
          <w:rFonts w:ascii="Calibri" w:hAnsi="Calibri" w:cs="Calibri"/>
          <w:bCs/>
        </w:rPr>
      </w:pPr>
    </w:p>
    <w:p w14:paraId="79FE50D3" w14:textId="77777777" w:rsidR="00650A62" w:rsidRDefault="00650A62" w:rsidP="00CE7CA5">
      <w:pPr>
        <w:rPr>
          <w:rFonts w:ascii="Calibri" w:hAnsi="Calibri" w:cs="Calibri"/>
          <w:bCs/>
        </w:rPr>
      </w:pPr>
    </w:p>
    <w:p w14:paraId="5E5CD318" w14:textId="77777777" w:rsidR="00650A62" w:rsidRDefault="00650A62" w:rsidP="00650A62">
      <w:p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lastRenderedPageBreak/>
        <w:t>SOSTENIBILITA’ AMBIENTALE</w:t>
      </w:r>
    </w:p>
    <w:p w14:paraId="2A1B3655" w14:textId="77777777" w:rsidR="00650A62" w:rsidRDefault="00650A62" w:rsidP="00650A62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851"/>
        <w:gridCol w:w="739"/>
      </w:tblGrid>
      <w:tr w:rsidR="00650A62" w:rsidRPr="009F0151" w14:paraId="3A62A302" w14:textId="77777777" w:rsidTr="0023280C">
        <w:tc>
          <w:tcPr>
            <w:tcW w:w="8188" w:type="dxa"/>
            <w:shd w:val="clear" w:color="auto" w:fill="auto"/>
          </w:tcPr>
          <w:p w14:paraId="710022F5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2D4A072B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739" w:type="dxa"/>
            <w:shd w:val="clear" w:color="auto" w:fill="auto"/>
          </w:tcPr>
          <w:p w14:paraId="0C01C155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b/>
                <w:bCs/>
                <w:sz w:val="22"/>
                <w:szCs w:val="22"/>
              </w:rPr>
              <w:t>NO</w:t>
            </w:r>
          </w:p>
        </w:tc>
      </w:tr>
      <w:tr w:rsidR="00650A62" w:rsidRPr="009F0151" w14:paraId="4E22345F" w14:textId="77777777" w:rsidTr="0023280C">
        <w:tc>
          <w:tcPr>
            <w:tcW w:w="8188" w:type="dxa"/>
            <w:shd w:val="clear" w:color="auto" w:fill="auto"/>
          </w:tcPr>
          <w:p w14:paraId="7514685A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location raggiungibile con percorsi ciclo-pedonali o con mezzi pubblici</w:t>
            </w:r>
          </w:p>
        </w:tc>
        <w:tc>
          <w:tcPr>
            <w:tcW w:w="851" w:type="dxa"/>
            <w:shd w:val="clear" w:color="auto" w:fill="auto"/>
          </w:tcPr>
          <w:p w14:paraId="2AF442BA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77B0A120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50A62" w:rsidRPr="009F0151" w14:paraId="0F320473" w14:textId="77777777" w:rsidTr="0023280C">
        <w:tc>
          <w:tcPr>
            <w:tcW w:w="8188" w:type="dxa"/>
            <w:shd w:val="clear" w:color="auto" w:fill="auto"/>
          </w:tcPr>
          <w:p w14:paraId="11400225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alimentazione da rete elettrica nazionale o prodotta da fonti rinnovabili</w:t>
            </w:r>
          </w:p>
        </w:tc>
        <w:tc>
          <w:tcPr>
            <w:tcW w:w="851" w:type="dxa"/>
            <w:shd w:val="clear" w:color="auto" w:fill="auto"/>
          </w:tcPr>
          <w:p w14:paraId="5F9F12EA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74A5942A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50A62" w:rsidRPr="009F0151" w14:paraId="17CFBCCB" w14:textId="77777777" w:rsidTr="0023280C">
        <w:tc>
          <w:tcPr>
            <w:tcW w:w="8188" w:type="dxa"/>
            <w:shd w:val="clear" w:color="auto" w:fill="auto"/>
          </w:tcPr>
          <w:p w14:paraId="0CE1668E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luci a led o tecnologie successive a basso consumo</w:t>
            </w:r>
          </w:p>
        </w:tc>
        <w:tc>
          <w:tcPr>
            <w:tcW w:w="851" w:type="dxa"/>
            <w:shd w:val="clear" w:color="auto" w:fill="auto"/>
          </w:tcPr>
          <w:p w14:paraId="3E280098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1FABAB1A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50A62" w:rsidRPr="009F0151" w14:paraId="6640195A" w14:textId="77777777" w:rsidTr="0023280C">
        <w:tc>
          <w:tcPr>
            <w:tcW w:w="8188" w:type="dxa"/>
            <w:shd w:val="clear" w:color="auto" w:fill="auto"/>
          </w:tcPr>
          <w:p w14:paraId="178A8201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raccolta differenziata dei rifiuti</w:t>
            </w:r>
          </w:p>
        </w:tc>
        <w:tc>
          <w:tcPr>
            <w:tcW w:w="851" w:type="dxa"/>
            <w:shd w:val="clear" w:color="auto" w:fill="auto"/>
          </w:tcPr>
          <w:p w14:paraId="37AA1411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12D09064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50A62" w:rsidRPr="009F0151" w14:paraId="5F7EE8B4" w14:textId="77777777" w:rsidTr="0023280C">
        <w:tc>
          <w:tcPr>
            <w:tcW w:w="8188" w:type="dxa"/>
            <w:shd w:val="clear" w:color="auto" w:fill="auto"/>
          </w:tcPr>
          <w:p w14:paraId="44198768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9F0151">
              <w:rPr>
                <w:rFonts w:ascii="Calibri" w:hAnsi="Calibri" w:cs="Calibri"/>
                <w:sz w:val="22"/>
                <w:szCs w:val="22"/>
              </w:rPr>
              <w:t>plastic</w:t>
            </w:r>
            <w:proofErr w:type="spellEnd"/>
            <w:r w:rsidRPr="009F0151">
              <w:rPr>
                <w:rFonts w:ascii="Calibri" w:hAnsi="Calibri" w:cs="Calibri"/>
                <w:sz w:val="22"/>
                <w:szCs w:val="22"/>
              </w:rPr>
              <w:t xml:space="preserve"> free</w:t>
            </w:r>
          </w:p>
        </w:tc>
        <w:tc>
          <w:tcPr>
            <w:tcW w:w="851" w:type="dxa"/>
            <w:shd w:val="clear" w:color="auto" w:fill="auto"/>
          </w:tcPr>
          <w:p w14:paraId="226C8856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38B6FFC5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529CA46D" w14:textId="77777777" w:rsidR="00650A62" w:rsidRDefault="00650A62" w:rsidP="00CE7CA5">
      <w:pPr>
        <w:rPr>
          <w:rFonts w:ascii="Calibri" w:hAnsi="Calibri" w:cs="Calibri"/>
          <w:bCs/>
        </w:rPr>
      </w:pPr>
    </w:p>
    <w:p w14:paraId="5BBA41AB" w14:textId="77777777" w:rsidR="00CE7CA5" w:rsidRDefault="00CE7CA5" w:rsidP="00CE7CA5">
      <w:pPr>
        <w:suppressAutoHyphens w:val="0"/>
        <w:rPr>
          <w:rFonts w:ascii="Calibri" w:hAnsi="Calibri" w:cs="Calibri"/>
          <w:bCs/>
        </w:rPr>
      </w:pPr>
    </w:p>
    <w:p w14:paraId="13762CB1" w14:textId="77777777" w:rsidR="00CE7CA5" w:rsidRPr="005B7E37" w:rsidRDefault="00CE7CA5" w:rsidP="00CE7CA5">
      <w:pPr>
        <w:suppressAutoHyphens w:val="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Il progetto, </w:t>
      </w:r>
      <w:r w:rsidRPr="005B7E37">
        <w:rPr>
          <w:rFonts w:ascii="Calibri" w:hAnsi="Calibri" w:cs="Calibri"/>
          <w:bCs/>
        </w:rPr>
        <w:t xml:space="preserve">oggetto di questa istanza, è stato presentato ad altri bandi </w:t>
      </w:r>
      <w:r>
        <w:rPr>
          <w:rFonts w:ascii="Calibri" w:hAnsi="Calibri" w:cs="Calibri"/>
          <w:bCs/>
        </w:rPr>
        <w:t>pubblicati da</w:t>
      </w:r>
      <w:r w:rsidRPr="005B7E37">
        <w:rPr>
          <w:rFonts w:ascii="Calibri" w:hAnsi="Calibri" w:cs="Calibri"/>
          <w:bCs/>
        </w:rPr>
        <w:t xml:space="preserve">lla Regione Puglia? </w:t>
      </w:r>
    </w:p>
    <w:p w14:paraId="379D4789" w14:textId="77777777" w:rsidR="00CE7CA5" w:rsidRPr="005B7E37" w:rsidRDefault="00CE7CA5" w:rsidP="00CE7CA5">
      <w:pPr>
        <w:suppressAutoHyphens w:val="0"/>
        <w:rPr>
          <w:rFonts w:ascii="Calibri" w:hAnsi="Calibri" w:cs="Calibri"/>
          <w:b/>
          <w:bCs/>
        </w:rPr>
      </w:pPr>
      <w:r w:rsidRPr="005B7E37">
        <w:rPr>
          <w:rFonts w:ascii="Calibri" w:hAnsi="Calibri" w:cs="Calibri"/>
          <w:b/>
          <w:bCs/>
        </w:rPr>
        <w:sym w:font="Symbol" w:char="F07F"/>
      </w:r>
      <w:r w:rsidRPr="005B7E37">
        <w:rPr>
          <w:rFonts w:ascii="Calibri" w:hAnsi="Calibri" w:cs="Calibri"/>
          <w:b/>
          <w:bCs/>
        </w:rPr>
        <w:t xml:space="preserve"> Sì           </w:t>
      </w:r>
      <w:r w:rsidRPr="005B7E37">
        <w:rPr>
          <w:rFonts w:ascii="Calibri" w:hAnsi="Calibri" w:cs="Calibri"/>
          <w:b/>
          <w:bCs/>
        </w:rPr>
        <w:sym w:font="Symbol" w:char="F07F"/>
      </w:r>
      <w:r w:rsidRPr="005B7E37">
        <w:rPr>
          <w:rFonts w:ascii="Calibri" w:hAnsi="Calibri" w:cs="Calibri"/>
          <w:b/>
          <w:bCs/>
        </w:rPr>
        <w:t xml:space="preserve"> NO</w:t>
      </w:r>
    </w:p>
    <w:p w14:paraId="27CE2651" w14:textId="77777777" w:rsidR="00CE7CA5" w:rsidRPr="005B7E37" w:rsidRDefault="00CE7CA5" w:rsidP="00CE7CA5">
      <w:pPr>
        <w:suppressAutoHyphens w:val="0"/>
        <w:rPr>
          <w:rFonts w:ascii="Calibri" w:hAnsi="Calibri" w:cs="Calibri"/>
          <w:bCs/>
        </w:rPr>
      </w:pPr>
      <w:r w:rsidRPr="005B7E37">
        <w:rPr>
          <w:rFonts w:ascii="Calibri" w:hAnsi="Calibri" w:cs="Calibri"/>
          <w:bCs/>
        </w:rPr>
        <w:t> </w:t>
      </w:r>
    </w:p>
    <w:p w14:paraId="2AA0B935" w14:textId="77777777" w:rsidR="00CE7CA5" w:rsidRPr="005B7E37" w:rsidRDefault="00CE7CA5" w:rsidP="00CE7CA5">
      <w:pPr>
        <w:suppressAutoHyphens w:val="0"/>
        <w:rPr>
          <w:rFonts w:ascii="Calibri" w:hAnsi="Calibri" w:cs="Calibri"/>
          <w:bCs/>
        </w:rPr>
      </w:pPr>
      <w:r w:rsidRPr="005B7E37">
        <w:rPr>
          <w:rFonts w:ascii="Calibri" w:hAnsi="Calibri" w:cs="Calibri"/>
          <w:bCs/>
        </w:rPr>
        <w:t xml:space="preserve">In caso </w:t>
      </w:r>
      <w:r>
        <w:rPr>
          <w:rFonts w:ascii="Calibri" w:hAnsi="Calibri" w:cs="Calibri"/>
          <w:bCs/>
        </w:rPr>
        <w:t>affermativo, specificare quali: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  <w:gridCol w:w="38"/>
      </w:tblGrid>
      <w:tr w:rsidR="00CE7CA5" w:rsidRPr="00043F58" w14:paraId="2F97A99E" w14:textId="77777777" w:rsidTr="000E3892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72EE008A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CE7CA5" w:rsidRPr="00043F58" w14:paraId="4C77DD49" w14:textId="77777777" w:rsidTr="000E3892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6852D30F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CE7CA5" w:rsidRPr="00043F58" w14:paraId="66793CA9" w14:textId="77777777" w:rsidTr="000E3892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2D711682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CE7CA5" w:rsidRPr="00043F58" w14:paraId="5FDBA4E9" w14:textId="77777777" w:rsidTr="000E3892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54190B84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CE7CA5" w:rsidRPr="00043F58" w14:paraId="0BCC32B8" w14:textId="77777777" w:rsidTr="000E38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2764F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16B3F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</w:tr>
    </w:tbl>
    <w:p w14:paraId="33C286B9" w14:textId="77777777" w:rsidR="00CE7CA5" w:rsidRDefault="00CE7CA5" w:rsidP="00CE7CA5">
      <w:pPr>
        <w:rPr>
          <w:rFonts w:ascii="Calibri" w:hAnsi="Calibri" w:cs="Calibri"/>
          <w:bCs/>
        </w:rPr>
      </w:pPr>
    </w:p>
    <w:p w14:paraId="48B744CB" w14:textId="77777777" w:rsidR="00CE7CA5" w:rsidRPr="00384EF1" w:rsidRDefault="00CE7CA5" w:rsidP="00CE7CA5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 </w:t>
      </w:r>
      <w:r>
        <w:rPr>
          <w:rFonts w:ascii="Calibri" w:eastAsia="Calibri" w:hAnsi="Calibri" w:cs="Calibri"/>
          <w:b/>
          <w:i/>
          <w:sz w:val="22"/>
          <w:szCs w:val="22"/>
        </w:rPr>
        <w:t>Il TPP si riserva di trasferire alla Regione Puglia – Sezione Economia della Cultura/acquisire dalla Regione Puglia- Sezione Economia della Cultura i progetti programmati al fine di verificare ed evitare che le attività risultino doppiamente finanziate.</w:t>
      </w:r>
    </w:p>
    <w:p w14:paraId="39D6F491" w14:textId="77777777" w:rsidR="00CE7CA5" w:rsidRDefault="00CE7CA5" w:rsidP="00CE7CA5">
      <w:pPr>
        <w:rPr>
          <w:rFonts w:ascii="Calibri" w:eastAsia="Calibri" w:hAnsi="Calibri" w:cs="Calibri"/>
          <w:b/>
          <w:i/>
          <w:sz w:val="22"/>
          <w:szCs w:val="22"/>
        </w:rPr>
      </w:pPr>
    </w:p>
    <w:p w14:paraId="067129D5" w14:textId="77777777" w:rsidR="00CE7CA5" w:rsidRDefault="00CE7CA5" w:rsidP="00CE7CA5">
      <w:pPr>
        <w:rPr>
          <w:rFonts w:ascii="Calibri" w:hAnsi="Calibri" w:cs="Calibri"/>
          <w:bCs/>
        </w:rPr>
      </w:pPr>
    </w:p>
    <w:p w14:paraId="3E5E8AF9" w14:textId="77777777" w:rsidR="00CE7CA5" w:rsidRPr="005F426A" w:rsidRDefault="00CE7CA5" w:rsidP="00CE7CA5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</w:t>
      </w:r>
      <w:r w:rsidRPr="00384EF1">
        <w:rPr>
          <w:rFonts w:ascii="Calibri" w:eastAsia="Calibri" w:hAnsi="Calibri" w:cs="Calibri"/>
          <w:b/>
          <w:i/>
          <w:sz w:val="22"/>
          <w:szCs w:val="22"/>
        </w:rPr>
        <w:t>Il TPP si riserva, inoltre, di procedere a verifiche a campione sulla veridicità delle informazioni fornite.</w:t>
      </w:r>
    </w:p>
    <w:p w14:paraId="4C064DF2" w14:textId="77777777" w:rsidR="00CE7CA5" w:rsidRDefault="00CE7CA5" w:rsidP="00CE7CA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/>
          <w:b/>
          <w:u w:val="single"/>
        </w:rPr>
        <w:br/>
      </w:r>
    </w:p>
    <w:p w14:paraId="28E90E70" w14:textId="77777777" w:rsidR="00CE7CA5" w:rsidRDefault="00CE7CA5" w:rsidP="00CE7CA5">
      <w:pPr>
        <w:jc w:val="both"/>
        <w:rPr>
          <w:rFonts w:ascii="Calibri" w:hAnsi="Calibri" w:cs="Calibri"/>
          <w:sz w:val="22"/>
          <w:szCs w:val="22"/>
        </w:rPr>
      </w:pPr>
    </w:p>
    <w:p w14:paraId="0FDBAA25" w14:textId="77777777" w:rsidR="00CE7CA5" w:rsidRDefault="00CE7CA5" w:rsidP="00CE7CA5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sz w:val="22"/>
          <w:szCs w:val="22"/>
        </w:rPr>
        <w:t>____________________________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791AFD8B" w14:textId="77777777" w:rsidR="00CE7CA5" w:rsidRPr="007D665F" w:rsidRDefault="00CE7CA5" w:rsidP="00CE7CA5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(luogo e data) </w:t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 w:rsidRPr="00827241">
        <w:rPr>
          <w:rFonts w:ascii="Calibri" w:hAnsi="Calibri" w:cs="Calibri"/>
          <w:b/>
          <w:i/>
          <w:sz w:val="20"/>
          <w:szCs w:val="20"/>
        </w:rPr>
        <w:t xml:space="preserve">     </w:t>
      </w:r>
      <w:r w:rsidRPr="00827241">
        <w:rPr>
          <w:rFonts w:ascii="Calibri" w:hAnsi="Calibri" w:cs="Calibri"/>
          <w:b/>
          <w:sz w:val="20"/>
          <w:szCs w:val="20"/>
        </w:rPr>
        <w:t>Il Legale Rappresentante</w:t>
      </w:r>
    </w:p>
    <w:p w14:paraId="1B7DAEDD" w14:textId="49D84E4E" w:rsidR="00CE7CA5" w:rsidRDefault="00CE7CA5" w:rsidP="00CE7CA5">
      <w:pPr>
        <w:ind w:left="5672" w:firstLine="709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>__________</w:t>
      </w:r>
      <w:r w:rsidR="00827241">
        <w:rPr>
          <w:rFonts w:ascii="Calibri" w:hAnsi="Calibri" w:cs="Calibri"/>
          <w:sz w:val="22"/>
          <w:szCs w:val="22"/>
        </w:rPr>
        <w:t>__</w:t>
      </w:r>
      <w:r>
        <w:rPr>
          <w:rFonts w:ascii="Calibri" w:hAnsi="Calibri" w:cs="Calibri"/>
          <w:sz w:val="22"/>
          <w:szCs w:val="22"/>
        </w:rPr>
        <w:t>___________</w:t>
      </w:r>
    </w:p>
    <w:p w14:paraId="3FAA2762" w14:textId="77777777" w:rsidR="00CE7CA5" w:rsidRDefault="00CE7CA5" w:rsidP="00CE7CA5">
      <w:pPr>
        <w:ind w:left="7090"/>
        <w:jc w:val="both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i/>
          <w:sz w:val="16"/>
          <w:szCs w:val="16"/>
        </w:rPr>
        <w:t xml:space="preserve">        (firma)</w:t>
      </w:r>
    </w:p>
    <w:p w14:paraId="7DB59EEF" w14:textId="77777777" w:rsidR="00CE7CA5" w:rsidRDefault="00CE7CA5" w:rsidP="00CE7CA5">
      <w:pPr>
        <w:rPr>
          <w:rFonts w:asciiTheme="minorHAnsi" w:hAnsiTheme="minorHAnsi"/>
          <w:b/>
          <w:u w:val="single"/>
        </w:rPr>
      </w:pPr>
    </w:p>
    <w:p w14:paraId="3B9F29D7" w14:textId="77777777" w:rsidR="00CE7CA5" w:rsidRDefault="00CE7CA5" w:rsidP="00CE7CA5">
      <w:pPr>
        <w:rPr>
          <w:rFonts w:asciiTheme="minorHAnsi" w:hAnsiTheme="minorHAnsi"/>
          <w:b/>
          <w:u w:val="single"/>
        </w:rPr>
      </w:pPr>
    </w:p>
    <w:p w14:paraId="7655AD37" w14:textId="77777777" w:rsidR="00CE7CA5" w:rsidRDefault="00CE7CA5" w:rsidP="00CE7CA5">
      <w:pPr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  <w:r w:rsidRPr="005F426A">
        <w:rPr>
          <w:rFonts w:asciiTheme="minorHAnsi" w:hAnsiTheme="minorHAnsi"/>
          <w:b/>
          <w:u w:val="single"/>
        </w:rPr>
        <w:t>La presente modulistica va inviata esclusivamente via pec in formato pdf</w:t>
      </w:r>
    </w:p>
    <w:p w14:paraId="306FBBD4" w14:textId="77777777" w:rsidR="00A3207C" w:rsidRDefault="00A3207C" w:rsidP="00A64C86">
      <w:pPr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</w:p>
    <w:p w14:paraId="4FE31D1A" w14:textId="77777777" w:rsidR="00CE7CA5" w:rsidRDefault="00CE7CA5" w:rsidP="00A64C86">
      <w:pPr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</w:p>
    <w:p w14:paraId="7610E0E0" w14:textId="2E73B926" w:rsidR="00CE7CA5" w:rsidRPr="009E7F5F" w:rsidRDefault="00CE7CA5" w:rsidP="00CE7CA5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  <w:r>
        <w:rPr>
          <w:rFonts w:ascii="Calibri" w:hAnsi="Calibri" w:cs="Calibri"/>
          <w:b/>
          <w:bCs/>
          <w:sz w:val="32"/>
          <w:szCs w:val="32"/>
          <w:u w:val="single"/>
        </w:rPr>
        <w:t>PROGRAMMAZIONE N. 3</w:t>
      </w:r>
    </w:p>
    <w:p w14:paraId="008FFB52" w14:textId="77777777" w:rsidR="00CE7CA5" w:rsidRDefault="00CE7CA5" w:rsidP="00CE7CA5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EA93BB4" w14:textId="77777777" w:rsidR="00CE7CA5" w:rsidRPr="00515701" w:rsidRDefault="00CE7CA5" w:rsidP="00CE7CA5">
      <w:pPr>
        <w:tabs>
          <w:tab w:val="left" w:pos="993"/>
        </w:tabs>
        <w:autoSpaceDE w:val="0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2)</w:t>
      </w:r>
      <w:r w:rsidRPr="00515701">
        <w:rPr>
          <w:rFonts w:ascii="Calibri" w:hAnsi="Calibri" w:cs="Calibri"/>
          <w:b/>
          <w:bCs/>
          <w:sz w:val="28"/>
          <w:szCs w:val="28"/>
        </w:rPr>
        <w:t xml:space="preserve"> ARTISTA/GRUPPO MUSICALE E PROGETTO PROPOSTO</w:t>
      </w:r>
    </w:p>
    <w:p w14:paraId="2D6423BD" w14:textId="77777777" w:rsidR="00CE7CA5" w:rsidRPr="003E2024" w:rsidRDefault="00CE7CA5" w:rsidP="00CE7CA5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3B8EDCB" w14:textId="77777777" w:rsidR="00435A1D" w:rsidRPr="003E2024" w:rsidRDefault="00435A1D" w:rsidP="00435A1D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75"/>
      </w:tblGrid>
      <w:tr w:rsidR="00435A1D" w:rsidRPr="00CE7CA5" w14:paraId="5972A95B" w14:textId="77777777" w:rsidTr="001944A4">
        <w:trPr>
          <w:trHeight w:val="637"/>
        </w:trPr>
        <w:tc>
          <w:tcPr>
            <w:tcW w:w="9778" w:type="dxa"/>
            <w:gridSpan w:val="2"/>
            <w:shd w:val="clear" w:color="auto" w:fill="auto"/>
          </w:tcPr>
          <w:p w14:paraId="28876E8C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DATA E ORA DI PROGRAMMZIONE</w:t>
            </w:r>
          </w:p>
          <w:p w14:paraId="6EA8B69D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35A1D" w:rsidRPr="00CE7CA5" w14:paraId="45BB2CBA" w14:textId="77777777" w:rsidTr="001944A4">
        <w:trPr>
          <w:trHeight w:val="703"/>
        </w:trPr>
        <w:tc>
          <w:tcPr>
            <w:tcW w:w="9778" w:type="dxa"/>
            <w:gridSpan w:val="2"/>
            <w:shd w:val="clear" w:color="auto" w:fill="auto"/>
          </w:tcPr>
          <w:p w14:paraId="1ED7FFDF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NOME DELL’ARTISTA/GRUPPO MUSICALE PROPOSTO</w:t>
            </w:r>
          </w:p>
          <w:p w14:paraId="5F7FD27F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35A1D" w:rsidRPr="00CE7CA5" w14:paraId="05398984" w14:textId="77777777" w:rsidTr="001944A4">
        <w:trPr>
          <w:trHeight w:val="703"/>
        </w:trPr>
        <w:tc>
          <w:tcPr>
            <w:tcW w:w="9778" w:type="dxa"/>
            <w:gridSpan w:val="2"/>
            <w:shd w:val="clear" w:color="auto" w:fill="auto"/>
          </w:tcPr>
          <w:p w14:paraId="38AFA633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LINE UP COMPLETA</w:t>
            </w:r>
          </w:p>
          <w:p w14:paraId="4587C912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35A1D" w:rsidRPr="00CE7CA5" w14:paraId="11D9E084" w14:textId="77777777" w:rsidTr="001944A4">
        <w:trPr>
          <w:trHeight w:val="703"/>
        </w:trPr>
        <w:tc>
          <w:tcPr>
            <w:tcW w:w="9778" w:type="dxa"/>
            <w:gridSpan w:val="2"/>
            <w:shd w:val="clear" w:color="auto" w:fill="auto"/>
          </w:tcPr>
          <w:p w14:paraId="0B5D357E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TITOLO DEL PROGETTO PROPOSTO</w:t>
            </w:r>
          </w:p>
        </w:tc>
      </w:tr>
      <w:tr w:rsidR="00435A1D" w:rsidRPr="00CE7CA5" w14:paraId="4C78FA3E" w14:textId="77777777" w:rsidTr="001944A4">
        <w:trPr>
          <w:trHeight w:val="1445"/>
        </w:trPr>
        <w:tc>
          <w:tcPr>
            <w:tcW w:w="9778" w:type="dxa"/>
            <w:gridSpan w:val="2"/>
            <w:shd w:val="clear" w:color="auto" w:fill="auto"/>
          </w:tcPr>
          <w:p w14:paraId="6E86F534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DESCRIZIONE PROGETTO</w:t>
            </w: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(max 800 battute) </w:t>
            </w:r>
          </w:p>
          <w:p w14:paraId="4A79B025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396756C8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35A1D" w:rsidRPr="00CE7CA5" w14:paraId="1C206A10" w14:textId="77777777" w:rsidTr="001944A4">
        <w:trPr>
          <w:trHeight w:val="1445"/>
        </w:trPr>
        <w:tc>
          <w:tcPr>
            <w:tcW w:w="9778" w:type="dxa"/>
            <w:gridSpan w:val="2"/>
            <w:shd w:val="clear" w:color="auto" w:fill="auto"/>
          </w:tcPr>
          <w:p w14:paraId="5824F038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BIOGRAFIA DELL’ARTISTA</w:t>
            </w: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GRUPPO MUSICALE PROPOSTO </w:t>
            </w: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(max 1000 battute)</w:t>
            </w:r>
          </w:p>
        </w:tc>
      </w:tr>
      <w:tr w:rsidR="00435A1D" w:rsidRPr="00CE7CA5" w14:paraId="7D461AA9" w14:textId="77777777" w:rsidTr="001944A4">
        <w:trPr>
          <w:trHeight w:val="1125"/>
        </w:trPr>
        <w:tc>
          <w:tcPr>
            <w:tcW w:w="9778" w:type="dxa"/>
            <w:gridSpan w:val="2"/>
            <w:shd w:val="clear" w:color="auto" w:fill="auto"/>
          </w:tcPr>
          <w:p w14:paraId="2291B9DC" w14:textId="77777777" w:rsidR="00435A1D" w:rsidRPr="00CE7CA5" w:rsidRDefault="00435A1D" w:rsidP="001944A4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 xml:space="preserve">Riepilogo relativo ad eventuali produzioni discografiche prodotte dall’artista/gruppo musicale proposto </w:t>
            </w:r>
            <w:r w:rsidRPr="00CE7CA5">
              <w:rPr>
                <w:rFonts w:ascii="Calibri" w:eastAsia="Times New Roman" w:hAnsi="Calibri" w:cs="Calibri"/>
                <w:b/>
                <w:bCs/>
                <w:i/>
                <w:color w:val="000000"/>
                <w:kern w:val="1"/>
                <w:sz w:val="22"/>
                <w:szCs w:val="22"/>
                <w:lang w:eastAsia="ar-SA" w:bidi="ar-SA"/>
              </w:rPr>
              <w:t>(specificare titolo e anno di pubblicazione)</w:t>
            </w:r>
          </w:p>
          <w:p w14:paraId="4B9402CA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083BDF5F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7BF4E6C5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35A1D" w:rsidRPr="00CE7CA5" w14:paraId="3EFED592" w14:textId="77777777" w:rsidTr="001944A4">
        <w:trPr>
          <w:trHeight w:val="637"/>
        </w:trPr>
        <w:tc>
          <w:tcPr>
            <w:tcW w:w="4503" w:type="dxa"/>
            <w:shd w:val="clear" w:color="auto" w:fill="auto"/>
          </w:tcPr>
          <w:p w14:paraId="0579B26B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Sito Web</w:t>
            </w:r>
          </w:p>
          <w:p w14:paraId="28BE7170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275" w:type="dxa"/>
            <w:shd w:val="clear" w:color="auto" w:fill="auto"/>
          </w:tcPr>
          <w:p w14:paraId="2D12A2DD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Social Network</w:t>
            </w:r>
          </w:p>
        </w:tc>
      </w:tr>
      <w:tr w:rsidR="00435A1D" w:rsidRPr="00CE7CA5" w14:paraId="23902EF9" w14:textId="77777777" w:rsidTr="001944A4">
        <w:trPr>
          <w:trHeight w:val="567"/>
        </w:trPr>
        <w:tc>
          <w:tcPr>
            <w:tcW w:w="9778" w:type="dxa"/>
            <w:gridSpan w:val="2"/>
            <w:shd w:val="clear" w:color="auto" w:fill="auto"/>
          </w:tcPr>
          <w:p w14:paraId="51542159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LINK relativo ad almeno un brano e/o un video dell’artista/gruppo musicale proposto</w:t>
            </w:r>
            <w:r w:rsidRPr="00CE7CA5">
              <w:rPr>
                <w:rFonts w:ascii="Calibri" w:hAnsi="Calibri"/>
                <w:b/>
                <w:sz w:val="22"/>
                <w:szCs w:val="22"/>
              </w:rPr>
              <w:br/>
            </w:r>
          </w:p>
        </w:tc>
      </w:tr>
    </w:tbl>
    <w:p w14:paraId="2504F9A9" w14:textId="77777777" w:rsidR="00CE7CA5" w:rsidRDefault="00CE7CA5" w:rsidP="00CE7CA5">
      <w:pPr>
        <w:tabs>
          <w:tab w:val="left" w:pos="993"/>
        </w:tabs>
        <w:autoSpaceDE w:val="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3) PIANO DI COMUNICAZIONE E PROMOZIONE</w:t>
      </w:r>
    </w:p>
    <w:p w14:paraId="4AEA87B5" w14:textId="77777777" w:rsidR="00CE7CA5" w:rsidRPr="00486A5F" w:rsidRDefault="00CE7CA5" w:rsidP="00CE7CA5">
      <w:pPr>
        <w:tabs>
          <w:tab w:val="left" w:pos="993"/>
        </w:tabs>
        <w:autoSpaceDE w:val="0"/>
        <w:rPr>
          <w:rFonts w:ascii="Calibri" w:hAnsi="Calibri" w:cs="Calibri"/>
          <w:b/>
          <w:bCs/>
          <w:sz w:val="22"/>
          <w:szCs w:val="22"/>
          <w:u w:val="single"/>
        </w:rPr>
      </w:pPr>
      <w:r w:rsidRPr="00486A5F">
        <w:rPr>
          <w:rFonts w:ascii="Calibri" w:hAnsi="Calibri" w:cs="Calibri"/>
          <w:b/>
          <w:sz w:val="22"/>
          <w:szCs w:val="22"/>
          <w:u w:val="single"/>
        </w:rPr>
        <w:t xml:space="preserve">Si precisa che </w:t>
      </w:r>
      <w:r w:rsidRPr="00486A5F">
        <w:rPr>
          <w:rFonts w:ascii="Calibri" w:hAnsi="Calibri" w:cs="Calibri"/>
          <w:b/>
          <w:bCs/>
          <w:sz w:val="22"/>
          <w:szCs w:val="22"/>
          <w:u w:val="single"/>
        </w:rPr>
        <w:t>le attività promozionali inserite nel presente piano dovranno essere debitamente documentate in fase di rendicontazione del progetto</w:t>
      </w:r>
    </w:p>
    <w:p w14:paraId="22651741" w14:textId="77777777" w:rsidR="00CE7CA5" w:rsidRDefault="00CE7CA5" w:rsidP="00CE7CA5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E7CA5" w:rsidRPr="00CE7CA5" w14:paraId="136E5EFF" w14:textId="77777777" w:rsidTr="000E3892">
        <w:trPr>
          <w:trHeight w:val="541"/>
        </w:trPr>
        <w:tc>
          <w:tcPr>
            <w:tcW w:w="9778" w:type="dxa"/>
            <w:shd w:val="clear" w:color="auto" w:fill="auto"/>
          </w:tcPr>
          <w:p w14:paraId="1B39CCB1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Ufficio stampa</w:t>
            </w:r>
          </w:p>
        </w:tc>
      </w:tr>
      <w:tr w:rsidR="00CE7CA5" w:rsidRPr="00CE7CA5" w14:paraId="0707E96E" w14:textId="77777777" w:rsidTr="000E3892">
        <w:trPr>
          <w:trHeight w:val="564"/>
        </w:trPr>
        <w:tc>
          <w:tcPr>
            <w:tcW w:w="9778" w:type="dxa"/>
            <w:shd w:val="clear" w:color="auto" w:fill="auto"/>
          </w:tcPr>
          <w:p w14:paraId="0C3F1510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Social Media Management</w:t>
            </w:r>
          </w:p>
          <w:p w14:paraId="6B17B1AB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E7CA5" w:rsidRPr="00CE7CA5" w14:paraId="7EE68798" w14:textId="77777777" w:rsidTr="000E3892">
        <w:trPr>
          <w:trHeight w:val="557"/>
        </w:trPr>
        <w:tc>
          <w:tcPr>
            <w:tcW w:w="9778" w:type="dxa"/>
            <w:shd w:val="clear" w:color="auto" w:fill="auto"/>
          </w:tcPr>
          <w:p w14:paraId="5592E1A0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Digital Strategy</w:t>
            </w:r>
          </w:p>
        </w:tc>
      </w:tr>
      <w:tr w:rsidR="00CE7CA5" w:rsidRPr="00CE7CA5" w14:paraId="730429FC" w14:textId="77777777" w:rsidTr="000E3892">
        <w:trPr>
          <w:trHeight w:val="1445"/>
        </w:trPr>
        <w:tc>
          <w:tcPr>
            <w:tcW w:w="9778" w:type="dxa"/>
            <w:shd w:val="clear" w:color="auto" w:fill="auto"/>
          </w:tcPr>
          <w:p w14:paraId="6CECD591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Annunci quotidiani e/o periodici e relativa pianificazione</w:t>
            </w:r>
          </w:p>
          <w:p w14:paraId="54CA058C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6543BF06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E7CA5" w:rsidRPr="00CE7CA5" w14:paraId="7B3E34B4" w14:textId="77777777" w:rsidTr="000E3892">
        <w:trPr>
          <w:trHeight w:val="1445"/>
        </w:trPr>
        <w:tc>
          <w:tcPr>
            <w:tcW w:w="9778" w:type="dxa"/>
            <w:shd w:val="clear" w:color="auto" w:fill="auto"/>
          </w:tcPr>
          <w:p w14:paraId="01CB9C77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Web Marketing e relativa pianificazione</w:t>
            </w:r>
          </w:p>
        </w:tc>
      </w:tr>
      <w:tr w:rsidR="00CE7CA5" w:rsidRPr="00CE7CA5" w14:paraId="647E2B05" w14:textId="77777777" w:rsidTr="000E3892">
        <w:trPr>
          <w:trHeight w:val="1125"/>
        </w:trPr>
        <w:tc>
          <w:tcPr>
            <w:tcW w:w="9778" w:type="dxa"/>
            <w:shd w:val="clear" w:color="auto" w:fill="auto"/>
          </w:tcPr>
          <w:p w14:paraId="1C78D56E" w14:textId="77777777" w:rsidR="00CE7CA5" w:rsidRPr="00CE7CA5" w:rsidRDefault="00CE7CA5" w:rsidP="000E3892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Attività sui social network e relativa pianificazione</w:t>
            </w:r>
          </w:p>
          <w:p w14:paraId="62A0A710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4836034E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5B298FCA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E7CA5" w:rsidRPr="00CE7CA5" w14:paraId="1AD6DA71" w14:textId="77777777" w:rsidTr="000E3892">
        <w:trPr>
          <w:trHeight w:val="1125"/>
        </w:trPr>
        <w:tc>
          <w:tcPr>
            <w:tcW w:w="9778" w:type="dxa"/>
            <w:shd w:val="clear" w:color="auto" w:fill="auto"/>
          </w:tcPr>
          <w:p w14:paraId="57455B92" w14:textId="77777777" w:rsidR="00CE7CA5" w:rsidRPr="00CE7CA5" w:rsidRDefault="00CE7CA5" w:rsidP="000E3892">
            <w:pPr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 xml:space="preserve">Spot Radio – Tv, </w:t>
            </w:r>
            <w:proofErr w:type="spellStart"/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etc</w:t>
            </w:r>
            <w:proofErr w:type="spellEnd"/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 xml:space="preserve"> e relativa pianificazione</w:t>
            </w:r>
          </w:p>
        </w:tc>
      </w:tr>
      <w:tr w:rsidR="00CE7CA5" w:rsidRPr="00CE7CA5" w14:paraId="322C955F" w14:textId="77777777" w:rsidTr="000E3892">
        <w:trPr>
          <w:trHeight w:val="1125"/>
        </w:trPr>
        <w:tc>
          <w:tcPr>
            <w:tcW w:w="9778" w:type="dxa"/>
            <w:shd w:val="clear" w:color="auto" w:fill="auto"/>
          </w:tcPr>
          <w:p w14:paraId="3F86D1D4" w14:textId="77777777" w:rsidR="00CE7CA5" w:rsidRPr="00CE7CA5" w:rsidRDefault="00CE7CA5" w:rsidP="000E3892">
            <w:pPr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Materiale promozionale (specificare formati) e relativo piano di distribuzione)</w:t>
            </w:r>
          </w:p>
        </w:tc>
      </w:tr>
      <w:tr w:rsidR="00CE7CA5" w:rsidRPr="00CE7CA5" w14:paraId="726292EF" w14:textId="77777777" w:rsidTr="000E3892">
        <w:trPr>
          <w:trHeight w:val="1125"/>
        </w:trPr>
        <w:tc>
          <w:tcPr>
            <w:tcW w:w="9778" w:type="dxa"/>
            <w:shd w:val="clear" w:color="auto" w:fill="auto"/>
          </w:tcPr>
          <w:p w14:paraId="736B31CE" w14:textId="77777777" w:rsidR="00CE7CA5" w:rsidRPr="00CE7CA5" w:rsidRDefault="00CE7CA5" w:rsidP="000E3892">
            <w:pPr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Altre attività di comunicazione e promozione</w:t>
            </w:r>
          </w:p>
        </w:tc>
      </w:tr>
    </w:tbl>
    <w:p w14:paraId="4AABD8A1" w14:textId="77777777" w:rsidR="00CE7CA5" w:rsidRPr="00CE7CA5" w:rsidRDefault="00CE7CA5" w:rsidP="00CE7CA5">
      <w:pPr>
        <w:pStyle w:val="Paragrafoelenco"/>
        <w:suppressAutoHyphens w:val="0"/>
        <w:ind w:left="0"/>
        <w:rPr>
          <w:rFonts w:ascii="Calibri" w:eastAsia="SimSun" w:hAnsi="Calibri" w:cs="Calibri"/>
          <w:b/>
          <w:bCs/>
          <w:color w:val="auto"/>
          <w:sz w:val="22"/>
          <w:szCs w:val="22"/>
          <w:lang w:eastAsia="zh-CN" w:bidi="hi-IN"/>
        </w:rPr>
      </w:pPr>
      <w:r>
        <w:rPr>
          <w:rFonts w:ascii="Calibri" w:hAnsi="Calibri" w:cs="Calibri"/>
          <w:b/>
          <w:sz w:val="28"/>
          <w:szCs w:val="28"/>
        </w:rPr>
        <w:lastRenderedPageBreak/>
        <w:t xml:space="preserve">4) </w:t>
      </w:r>
      <w:r w:rsidRPr="00072D48">
        <w:rPr>
          <w:rFonts w:ascii="Calibri" w:hAnsi="Calibri" w:cs="Calibri" w:hint="eastAsia"/>
          <w:b/>
          <w:sz w:val="28"/>
          <w:szCs w:val="28"/>
        </w:rPr>
        <w:t xml:space="preserve">PROGETTO </w:t>
      </w:r>
      <w:r>
        <w:rPr>
          <w:rFonts w:ascii="Calibri" w:hAnsi="Calibri" w:cs="Calibri"/>
          <w:b/>
          <w:sz w:val="28"/>
          <w:szCs w:val="28"/>
        </w:rPr>
        <w:t xml:space="preserve">ORGANIZZATIVO </w:t>
      </w:r>
    </w:p>
    <w:p w14:paraId="3DA2716E" w14:textId="77777777" w:rsidR="00CE7CA5" w:rsidRDefault="00CE7CA5" w:rsidP="00CE7CA5">
      <w:pPr>
        <w:rPr>
          <w:rFonts w:ascii="Calibri" w:hAnsi="Calibri" w:cs="Calibri"/>
          <w:b/>
          <w:bCs/>
          <w:u w:val="single"/>
        </w:rPr>
      </w:pPr>
    </w:p>
    <w:p w14:paraId="1BE653BE" w14:textId="77777777" w:rsidR="00CE7CA5" w:rsidRDefault="00CE7CA5" w:rsidP="00CE7CA5">
      <w:pPr>
        <w:rPr>
          <w:rFonts w:ascii="Calibri" w:hAnsi="Calibri" w:cs="Calibri"/>
          <w:b/>
          <w:bCs/>
        </w:rPr>
      </w:pPr>
      <w:r w:rsidRPr="00AC0ADB">
        <w:rPr>
          <w:rFonts w:ascii="Calibri" w:hAnsi="Calibri" w:cs="Calibri"/>
          <w:b/>
          <w:bCs/>
        </w:rPr>
        <w:t xml:space="preserve">     </w:t>
      </w:r>
    </w:p>
    <w:p w14:paraId="6E275E23" w14:textId="77777777" w:rsidR="00CE7CA5" w:rsidRPr="00305880" w:rsidRDefault="00CE7CA5" w:rsidP="00CE7CA5">
      <w:p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</w:rPr>
        <w:t xml:space="preserve">     </w:t>
      </w:r>
      <w:r w:rsidRPr="00305880">
        <w:rPr>
          <w:rFonts w:ascii="Calibri" w:hAnsi="Calibri" w:cs="Calibri"/>
          <w:b/>
          <w:bCs/>
          <w:u w:val="single"/>
        </w:rPr>
        <w:t>VALUTAZIONE DELLA VENUE</w:t>
      </w:r>
    </w:p>
    <w:p w14:paraId="775354CE" w14:textId="77777777" w:rsidR="00CE7CA5" w:rsidRDefault="00CE7CA5" w:rsidP="00CE7CA5">
      <w:pPr>
        <w:rPr>
          <w:rFonts w:ascii="Calibri" w:hAnsi="Calibri" w:cs="Calibr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827"/>
        <w:gridCol w:w="1732"/>
      </w:tblGrid>
      <w:tr w:rsidR="00CE7CA5" w:rsidRPr="00043F58" w14:paraId="0BD115E2" w14:textId="77777777" w:rsidTr="000E3892">
        <w:trPr>
          <w:trHeight w:val="711"/>
        </w:trPr>
        <w:tc>
          <w:tcPr>
            <w:tcW w:w="4219" w:type="dxa"/>
            <w:shd w:val="clear" w:color="auto" w:fill="auto"/>
          </w:tcPr>
          <w:p w14:paraId="52E958D9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NOME VENUE</w:t>
            </w:r>
          </w:p>
          <w:p w14:paraId="5D0259F7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3E425077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00CE">
              <w:rPr>
                <w:rFonts w:ascii="Calibri" w:hAnsi="Calibri" w:cs="Calibri"/>
                <w:b/>
                <w:bCs/>
                <w:sz w:val="22"/>
                <w:szCs w:val="22"/>
              </w:rPr>
              <w:t>CITTA’</w:t>
            </w:r>
          </w:p>
        </w:tc>
        <w:tc>
          <w:tcPr>
            <w:tcW w:w="1732" w:type="dxa"/>
            <w:shd w:val="clear" w:color="auto" w:fill="auto"/>
          </w:tcPr>
          <w:p w14:paraId="1115C91D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00CE">
              <w:rPr>
                <w:rFonts w:ascii="Calibri" w:hAnsi="Calibri" w:cs="Calibri"/>
                <w:b/>
                <w:bCs/>
                <w:sz w:val="22"/>
                <w:szCs w:val="22"/>
              </w:rPr>
              <w:t>PROVINCIA</w:t>
            </w:r>
          </w:p>
        </w:tc>
      </w:tr>
      <w:tr w:rsidR="00CE7CA5" w:rsidRPr="00043F58" w14:paraId="7C97D5DF" w14:textId="77777777" w:rsidTr="000E3892">
        <w:tc>
          <w:tcPr>
            <w:tcW w:w="9778" w:type="dxa"/>
            <w:gridSpan w:val="3"/>
            <w:shd w:val="clear" w:color="auto" w:fill="auto"/>
          </w:tcPr>
          <w:p w14:paraId="6F41495A" w14:textId="77777777" w:rsid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Helvetica"/>
                <w:i/>
                <w:kern w:val="0"/>
                <w:sz w:val="22"/>
                <w:szCs w:val="22"/>
                <w:lang w:eastAsia="it-IT"/>
              </w:rPr>
            </w:pPr>
            <w:r w:rsidRPr="00EB00CE">
              <w:rPr>
                <w:rFonts w:asciiTheme="minorHAnsi" w:hAnsiTheme="minorHAnsi"/>
                <w:b/>
                <w:sz w:val="22"/>
                <w:szCs w:val="22"/>
              </w:rPr>
              <w:t xml:space="preserve">CAPIENZA  </w:t>
            </w: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ATTUALE VENUE</w:t>
            </w:r>
            <w:r w:rsidRPr="00EB00CE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r w:rsidRPr="00A3207C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</w:t>
            </w:r>
            <w:r w:rsidRPr="00A3207C">
              <w:rPr>
                <w:rFonts w:asciiTheme="minorHAnsi" w:hAnsiTheme="minorHAnsi" w:cs="Helvetica"/>
                <w:i/>
                <w:kern w:val="0"/>
                <w:sz w:val="22"/>
                <w:szCs w:val="22"/>
                <w:lang w:eastAsia="it-IT"/>
              </w:rPr>
              <w:t>nel rispetto di quanto stabilito dalla normativa nazionale e regionale in termini di contenimento epidemiologico):</w:t>
            </w:r>
          </w:p>
          <w:p w14:paraId="36A80220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Helvetica"/>
                <w:i/>
                <w:kern w:val="0"/>
                <w:sz w:val="22"/>
                <w:szCs w:val="22"/>
                <w:lang w:eastAsia="it-IT"/>
              </w:rPr>
            </w:pPr>
          </w:p>
          <w:p w14:paraId="666645FD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CE7CA5" w:rsidRPr="00043F58" w14:paraId="51F326A1" w14:textId="77777777" w:rsidTr="000E3892">
        <w:tc>
          <w:tcPr>
            <w:tcW w:w="9778" w:type="dxa"/>
            <w:gridSpan w:val="3"/>
            <w:shd w:val="clear" w:color="auto" w:fill="auto"/>
          </w:tcPr>
          <w:p w14:paraId="67F4B97B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Modalità di accesso per il pubblico</w:t>
            </w:r>
          </w:p>
          <w:p w14:paraId="327C8C0F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i/>
                <w:sz w:val="22"/>
                <w:szCs w:val="22"/>
              </w:rPr>
            </w:pPr>
            <w:r w:rsidRPr="00CE7CA5">
              <w:rPr>
                <w:rFonts w:asciiTheme="minorHAnsi" w:hAnsiTheme="minorHAnsi" w:cs="Calibri"/>
                <w:i/>
                <w:sz w:val="22"/>
                <w:szCs w:val="22"/>
              </w:rPr>
              <w:t>indicare se gratis o a pagamento; se a pagamento indicare il costo medio del biglietto, anche se non definitivo</w:t>
            </w:r>
          </w:p>
          <w:p w14:paraId="6F15F642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89547E0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CE7CA5" w:rsidRPr="00043F58" w14:paraId="0A6795B9" w14:textId="77777777" w:rsidTr="000E3892">
        <w:tc>
          <w:tcPr>
            <w:tcW w:w="9778" w:type="dxa"/>
            <w:gridSpan w:val="3"/>
            <w:shd w:val="clear" w:color="auto" w:fill="auto"/>
          </w:tcPr>
          <w:p w14:paraId="781DC88D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sz w:val="22"/>
                <w:szCs w:val="22"/>
              </w:rPr>
            </w:pP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Sito internet di riferimento</w:t>
            </w:r>
          </w:p>
          <w:p w14:paraId="29A3AFCD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79C1894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</w:tbl>
    <w:p w14:paraId="42E79746" w14:textId="77777777" w:rsidR="00CE7CA5" w:rsidRDefault="00CE7CA5" w:rsidP="00CE7CA5">
      <w:pPr>
        <w:rPr>
          <w:rFonts w:ascii="Calibri" w:hAnsi="Calibri" w:cs="Calibri"/>
          <w:b/>
          <w:bCs/>
        </w:rPr>
      </w:pPr>
      <w:r w:rsidRPr="00C57642">
        <w:rPr>
          <w:rFonts w:ascii="Calibri" w:hAnsi="Calibri" w:cs="Calibri"/>
          <w:b/>
          <w:bCs/>
        </w:rPr>
        <w:t xml:space="preserve">     </w:t>
      </w:r>
      <w:r>
        <w:rPr>
          <w:rFonts w:ascii="Calibri" w:hAnsi="Calibri" w:cs="Calibri"/>
          <w:b/>
          <w:bCs/>
        </w:rPr>
        <w:br/>
      </w:r>
      <w:r w:rsidRPr="00F83BE0">
        <w:rPr>
          <w:rFonts w:ascii="Calibri" w:hAnsi="Calibri" w:cs="Calibri"/>
          <w:b/>
          <w:bCs/>
        </w:rPr>
        <w:t xml:space="preserve">    </w:t>
      </w:r>
    </w:p>
    <w:p w14:paraId="49A333B1" w14:textId="77777777" w:rsidR="00CE7CA5" w:rsidRDefault="00CE7CA5" w:rsidP="00CE7CA5">
      <w:pPr>
        <w:rPr>
          <w:rFonts w:ascii="Calibri" w:hAnsi="Calibri" w:cs="Calibri"/>
          <w:b/>
          <w:bCs/>
          <w:u w:val="single"/>
        </w:rPr>
      </w:pPr>
      <w:r w:rsidRPr="00F83BE0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  <w:u w:val="single"/>
        </w:rPr>
        <w:t>SOSTENIBILITA’ ECONOMICA</w:t>
      </w:r>
    </w:p>
    <w:p w14:paraId="1502F049" w14:textId="77777777" w:rsidR="00CE7CA5" w:rsidRDefault="00CE7CA5" w:rsidP="00CE7CA5">
      <w:pPr>
        <w:rPr>
          <w:rFonts w:ascii="Calibri" w:hAnsi="Calibri" w:cs="Calibri"/>
          <w:b/>
          <w:bCs/>
          <w:u w:val="single"/>
        </w:rPr>
      </w:pPr>
    </w:p>
    <w:tbl>
      <w:tblPr>
        <w:tblW w:w="9957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4712"/>
      </w:tblGrid>
      <w:tr w:rsidR="00CE7CA5" w14:paraId="48DA180A" w14:textId="77777777" w:rsidTr="000E3892">
        <w:trPr>
          <w:trHeight w:val="5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8D1F9" w14:textId="77777777" w:rsidR="00CE7CA5" w:rsidRDefault="00CE7CA5" w:rsidP="000E38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COSTO PROGETTO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12CD" w14:textId="77777777" w:rsidR="00CE7CA5" w:rsidRDefault="00CE7CA5" w:rsidP="000E38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E7CA5" w14:paraId="02806D9C" w14:textId="77777777" w:rsidTr="000E3892">
        <w:trPr>
          <w:trHeight w:val="56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221A" w14:textId="77777777" w:rsidR="00CE7CA5" w:rsidRDefault="00CE7CA5" w:rsidP="000E38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INCASSO PREVISTO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E43EB" w14:textId="77777777" w:rsidR="00CE7CA5" w:rsidRDefault="00CE7CA5" w:rsidP="000E38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E7CA5" w14:paraId="0E121A43" w14:textId="77777777" w:rsidTr="000E3892">
        <w:trPr>
          <w:trHeight w:val="57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9A7FB" w14:textId="77777777" w:rsidR="00CE7CA5" w:rsidRDefault="00CE7CA5" w:rsidP="000E38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ENTRATE SPONSOR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0566" w14:textId="77777777" w:rsidR="00CE7CA5" w:rsidRDefault="00CE7CA5" w:rsidP="000E38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E7CA5" w14:paraId="6BB7B8C7" w14:textId="77777777" w:rsidTr="000E3892">
        <w:trPr>
          <w:trHeight w:val="57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27B9" w14:textId="77777777" w:rsidR="00CE7CA5" w:rsidRDefault="00CE7CA5" w:rsidP="000E38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FINANZIAMENTI PUBBLICI GIA’ FORMALIZZATI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EC491" w14:textId="77777777" w:rsidR="00CE7CA5" w:rsidRDefault="00CE7CA5" w:rsidP="000E38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02389CCA" w14:textId="77777777" w:rsidR="00CE7CA5" w:rsidRDefault="00CE7CA5" w:rsidP="00CE7CA5">
      <w:pPr>
        <w:rPr>
          <w:rFonts w:ascii="Calibri" w:hAnsi="Calibri" w:cs="Calibri"/>
          <w:bCs/>
        </w:rPr>
      </w:pPr>
    </w:p>
    <w:p w14:paraId="50E39379" w14:textId="77777777" w:rsidR="00CE7CA5" w:rsidRDefault="00CE7CA5" w:rsidP="00CE7CA5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 </w:t>
      </w:r>
    </w:p>
    <w:p w14:paraId="459D7B9A" w14:textId="77777777" w:rsidR="00CE7CA5" w:rsidRDefault="00CE7CA5" w:rsidP="00CE7CA5">
      <w:pPr>
        <w:rPr>
          <w:rFonts w:ascii="Calibri" w:hAnsi="Calibri" w:cs="Calibri"/>
          <w:bCs/>
        </w:rPr>
      </w:pPr>
    </w:p>
    <w:p w14:paraId="459B89FA" w14:textId="77777777" w:rsidR="00CE7CA5" w:rsidRDefault="00CE7CA5" w:rsidP="00CE7CA5">
      <w:pPr>
        <w:suppressAutoHyphens w:val="0"/>
        <w:rPr>
          <w:rFonts w:ascii="Calibri" w:hAnsi="Calibri" w:cs="Calibri"/>
          <w:bCs/>
        </w:rPr>
      </w:pPr>
    </w:p>
    <w:p w14:paraId="29E8BA8C" w14:textId="77777777" w:rsidR="00650A62" w:rsidRDefault="00650A62" w:rsidP="00650A62">
      <w:pPr>
        <w:rPr>
          <w:rFonts w:ascii="Calibri" w:hAnsi="Calibri" w:cs="Calibri"/>
          <w:b/>
          <w:bCs/>
          <w:u w:val="single"/>
        </w:rPr>
      </w:pPr>
    </w:p>
    <w:p w14:paraId="526E4A84" w14:textId="77777777" w:rsidR="00650A62" w:rsidRDefault="00650A62" w:rsidP="00650A62">
      <w:p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lastRenderedPageBreak/>
        <w:t>SOSTENIBILITA’ AMBIENTALE</w:t>
      </w:r>
    </w:p>
    <w:p w14:paraId="6C2D8810" w14:textId="77777777" w:rsidR="00650A62" w:rsidRDefault="00650A62" w:rsidP="00650A62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851"/>
        <w:gridCol w:w="739"/>
      </w:tblGrid>
      <w:tr w:rsidR="00650A62" w:rsidRPr="009F0151" w14:paraId="1079F25B" w14:textId="77777777" w:rsidTr="0023280C">
        <w:tc>
          <w:tcPr>
            <w:tcW w:w="8188" w:type="dxa"/>
            <w:shd w:val="clear" w:color="auto" w:fill="auto"/>
          </w:tcPr>
          <w:p w14:paraId="29C9AD0C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39007A1B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739" w:type="dxa"/>
            <w:shd w:val="clear" w:color="auto" w:fill="auto"/>
          </w:tcPr>
          <w:p w14:paraId="625921FE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b/>
                <w:bCs/>
                <w:sz w:val="22"/>
                <w:szCs w:val="22"/>
              </w:rPr>
              <w:t>NO</w:t>
            </w:r>
          </w:p>
        </w:tc>
      </w:tr>
      <w:tr w:rsidR="00650A62" w:rsidRPr="009F0151" w14:paraId="2C34D9B9" w14:textId="77777777" w:rsidTr="0023280C">
        <w:tc>
          <w:tcPr>
            <w:tcW w:w="8188" w:type="dxa"/>
            <w:shd w:val="clear" w:color="auto" w:fill="auto"/>
          </w:tcPr>
          <w:p w14:paraId="315341CF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location raggiungibile con percorsi ciclo-pedonali o con mezzi pubblici</w:t>
            </w:r>
          </w:p>
        </w:tc>
        <w:tc>
          <w:tcPr>
            <w:tcW w:w="851" w:type="dxa"/>
            <w:shd w:val="clear" w:color="auto" w:fill="auto"/>
          </w:tcPr>
          <w:p w14:paraId="6210773E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2CBB6595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50A62" w:rsidRPr="009F0151" w14:paraId="48395257" w14:textId="77777777" w:rsidTr="0023280C">
        <w:tc>
          <w:tcPr>
            <w:tcW w:w="8188" w:type="dxa"/>
            <w:shd w:val="clear" w:color="auto" w:fill="auto"/>
          </w:tcPr>
          <w:p w14:paraId="02916AD3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alimentazione da rete elettrica nazionale o prodotta da fonti rinnovabili</w:t>
            </w:r>
          </w:p>
        </w:tc>
        <w:tc>
          <w:tcPr>
            <w:tcW w:w="851" w:type="dxa"/>
            <w:shd w:val="clear" w:color="auto" w:fill="auto"/>
          </w:tcPr>
          <w:p w14:paraId="1FBBC140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00F16842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50A62" w:rsidRPr="009F0151" w14:paraId="1534F840" w14:textId="77777777" w:rsidTr="0023280C">
        <w:tc>
          <w:tcPr>
            <w:tcW w:w="8188" w:type="dxa"/>
            <w:shd w:val="clear" w:color="auto" w:fill="auto"/>
          </w:tcPr>
          <w:p w14:paraId="5A18AD72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luci a led o tecnologie successive a basso consumo</w:t>
            </w:r>
          </w:p>
        </w:tc>
        <w:tc>
          <w:tcPr>
            <w:tcW w:w="851" w:type="dxa"/>
            <w:shd w:val="clear" w:color="auto" w:fill="auto"/>
          </w:tcPr>
          <w:p w14:paraId="7FC2CB8C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6F07B198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50A62" w:rsidRPr="009F0151" w14:paraId="76716C54" w14:textId="77777777" w:rsidTr="0023280C">
        <w:tc>
          <w:tcPr>
            <w:tcW w:w="8188" w:type="dxa"/>
            <w:shd w:val="clear" w:color="auto" w:fill="auto"/>
          </w:tcPr>
          <w:p w14:paraId="2C24759C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raccolta differenziata dei rifiuti</w:t>
            </w:r>
          </w:p>
        </w:tc>
        <w:tc>
          <w:tcPr>
            <w:tcW w:w="851" w:type="dxa"/>
            <w:shd w:val="clear" w:color="auto" w:fill="auto"/>
          </w:tcPr>
          <w:p w14:paraId="0DC0AAA8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335F9F5C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50A62" w:rsidRPr="009F0151" w14:paraId="2C1B2F0C" w14:textId="77777777" w:rsidTr="0023280C">
        <w:tc>
          <w:tcPr>
            <w:tcW w:w="8188" w:type="dxa"/>
            <w:shd w:val="clear" w:color="auto" w:fill="auto"/>
          </w:tcPr>
          <w:p w14:paraId="7855BF88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9F0151">
              <w:rPr>
                <w:rFonts w:ascii="Calibri" w:hAnsi="Calibri" w:cs="Calibri"/>
                <w:sz w:val="22"/>
                <w:szCs w:val="22"/>
              </w:rPr>
              <w:t>plastic</w:t>
            </w:r>
            <w:proofErr w:type="spellEnd"/>
            <w:r w:rsidRPr="009F0151">
              <w:rPr>
                <w:rFonts w:ascii="Calibri" w:hAnsi="Calibri" w:cs="Calibri"/>
                <w:sz w:val="22"/>
                <w:szCs w:val="22"/>
              </w:rPr>
              <w:t xml:space="preserve"> free</w:t>
            </w:r>
          </w:p>
        </w:tc>
        <w:tc>
          <w:tcPr>
            <w:tcW w:w="851" w:type="dxa"/>
            <w:shd w:val="clear" w:color="auto" w:fill="auto"/>
          </w:tcPr>
          <w:p w14:paraId="0CA1CFB4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36A9D348" w14:textId="77777777" w:rsidR="00650A62" w:rsidRPr="009F0151" w:rsidRDefault="00650A62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6D6D077E" w14:textId="77777777" w:rsidR="00650A62" w:rsidRDefault="00650A62" w:rsidP="00CE7CA5">
      <w:pPr>
        <w:suppressAutoHyphens w:val="0"/>
        <w:rPr>
          <w:rFonts w:ascii="Calibri" w:hAnsi="Calibri" w:cs="Calibri"/>
          <w:bCs/>
        </w:rPr>
      </w:pPr>
    </w:p>
    <w:p w14:paraId="0AC56988" w14:textId="77777777" w:rsidR="00650A62" w:rsidRDefault="00650A62" w:rsidP="00CE7CA5">
      <w:pPr>
        <w:suppressAutoHyphens w:val="0"/>
        <w:rPr>
          <w:rFonts w:ascii="Calibri" w:hAnsi="Calibri" w:cs="Calibri"/>
          <w:bCs/>
        </w:rPr>
      </w:pPr>
    </w:p>
    <w:p w14:paraId="7B091D26" w14:textId="77777777" w:rsidR="00CE7CA5" w:rsidRPr="005B7E37" w:rsidRDefault="00CE7CA5" w:rsidP="00CE7CA5">
      <w:pPr>
        <w:suppressAutoHyphens w:val="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Il progetto, </w:t>
      </w:r>
      <w:r w:rsidRPr="005B7E37">
        <w:rPr>
          <w:rFonts w:ascii="Calibri" w:hAnsi="Calibri" w:cs="Calibri"/>
          <w:bCs/>
        </w:rPr>
        <w:t xml:space="preserve">oggetto di questa istanza, è stato presentato ad altri bandi </w:t>
      </w:r>
      <w:r>
        <w:rPr>
          <w:rFonts w:ascii="Calibri" w:hAnsi="Calibri" w:cs="Calibri"/>
          <w:bCs/>
        </w:rPr>
        <w:t>pubblicati da</w:t>
      </w:r>
      <w:r w:rsidRPr="005B7E37">
        <w:rPr>
          <w:rFonts w:ascii="Calibri" w:hAnsi="Calibri" w:cs="Calibri"/>
          <w:bCs/>
        </w:rPr>
        <w:t xml:space="preserve">lla Regione Puglia? </w:t>
      </w:r>
    </w:p>
    <w:p w14:paraId="27B03923" w14:textId="77777777" w:rsidR="00CE7CA5" w:rsidRPr="005B7E37" w:rsidRDefault="00CE7CA5" w:rsidP="00CE7CA5">
      <w:pPr>
        <w:suppressAutoHyphens w:val="0"/>
        <w:rPr>
          <w:rFonts w:ascii="Calibri" w:hAnsi="Calibri" w:cs="Calibri"/>
          <w:b/>
          <w:bCs/>
        </w:rPr>
      </w:pPr>
      <w:r w:rsidRPr="005B7E37">
        <w:rPr>
          <w:rFonts w:ascii="Calibri" w:hAnsi="Calibri" w:cs="Calibri"/>
          <w:b/>
          <w:bCs/>
        </w:rPr>
        <w:sym w:font="Symbol" w:char="F07F"/>
      </w:r>
      <w:r w:rsidRPr="005B7E37">
        <w:rPr>
          <w:rFonts w:ascii="Calibri" w:hAnsi="Calibri" w:cs="Calibri"/>
          <w:b/>
          <w:bCs/>
        </w:rPr>
        <w:t xml:space="preserve"> Sì           </w:t>
      </w:r>
      <w:r w:rsidRPr="005B7E37">
        <w:rPr>
          <w:rFonts w:ascii="Calibri" w:hAnsi="Calibri" w:cs="Calibri"/>
          <w:b/>
          <w:bCs/>
        </w:rPr>
        <w:sym w:font="Symbol" w:char="F07F"/>
      </w:r>
      <w:r w:rsidRPr="005B7E37">
        <w:rPr>
          <w:rFonts w:ascii="Calibri" w:hAnsi="Calibri" w:cs="Calibri"/>
          <w:b/>
          <w:bCs/>
        </w:rPr>
        <w:t xml:space="preserve"> NO</w:t>
      </w:r>
    </w:p>
    <w:p w14:paraId="2E8CB0C8" w14:textId="77777777" w:rsidR="00CE7CA5" w:rsidRPr="005B7E37" w:rsidRDefault="00CE7CA5" w:rsidP="00CE7CA5">
      <w:pPr>
        <w:suppressAutoHyphens w:val="0"/>
        <w:rPr>
          <w:rFonts w:ascii="Calibri" w:hAnsi="Calibri" w:cs="Calibri"/>
          <w:bCs/>
        </w:rPr>
      </w:pPr>
      <w:r w:rsidRPr="005B7E37">
        <w:rPr>
          <w:rFonts w:ascii="Calibri" w:hAnsi="Calibri" w:cs="Calibri"/>
          <w:bCs/>
        </w:rPr>
        <w:t> </w:t>
      </w:r>
    </w:p>
    <w:p w14:paraId="6666C3EB" w14:textId="77777777" w:rsidR="00CE7CA5" w:rsidRPr="005B7E37" w:rsidRDefault="00CE7CA5" w:rsidP="00CE7CA5">
      <w:pPr>
        <w:suppressAutoHyphens w:val="0"/>
        <w:rPr>
          <w:rFonts w:ascii="Calibri" w:hAnsi="Calibri" w:cs="Calibri"/>
          <w:bCs/>
        </w:rPr>
      </w:pPr>
      <w:r w:rsidRPr="005B7E37">
        <w:rPr>
          <w:rFonts w:ascii="Calibri" w:hAnsi="Calibri" w:cs="Calibri"/>
          <w:bCs/>
        </w:rPr>
        <w:t xml:space="preserve">In caso </w:t>
      </w:r>
      <w:r>
        <w:rPr>
          <w:rFonts w:ascii="Calibri" w:hAnsi="Calibri" w:cs="Calibri"/>
          <w:bCs/>
        </w:rPr>
        <w:t>affermativo, specificare quali: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  <w:gridCol w:w="38"/>
      </w:tblGrid>
      <w:tr w:rsidR="00CE7CA5" w:rsidRPr="00043F58" w14:paraId="6115E182" w14:textId="77777777" w:rsidTr="000E3892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0F76F15B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CE7CA5" w:rsidRPr="00043F58" w14:paraId="07CA2D65" w14:textId="77777777" w:rsidTr="000E3892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1F7933EF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CE7CA5" w:rsidRPr="00043F58" w14:paraId="0C687996" w14:textId="77777777" w:rsidTr="000E3892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723C3FCC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CE7CA5" w:rsidRPr="00043F58" w14:paraId="56D24C74" w14:textId="77777777" w:rsidTr="000E3892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1F0D285D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CE7CA5" w:rsidRPr="00043F58" w14:paraId="3B5C35BC" w14:textId="77777777" w:rsidTr="000E38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BE1B8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F390C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</w:tr>
    </w:tbl>
    <w:p w14:paraId="5B8645DC" w14:textId="77777777" w:rsidR="00CE7CA5" w:rsidRDefault="00CE7CA5" w:rsidP="00CE7CA5">
      <w:pPr>
        <w:rPr>
          <w:rFonts w:ascii="Calibri" w:hAnsi="Calibri" w:cs="Calibri"/>
          <w:bCs/>
        </w:rPr>
      </w:pPr>
    </w:p>
    <w:p w14:paraId="4932FD96" w14:textId="77777777" w:rsidR="00CE7CA5" w:rsidRPr="00384EF1" w:rsidRDefault="00CE7CA5" w:rsidP="00CE7CA5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 </w:t>
      </w:r>
      <w:r>
        <w:rPr>
          <w:rFonts w:ascii="Calibri" w:eastAsia="Calibri" w:hAnsi="Calibri" w:cs="Calibri"/>
          <w:b/>
          <w:i/>
          <w:sz w:val="22"/>
          <w:szCs w:val="22"/>
        </w:rPr>
        <w:t>Il TPP si riserva di trasferire alla Regione Puglia – Sezione Economia della Cultura/acquisire dalla Regione Puglia- Sezione Economia della Cultura i progetti programmati al fine di verificare ed evitare che le attività risultino doppiamente finanziate.</w:t>
      </w:r>
    </w:p>
    <w:p w14:paraId="44373637" w14:textId="77777777" w:rsidR="00CE7CA5" w:rsidRDefault="00CE7CA5" w:rsidP="00CE7CA5">
      <w:pPr>
        <w:rPr>
          <w:rFonts w:ascii="Calibri" w:eastAsia="Calibri" w:hAnsi="Calibri" w:cs="Calibri"/>
          <w:b/>
          <w:i/>
          <w:sz w:val="22"/>
          <w:szCs w:val="22"/>
        </w:rPr>
      </w:pPr>
    </w:p>
    <w:p w14:paraId="1527A3D7" w14:textId="77777777" w:rsidR="00CE7CA5" w:rsidRDefault="00CE7CA5" w:rsidP="00CE7CA5">
      <w:pPr>
        <w:rPr>
          <w:rFonts w:ascii="Calibri" w:hAnsi="Calibri" w:cs="Calibri"/>
          <w:bCs/>
        </w:rPr>
      </w:pPr>
    </w:p>
    <w:p w14:paraId="2CC52A00" w14:textId="77777777" w:rsidR="00CE7CA5" w:rsidRPr="005F426A" w:rsidRDefault="00CE7CA5" w:rsidP="00CE7CA5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</w:t>
      </w:r>
      <w:r w:rsidRPr="00384EF1">
        <w:rPr>
          <w:rFonts w:ascii="Calibri" w:eastAsia="Calibri" w:hAnsi="Calibri" w:cs="Calibri"/>
          <w:b/>
          <w:i/>
          <w:sz w:val="22"/>
          <w:szCs w:val="22"/>
        </w:rPr>
        <w:t>Il TPP si riserva, inoltre, di procedere a verifiche a campione sulla veridicità delle informazioni fornite.</w:t>
      </w:r>
    </w:p>
    <w:p w14:paraId="22E91300" w14:textId="77777777" w:rsidR="00CE7CA5" w:rsidRDefault="00CE7CA5" w:rsidP="00CE7CA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/>
          <w:b/>
          <w:u w:val="single"/>
        </w:rPr>
        <w:br/>
      </w:r>
    </w:p>
    <w:p w14:paraId="628AA809" w14:textId="77777777" w:rsidR="00CE7CA5" w:rsidRDefault="00CE7CA5" w:rsidP="00CE7CA5">
      <w:pPr>
        <w:jc w:val="both"/>
        <w:rPr>
          <w:rFonts w:ascii="Calibri" w:hAnsi="Calibri" w:cs="Calibri"/>
          <w:sz w:val="22"/>
          <w:szCs w:val="22"/>
        </w:rPr>
      </w:pPr>
    </w:p>
    <w:p w14:paraId="7C5D5495" w14:textId="77777777" w:rsidR="00CE7CA5" w:rsidRDefault="00CE7CA5" w:rsidP="00CE7CA5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sz w:val="22"/>
          <w:szCs w:val="22"/>
        </w:rPr>
        <w:t>____________________________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2382C6E0" w14:textId="77777777" w:rsidR="00CE7CA5" w:rsidRPr="007D665F" w:rsidRDefault="00CE7CA5" w:rsidP="00CE7CA5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(luogo e data) </w:t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 w:rsidRPr="00827241">
        <w:rPr>
          <w:rFonts w:ascii="Calibri" w:hAnsi="Calibri" w:cs="Calibri"/>
          <w:b/>
          <w:i/>
          <w:sz w:val="20"/>
          <w:szCs w:val="20"/>
        </w:rPr>
        <w:t xml:space="preserve">     </w:t>
      </w:r>
      <w:r w:rsidRPr="00827241">
        <w:rPr>
          <w:rFonts w:ascii="Calibri" w:hAnsi="Calibri" w:cs="Calibri"/>
          <w:b/>
          <w:sz w:val="20"/>
          <w:szCs w:val="20"/>
        </w:rPr>
        <w:t>Il Legale Rappresentante</w:t>
      </w:r>
    </w:p>
    <w:p w14:paraId="6B1444D5" w14:textId="03B8210B" w:rsidR="00CE7CA5" w:rsidRDefault="00CE7CA5" w:rsidP="00CE7CA5">
      <w:pPr>
        <w:ind w:left="5672" w:firstLine="709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>_____</w:t>
      </w:r>
      <w:r w:rsidR="00827241">
        <w:rPr>
          <w:rFonts w:ascii="Calibri" w:hAnsi="Calibri" w:cs="Calibri"/>
          <w:sz w:val="22"/>
          <w:szCs w:val="22"/>
        </w:rPr>
        <w:t>__</w:t>
      </w:r>
      <w:r>
        <w:rPr>
          <w:rFonts w:ascii="Calibri" w:hAnsi="Calibri" w:cs="Calibri"/>
          <w:sz w:val="22"/>
          <w:szCs w:val="22"/>
        </w:rPr>
        <w:t>________________</w:t>
      </w:r>
    </w:p>
    <w:p w14:paraId="03A187D5" w14:textId="77777777" w:rsidR="00CE7CA5" w:rsidRDefault="00CE7CA5" w:rsidP="00CE7CA5">
      <w:pPr>
        <w:ind w:left="7090"/>
        <w:jc w:val="both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i/>
          <w:sz w:val="16"/>
          <w:szCs w:val="16"/>
        </w:rPr>
        <w:t xml:space="preserve">        (firma)</w:t>
      </w:r>
    </w:p>
    <w:p w14:paraId="66E4B1F2" w14:textId="77777777" w:rsidR="00CE7CA5" w:rsidRDefault="00CE7CA5" w:rsidP="00CE7CA5">
      <w:pPr>
        <w:rPr>
          <w:rFonts w:asciiTheme="minorHAnsi" w:hAnsiTheme="minorHAnsi"/>
          <w:b/>
          <w:u w:val="single"/>
        </w:rPr>
      </w:pPr>
    </w:p>
    <w:p w14:paraId="6E8B7A43" w14:textId="77777777" w:rsidR="00CE7CA5" w:rsidRDefault="00CE7CA5" w:rsidP="00CE7CA5">
      <w:pPr>
        <w:rPr>
          <w:rFonts w:asciiTheme="minorHAnsi" w:hAnsiTheme="minorHAnsi"/>
          <w:b/>
          <w:u w:val="single"/>
        </w:rPr>
      </w:pPr>
    </w:p>
    <w:p w14:paraId="547DD067" w14:textId="77777777" w:rsidR="00CE7CA5" w:rsidRDefault="00CE7CA5" w:rsidP="00CE7CA5">
      <w:pPr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  <w:r w:rsidRPr="005F426A">
        <w:rPr>
          <w:rFonts w:asciiTheme="minorHAnsi" w:hAnsiTheme="minorHAnsi"/>
          <w:b/>
          <w:u w:val="single"/>
        </w:rPr>
        <w:t>La presente modulistica va inviata esclusivamente via pec in formato pdf</w:t>
      </w:r>
    </w:p>
    <w:p w14:paraId="56E04DAE" w14:textId="77777777" w:rsidR="00CE7CA5" w:rsidRDefault="00CE7CA5" w:rsidP="00A64C86">
      <w:pPr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</w:p>
    <w:p w14:paraId="79B0D1FC" w14:textId="77777777" w:rsidR="00CE7CA5" w:rsidRDefault="00CE7CA5" w:rsidP="00A64C86">
      <w:pPr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</w:p>
    <w:p w14:paraId="0BA4BC61" w14:textId="719C6DC0" w:rsidR="00CE7CA5" w:rsidRPr="009E7F5F" w:rsidRDefault="00CE7CA5" w:rsidP="00CE7CA5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  <w:r>
        <w:rPr>
          <w:rFonts w:ascii="Calibri" w:hAnsi="Calibri" w:cs="Calibri"/>
          <w:b/>
          <w:bCs/>
          <w:sz w:val="32"/>
          <w:szCs w:val="32"/>
          <w:u w:val="single"/>
        </w:rPr>
        <w:t>PROGRAMMAZIONE N. 4</w:t>
      </w:r>
    </w:p>
    <w:p w14:paraId="49DB8617" w14:textId="77777777" w:rsidR="00CE7CA5" w:rsidRDefault="00CE7CA5" w:rsidP="00CE7CA5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05B40AAF" w14:textId="77777777" w:rsidR="00CE7CA5" w:rsidRPr="00515701" w:rsidRDefault="00CE7CA5" w:rsidP="00CE7CA5">
      <w:pPr>
        <w:tabs>
          <w:tab w:val="left" w:pos="993"/>
        </w:tabs>
        <w:autoSpaceDE w:val="0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2)</w:t>
      </w:r>
      <w:r w:rsidRPr="00515701">
        <w:rPr>
          <w:rFonts w:ascii="Calibri" w:hAnsi="Calibri" w:cs="Calibri"/>
          <w:b/>
          <w:bCs/>
          <w:sz w:val="28"/>
          <w:szCs w:val="28"/>
        </w:rPr>
        <w:t xml:space="preserve"> ARTISTA/GRUPPO MUSICALE E PROGETTO PROPOSTO</w:t>
      </w:r>
    </w:p>
    <w:p w14:paraId="13AA887E" w14:textId="77777777" w:rsidR="00435A1D" w:rsidRPr="003E2024" w:rsidRDefault="00435A1D" w:rsidP="00435A1D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75"/>
      </w:tblGrid>
      <w:tr w:rsidR="00435A1D" w:rsidRPr="00CE7CA5" w14:paraId="264E082A" w14:textId="77777777" w:rsidTr="001944A4">
        <w:trPr>
          <w:trHeight w:val="637"/>
        </w:trPr>
        <w:tc>
          <w:tcPr>
            <w:tcW w:w="9778" w:type="dxa"/>
            <w:gridSpan w:val="2"/>
            <w:shd w:val="clear" w:color="auto" w:fill="auto"/>
          </w:tcPr>
          <w:p w14:paraId="10430831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DATA E ORA DI PROGRAMMZIONE</w:t>
            </w:r>
          </w:p>
          <w:p w14:paraId="769DFF0A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35A1D" w:rsidRPr="00CE7CA5" w14:paraId="3773FB7D" w14:textId="77777777" w:rsidTr="001944A4">
        <w:trPr>
          <w:trHeight w:val="703"/>
        </w:trPr>
        <w:tc>
          <w:tcPr>
            <w:tcW w:w="9778" w:type="dxa"/>
            <w:gridSpan w:val="2"/>
            <w:shd w:val="clear" w:color="auto" w:fill="auto"/>
          </w:tcPr>
          <w:p w14:paraId="1A9BEB88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NOME DELL’ARTISTA/GRUPPO MUSICALE PROPOSTO</w:t>
            </w:r>
          </w:p>
          <w:p w14:paraId="6AA783B1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35A1D" w:rsidRPr="00CE7CA5" w14:paraId="267B5B24" w14:textId="77777777" w:rsidTr="001944A4">
        <w:trPr>
          <w:trHeight w:val="703"/>
        </w:trPr>
        <w:tc>
          <w:tcPr>
            <w:tcW w:w="9778" w:type="dxa"/>
            <w:gridSpan w:val="2"/>
            <w:shd w:val="clear" w:color="auto" w:fill="auto"/>
          </w:tcPr>
          <w:p w14:paraId="7783AA3F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LINE UP COMPLETA</w:t>
            </w:r>
          </w:p>
          <w:p w14:paraId="112729CD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35A1D" w:rsidRPr="00CE7CA5" w14:paraId="511FC3CC" w14:textId="77777777" w:rsidTr="001944A4">
        <w:trPr>
          <w:trHeight w:val="703"/>
        </w:trPr>
        <w:tc>
          <w:tcPr>
            <w:tcW w:w="9778" w:type="dxa"/>
            <w:gridSpan w:val="2"/>
            <w:shd w:val="clear" w:color="auto" w:fill="auto"/>
          </w:tcPr>
          <w:p w14:paraId="65643A5C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TITOLO DEL PROGETTO PROPOSTO</w:t>
            </w:r>
          </w:p>
        </w:tc>
      </w:tr>
      <w:tr w:rsidR="00435A1D" w:rsidRPr="00CE7CA5" w14:paraId="34E874FC" w14:textId="77777777" w:rsidTr="001944A4">
        <w:trPr>
          <w:trHeight w:val="1445"/>
        </w:trPr>
        <w:tc>
          <w:tcPr>
            <w:tcW w:w="9778" w:type="dxa"/>
            <w:gridSpan w:val="2"/>
            <w:shd w:val="clear" w:color="auto" w:fill="auto"/>
          </w:tcPr>
          <w:p w14:paraId="4AA743EC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DESCRIZIONE PROGETTO</w:t>
            </w: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(max 800 battute) </w:t>
            </w:r>
          </w:p>
          <w:p w14:paraId="0DE59445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3B75E53F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35A1D" w:rsidRPr="00CE7CA5" w14:paraId="30BAC9C1" w14:textId="77777777" w:rsidTr="001944A4">
        <w:trPr>
          <w:trHeight w:val="1445"/>
        </w:trPr>
        <w:tc>
          <w:tcPr>
            <w:tcW w:w="9778" w:type="dxa"/>
            <w:gridSpan w:val="2"/>
            <w:shd w:val="clear" w:color="auto" w:fill="auto"/>
          </w:tcPr>
          <w:p w14:paraId="54DCABE1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BIOGRAFIA DELL’ARTISTA</w:t>
            </w: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GRUPPO MUSICALE PROPOSTO </w:t>
            </w: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(max 1000 battute)</w:t>
            </w:r>
          </w:p>
        </w:tc>
      </w:tr>
      <w:tr w:rsidR="00435A1D" w:rsidRPr="00CE7CA5" w14:paraId="32ADEEA9" w14:textId="77777777" w:rsidTr="001944A4">
        <w:trPr>
          <w:trHeight w:val="1125"/>
        </w:trPr>
        <w:tc>
          <w:tcPr>
            <w:tcW w:w="9778" w:type="dxa"/>
            <w:gridSpan w:val="2"/>
            <w:shd w:val="clear" w:color="auto" w:fill="auto"/>
          </w:tcPr>
          <w:p w14:paraId="08DAC3FD" w14:textId="77777777" w:rsidR="00435A1D" w:rsidRPr="00CE7CA5" w:rsidRDefault="00435A1D" w:rsidP="001944A4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 xml:space="preserve">Riepilogo relativo ad eventuali produzioni discografiche prodotte dall’artista/gruppo musicale proposto </w:t>
            </w:r>
            <w:r w:rsidRPr="00CE7CA5">
              <w:rPr>
                <w:rFonts w:ascii="Calibri" w:eastAsia="Times New Roman" w:hAnsi="Calibri" w:cs="Calibri"/>
                <w:b/>
                <w:bCs/>
                <w:i/>
                <w:color w:val="000000"/>
                <w:kern w:val="1"/>
                <w:sz w:val="22"/>
                <w:szCs w:val="22"/>
                <w:lang w:eastAsia="ar-SA" w:bidi="ar-SA"/>
              </w:rPr>
              <w:t>(specificare titolo e anno di pubblicazione)</w:t>
            </w:r>
          </w:p>
          <w:p w14:paraId="4B9D7057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71EB929E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7564AF81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35A1D" w:rsidRPr="00CE7CA5" w14:paraId="65E3F440" w14:textId="77777777" w:rsidTr="001944A4">
        <w:trPr>
          <w:trHeight w:val="637"/>
        </w:trPr>
        <w:tc>
          <w:tcPr>
            <w:tcW w:w="4503" w:type="dxa"/>
            <w:shd w:val="clear" w:color="auto" w:fill="auto"/>
          </w:tcPr>
          <w:p w14:paraId="55A99A8A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Sito Web</w:t>
            </w:r>
          </w:p>
          <w:p w14:paraId="669A9578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275" w:type="dxa"/>
            <w:shd w:val="clear" w:color="auto" w:fill="auto"/>
          </w:tcPr>
          <w:p w14:paraId="536507AA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Social Network</w:t>
            </w:r>
          </w:p>
        </w:tc>
      </w:tr>
      <w:tr w:rsidR="00435A1D" w:rsidRPr="00CE7CA5" w14:paraId="1FB9D268" w14:textId="77777777" w:rsidTr="001944A4">
        <w:trPr>
          <w:trHeight w:val="567"/>
        </w:trPr>
        <w:tc>
          <w:tcPr>
            <w:tcW w:w="9778" w:type="dxa"/>
            <w:gridSpan w:val="2"/>
            <w:shd w:val="clear" w:color="auto" w:fill="auto"/>
          </w:tcPr>
          <w:p w14:paraId="751E1FE0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LINK relativo ad almeno un brano e/o un video dell’artista/gruppo musicale proposto</w:t>
            </w:r>
            <w:r w:rsidRPr="00CE7CA5">
              <w:rPr>
                <w:rFonts w:ascii="Calibri" w:hAnsi="Calibri"/>
                <w:b/>
                <w:sz w:val="22"/>
                <w:szCs w:val="22"/>
              </w:rPr>
              <w:br/>
            </w:r>
          </w:p>
        </w:tc>
      </w:tr>
    </w:tbl>
    <w:p w14:paraId="36C9A757" w14:textId="2783748D" w:rsidR="00435A1D" w:rsidRDefault="00435A1D" w:rsidP="00CE7905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4F64717" w14:textId="77777777" w:rsidR="00CE7CA5" w:rsidRDefault="00CE7CA5" w:rsidP="00CE7CA5">
      <w:pPr>
        <w:tabs>
          <w:tab w:val="left" w:pos="993"/>
        </w:tabs>
        <w:autoSpaceDE w:val="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3) PIANO DI COMUNICAZIONE E PROMOZIONE</w:t>
      </w:r>
    </w:p>
    <w:p w14:paraId="5712286D" w14:textId="77777777" w:rsidR="00CE7CA5" w:rsidRPr="00486A5F" w:rsidRDefault="00CE7CA5" w:rsidP="00CE7CA5">
      <w:pPr>
        <w:tabs>
          <w:tab w:val="left" w:pos="993"/>
        </w:tabs>
        <w:autoSpaceDE w:val="0"/>
        <w:rPr>
          <w:rFonts w:ascii="Calibri" w:hAnsi="Calibri" w:cs="Calibri"/>
          <w:b/>
          <w:bCs/>
          <w:sz w:val="22"/>
          <w:szCs w:val="22"/>
          <w:u w:val="single"/>
        </w:rPr>
      </w:pPr>
      <w:r w:rsidRPr="00486A5F">
        <w:rPr>
          <w:rFonts w:ascii="Calibri" w:hAnsi="Calibri" w:cs="Calibri"/>
          <w:b/>
          <w:sz w:val="22"/>
          <w:szCs w:val="22"/>
          <w:u w:val="single"/>
        </w:rPr>
        <w:t xml:space="preserve">Si precisa che </w:t>
      </w:r>
      <w:r w:rsidRPr="00486A5F">
        <w:rPr>
          <w:rFonts w:ascii="Calibri" w:hAnsi="Calibri" w:cs="Calibri"/>
          <w:b/>
          <w:bCs/>
          <w:sz w:val="22"/>
          <w:szCs w:val="22"/>
          <w:u w:val="single"/>
        </w:rPr>
        <w:t>le attività promozionali inserite nel presente piano dovranno essere debitamente documentate in fase di rendicontazione del progetto</w:t>
      </w:r>
    </w:p>
    <w:p w14:paraId="6EA5CD17" w14:textId="77777777" w:rsidR="00CE7CA5" w:rsidRDefault="00CE7CA5" w:rsidP="00CE7CA5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E7CA5" w:rsidRPr="00CE7CA5" w14:paraId="186CCE4A" w14:textId="77777777" w:rsidTr="000E3892">
        <w:trPr>
          <w:trHeight w:val="541"/>
        </w:trPr>
        <w:tc>
          <w:tcPr>
            <w:tcW w:w="9778" w:type="dxa"/>
            <w:shd w:val="clear" w:color="auto" w:fill="auto"/>
          </w:tcPr>
          <w:p w14:paraId="69B9CFFB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Ufficio stampa</w:t>
            </w:r>
          </w:p>
        </w:tc>
      </w:tr>
      <w:tr w:rsidR="00CE7CA5" w:rsidRPr="00CE7CA5" w14:paraId="5C5ADFDB" w14:textId="77777777" w:rsidTr="000E3892">
        <w:trPr>
          <w:trHeight w:val="564"/>
        </w:trPr>
        <w:tc>
          <w:tcPr>
            <w:tcW w:w="9778" w:type="dxa"/>
            <w:shd w:val="clear" w:color="auto" w:fill="auto"/>
          </w:tcPr>
          <w:p w14:paraId="2132BB43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Social Media Management</w:t>
            </w:r>
          </w:p>
          <w:p w14:paraId="3246ACAB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E7CA5" w:rsidRPr="00CE7CA5" w14:paraId="3E3C4347" w14:textId="77777777" w:rsidTr="000E3892">
        <w:trPr>
          <w:trHeight w:val="557"/>
        </w:trPr>
        <w:tc>
          <w:tcPr>
            <w:tcW w:w="9778" w:type="dxa"/>
            <w:shd w:val="clear" w:color="auto" w:fill="auto"/>
          </w:tcPr>
          <w:p w14:paraId="254AB631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Digital Strategy</w:t>
            </w:r>
          </w:p>
        </w:tc>
      </w:tr>
      <w:tr w:rsidR="00CE7CA5" w:rsidRPr="00CE7CA5" w14:paraId="14717FB5" w14:textId="77777777" w:rsidTr="000E3892">
        <w:trPr>
          <w:trHeight w:val="1445"/>
        </w:trPr>
        <w:tc>
          <w:tcPr>
            <w:tcW w:w="9778" w:type="dxa"/>
            <w:shd w:val="clear" w:color="auto" w:fill="auto"/>
          </w:tcPr>
          <w:p w14:paraId="28EDCD97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Annunci quotidiani e/o periodici e relativa pianificazione</w:t>
            </w:r>
          </w:p>
          <w:p w14:paraId="45F4E8AE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5F8F3858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E7CA5" w:rsidRPr="00CE7CA5" w14:paraId="7C4035C6" w14:textId="77777777" w:rsidTr="000E3892">
        <w:trPr>
          <w:trHeight w:val="1445"/>
        </w:trPr>
        <w:tc>
          <w:tcPr>
            <w:tcW w:w="9778" w:type="dxa"/>
            <w:shd w:val="clear" w:color="auto" w:fill="auto"/>
          </w:tcPr>
          <w:p w14:paraId="613D0045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Web Marketing e relativa pianificazione</w:t>
            </w:r>
          </w:p>
        </w:tc>
      </w:tr>
      <w:tr w:rsidR="00CE7CA5" w:rsidRPr="00CE7CA5" w14:paraId="13A6E8FC" w14:textId="77777777" w:rsidTr="000E3892">
        <w:trPr>
          <w:trHeight w:val="1125"/>
        </w:trPr>
        <w:tc>
          <w:tcPr>
            <w:tcW w:w="9778" w:type="dxa"/>
            <w:shd w:val="clear" w:color="auto" w:fill="auto"/>
          </w:tcPr>
          <w:p w14:paraId="465BDD8C" w14:textId="77777777" w:rsidR="00CE7CA5" w:rsidRPr="00CE7CA5" w:rsidRDefault="00CE7CA5" w:rsidP="000E3892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Attività sui social network e relativa pianificazione</w:t>
            </w:r>
          </w:p>
          <w:p w14:paraId="4D4F1DFF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6F3EAD2E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5286ACFB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E7CA5" w:rsidRPr="00CE7CA5" w14:paraId="3BF35D3D" w14:textId="77777777" w:rsidTr="000E3892">
        <w:trPr>
          <w:trHeight w:val="1125"/>
        </w:trPr>
        <w:tc>
          <w:tcPr>
            <w:tcW w:w="9778" w:type="dxa"/>
            <w:shd w:val="clear" w:color="auto" w:fill="auto"/>
          </w:tcPr>
          <w:p w14:paraId="0544D02F" w14:textId="77777777" w:rsidR="00CE7CA5" w:rsidRPr="00CE7CA5" w:rsidRDefault="00CE7CA5" w:rsidP="000E3892">
            <w:pPr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 xml:space="preserve">Spot Radio – Tv, </w:t>
            </w:r>
            <w:proofErr w:type="spellStart"/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etc</w:t>
            </w:r>
            <w:proofErr w:type="spellEnd"/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 xml:space="preserve"> e relativa pianificazione</w:t>
            </w:r>
          </w:p>
        </w:tc>
      </w:tr>
      <w:tr w:rsidR="00CE7CA5" w:rsidRPr="00CE7CA5" w14:paraId="52F76526" w14:textId="77777777" w:rsidTr="000E3892">
        <w:trPr>
          <w:trHeight w:val="1125"/>
        </w:trPr>
        <w:tc>
          <w:tcPr>
            <w:tcW w:w="9778" w:type="dxa"/>
            <w:shd w:val="clear" w:color="auto" w:fill="auto"/>
          </w:tcPr>
          <w:p w14:paraId="024CAF8D" w14:textId="77777777" w:rsidR="00CE7CA5" w:rsidRPr="00CE7CA5" w:rsidRDefault="00CE7CA5" w:rsidP="000E3892">
            <w:pPr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Materiale promozionale (specificare formati) e relativo piano di distribuzione)</w:t>
            </w:r>
          </w:p>
        </w:tc>
      </w:tr>
      <w:tr w:rsidR="00CE7CA5" w:rsidRPr="00CE7CA5" w14:paraId="59D72623" w14:textId="77777777" w:rsidTr="002B56DB">
        <w:trPr>
          <w:trHeight w:val="979"/>
        </w:trPr>
        <w:tc>
          <w:tcPr>
            <w:tcW w:w="9778" w:type="dxa"/>
            <w:shd w:val="clear" w:color="auto" w:fill="auto"/>
          </w:tcPr>
          <w:p w14:paraId="77F05418" w14:textId="77777777" w:rsidR="00CE7CA5" w:rsidRPr="00CE7CA5" w:rsidRDefault="00CE7CA5" w:rsidP="000E3892">
            <w:pPr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Altre attività di comunicazione e promozione</w:t>
            </w:r>
          </w:p>
        </w:tc>
      </w:tr>
    </w:tbl>
    <w:p w14:paraId="2DDEEBA7" w14:textId="77777777" w:rsidR="00CE7CA5" w:rsidRPr="00CE7CA5" w:rsidRDefault="00CE7CA5" w:rsidP="00CE7CA5">
      <w:pPr>
        <w:pStyle w:val="Paragrafoelenco"/>
        <w:suppressAutoHyphens w:val="0"/>
        <w:ind w:left="0"/>
        <w:rPr>
          <w:rFonts w:ascii="Calibri" w:eastAsia="SimSun" w:hAnsi="Calibri" w:cs="Calibri"/>
          <w:b/>
          <w:bCs/>
          <w:color w:val="auto"/>
          <w:sz w:val="22"/>
          <w:szCs w:val="22"/>
          <w:lang w:eastAsia="zh-CN" w:bidi="hi-IN"/>
        </w:rPr>
      </w:pPr>
      <w:r>
        <w:rPr>
          <w:rFonts w:ascii="Calibri" w:hAnsi="Calibri" w:cs="Calibri"/>
          <w:b/>
          <w:sz w:val="28"/>
          <w:szCs w:val="28"/>
        </w:rPr>
        <w:lastRenderedPageBreak/>
        <w:t xml:space="preserve">4) </w:t>
      </w:r>
      <w:r w:rsidRPr="00072D48">
        <w:rPr>
          <w:rFonts w:ascii="Calibri" w:hAnsi="Calibri" w:cs="Calibri" w:hint="eastAsia"/>
          <w:b/>
          <w:sz w:val="28"/>
          <w:szCs w:val="28"/>
        </w:rPr>
        <w:t xml:space="preserve">PROGETTO </w:t>
      </w:r>
      <w:r>
        <w:rPr>
          <w:rFonts w:ascii="Calibri" w:hAnsi="Calibri" w:cs="Calibri"/>
          <w:b/>
          <w:sz w:val="28"/>
          <w:szCs w:val="28"/>
        </w:rPr>
        <w:t xml:space="preserve">ORGANIZZATIVO </w:t>
      </w:r>
    </w:p>
    <w:p w14:paraId="5C031E76" w14:textId="77777777" w:rsidR="00CE7CA5" w:rsidRDefault="00CE7CA5" w:rsidP="00CE7CA5">
      <w:pPr>
        <w:rPr>
          <w:rFonts w:ascii="Calibri" w:hAnsi="Calibri" w:cs="Calibri"/>
          <w:b/>
          <w:bCs/>
          <w:u w:val="single"/>
        </w:rPr>
      </w:pPr>
    </w:p>
    <w:p w14:paraId="7EB488ED" w14:textId="77777777" w:rsidR="00CE7CA5" w:rsidRDefault="00CE7CA5" w:rsidP="00CE7CA5">
      <w:pPr>
        <w:rPr>
          <w:rFonts w:ascii="Calibri" w:hAnsi="Calibri" w:cs="Calibri"/>
          <w:b/>
          <w:bCs/>
        </w:rPr>
      </w:pPr>
      <w:r w:rsidRPr="00AC0ADB">
        <w:rPr>
          <w:rFonts w:ascii="Calibri" w:hAnsi="Calibri" w:cs="Calibri"/>
          <w:b/>
          <w:bCs/>
        </w:rPr>
        <w:t xml:space="preserve">     </w:t>
      </w:r>
    </w:p>
    <w:p w14:paraId="6EF5FA29" w14:textId="77777777" w:rsidR="00CE7CA5" w:rsidRPr="00305880" w:rsidRDefault="00CE7CA5" w:rsidP="00CE7CA5">
      <w:p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</w:rPr>
        <w:t xml:space="preserve">     </w:t>
      </w:r>
      <w:r w:rsidRPr="00305880">
        <w:rPr>
          <w:rFonts w:ascii="Calibri" w:hAnsi="Calibri" w:cs="Calibri"/>
          <w:b/>
          <w:bCs/>
          <w:u w:val="single"/>
        </w:rPr>
        <w:t>VALUTAZIONE DELLA VENUE</w:t>
      </w:r>
    </w:p>
    <w:p w14:paraId="6D8ADFB7" w14:textId="77777777" w:rsidR="00CE7CA5" w:rsidRDefault="00CE7CA5" w:rsidP="00CE7CA5">
      <w:pPr>
        <w:rPr>
          <w:rFonts w:ascii="Calibri" w:hAnsi="Calibri" w:cs="Calibr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827"/>
        <w:gridCol w:w="1732"/>
      </w:tblGrid>
      <w:tr w:rsidR="00CE7CA5" w:rsidRPr="00043F58" w14:paraId="6DC2AFE9" w14:textId="77777777" w:rsidTr="000E3892">
        <w:trPr>
          <w:trHeight w:val="711"/>
        </w:trPr>
        <w:tc>
          <w:tcPr>
            <w:tcW w:w="4219" w:type="dxa"/>
            <w:shd w:val="clear" w:color="auto" w:fill="auto"/>
          </w:tcPr>
          <w:p w14:paraId="03B5742F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NOME VENUE</w:t>
            </w:r>
          </w:p>
          <w:p w14:paraId="6336D68F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49D22196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00CE">
              <w:rPr>
                <w:rFonts w:ascii="Calibri" w:hAnsi="Calibri" w:cs="Calibri"/>
                <w:b/>
                <w:bCs/>
                <w:sz w:val="22"/>
                <w:szCs w:val="22"/>
              </w:rPr>
              <w:t>CITTA’</w:t>
            </w:r>
          </w:p>
        </w:tc>
        <w:tc>
          <w:tcPr>
            <w:tcW w:w="1732" w:type="dxa"/>
            <w:shd w:val="clear" w:color="auto" w:fill="auto"/>
          </w:tcPr>
          <w:p w14:paraId="1D5F5814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00CE">
              <w:rPr>
                <w:rFonts w:ascii="Calibri" w:hAnsi="Calibri" w:cs="Calibri"/>
                <w:b/>
                <w:bCs/>
                <w:sz w:val="22"/>
                <w:szCs w:val="22"/>
              </w:rPr>
              <w:t>PROVINCIA</w:t>
            </w:r>
          </w:p>
        </w:tc>
      </w:tr>
      <w:tr w:rsidR="00CE7CA5" w:rsidRPr="00043F58" w14:paraId="4D549C2A" w14:textId="77777777" w:rsidTr="000E3892">
        <w:tc>
          <w:tcPr>
            <w:tcW w:w="9778" w:type="dxa"/>
            <w:gridSpan w:val="3"/>
            <w:shd w:val="clear" w:color="auto" w:fill="auto"/>
          </w:tcPr>
          <w:p w14:paraId="60E363C5" w14:textId="77777777" w:rsid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Helvetica"/>
                <w:i/>
                <w:kern w:val="0"/>
                <w:sz w:val="22"/>
                <w:szCs w:val="22"/>
                <w:lang w:eastAsia="it-IT"/>
              </w:rPr>
            </w:pPr>
            <w:r w:rsidRPr="00EB00CE">
              <w:rPr>
                <w:rFonts w:asciiTheme="minorHAnsi" w:hAnsiTheme="minorHAnsi"/>
                <w:b/>
                <w:sz w:val="22"/>
                <w:szCs w:val="22"/>
              </w:rPr>
              <w:t xml:space="preserve">CAPIENZA  </w:t>
            </w: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ATTUALE VENUE</w:t>
            </w:r>
            <w:r w:rsidRPr="00EB00CE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r w:rsidRPr="00A3207C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</w:t>
            </w:r>
            <w:r w:rsidRPr="00A3207C">
              <w:rPr>
                <w:rFonts w:asciiTheme="minorHAnsi" w:hAnsiTheme="minorHAnsi" w:cs="Helvetica"/>
                <w:i/>
                <w:kern w:val="0"/>
                <w:sz w:val="22"/>
                <w:szCs w:val="22"/>
                <w:lang w:eastAsia="it-IT"/>
              </w:rPr>
              <w:t>nel rispetto di quanto stabilito dalla normativa nazionale e regionale in termini di contenimento epidemiologico):</w:t>
            </w:r>
          </w:p>
          <w:p w14:paraId="0E776C96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Helvetica"/>
                <w:i/>
                <w:kern w:val="0"/>
                <w:sz w:val="22"/>
                <w:szCs w:val="22"/>
                <w:lang w:eastAsia="it-IT"/>
              </w:rPr>
            </w:pPr>
          </w:p>
          <w:p w14:paraId="168D7F2D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CE7CA5" w:rsidRPr="00043F58" w14:paraId="03844D2E" w14:textId="77777777" w:rsidTr="000E3892">
        <w:tc>
          <w:tcPr>
            <w:tcW w:w="9778" w:type="dxa"/>
            <w:gridSpan w:val="3"/>
            <w:shd w:val="clear" w:color="auto" w:fill="auto"/>
          </w:tcPr>
          <w:p w14:paraId="41F7E7A7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Modalità di accesso per il pubblico</w:t>
            </w:r>
          </w:p>
          <w:p w14:paraId="5E7EB6D3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i/>
                <w:sz w:val="22"/>
                <w:szCs w:val="22"/>
              </w:rPr>
            </w:pPr>
            <w:r w:rsidRPr="00CE7CA5">
              <w:rPr>
                <w:rFonts w:asciiTheme="minorHAnsi" w:hAnsiTheme="minorHAnsi" w:cs="Calibri"/>
                <w:i/>
                <w:sz w:val="22"/>
                <w:szCs w:val="22"/>
              </w:rPr>
              <w:t>indicare se gratis o a pagamento; se a pagamento indicare il costo medio del biglietto, anche se non definitivo</w:t>
            </w:r>
          </w:p>
          <w:p w14:paraId="3E38AF98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FB52620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CE7CA5" w:rsidRPr="00043F58" w14:paraId="613D8E4B" w14:textId="77777777" w:rsidTr="000E3892">
        <w:tc>
          <w:tcPr>
            <w:tcW w:w="9778" w:type="dxa"/>
            <w:gridSpan w:val="3"/>
            <w:shd w:val="clear" w:color="auto" w:fill="auto"/>
          </w:tcPr>
          <w:p w14:paraId="05918FFE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sz w:val="22"/>
                <w:szCs w:val="22"/>
              </w:rPr>
            </w:pP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Sito internet di riferimento</w:t>
            </w:r>
          </w:p>
          <w:p w14:paraId="3C4DB22E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BB95D50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</w:tbl>
    <w:p w14:paraId="1188B0FC" w14:textId="77777777" w:rsidR="00CE7CA5" w:rsidRDefault="00CE7CA5" w:rsidP="00CE7CA5">
      <w:pPr>
        <w:rPr>
          <w:rFonts w:ascii="Calibri" w:hAnsi="Calibri" w:cs="Calibri"/>
          <w:b/>
          <w:bCs/>
        </w:rPr>
      </w:pPr>
      <w:r w:rsidRPr="00C57642">
        <w:rPr>
          <w:rFonts w:ascii="Calibri" w:hAnsi="Calibri" w:cs="Calibri"/>
          <w:b/>
          <w:bCs/>
        </w:rPr>
        <w:t xml:space="preserve">     </w:t>
      </w:r>
      <w:r>
        <w:rPr>
          <w:rFonts w:ascii="Calibri" w:hAnsi="Calibri" w:cs="Calibri"/>
          <w:b/>
          <w:bCs/>
        </w:rPr>
        <w:br/>
      </w:r>
      <w:r w:rsidRPr="00F83BE0">
        <w:rPr>
          <w:rFonts w:ascii="Calibri" w:hAnsi="Calibri" w:cs="Calibri"/>
          <w:b/>
          <w:bCs/>
        </w:rPr>
        <w:t xml:space="preserve">    </w:t>
      </w:r>
    </w:p>
    <w:p w14:paraId="43FA6FF0" w14:textId="77777777" w:rsidR="00CE7CA5" w:rsidRDefault="00CE7CA5" w:rsidP="00CE7CA5">
      <w:pPr>
        <w:rPr>
          <w:rFonts w:ascii="Calibri" w:hAnsi="Calibri" w:cs="Calibri"/>
          <w:b/>
          <w:bCs/>
          <w:u w:val="single"/>
        </w:rPr>
      </w:pPr>
      <w:r w:rsidRPr="00F83BE0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  <w:u w:val="single"/>
        </w:rPr>
        <w:t>SOSTENIBILITA’ ECONOMICA</w:t>
      </w:r>
    </w:p>
    <w:p w14:paraId="79A53375" w14:textId="77777777" w:rsidR="00CE7CA5" w:rsidRDefault="00CE7CA5" w:rsidP="00CE7CA5">
      <w:pPr>
        <w:rPr>
          <w:rFonts w:ascii="Calibri" w:hAnsi="Calibri" w:cs="Calibri"/>
          <w:b/>
          <w:bCs/>
          <w:u w:val="single"/>
        </w:rPr>
      </w:pPr>
    </w:p>
    <w:tbl>
      <w:tblPr>
        <w:tblW w:w="9957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4712"/>
      </w:tblGrid>
      <w:tr w:rsidR="00CE7CA5" w14:paraId="67B9F181" w14:textId="77777777" w:rsidTr="000E3892">
        <w:trPr>
          <w:trHeight w:val="5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1793" w14:textId="77777777" w:rsidR="00CE7CA5" w:rsidRDefault="00CE7CA5" w:rsidP="000E38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COSTO PROGETTO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936DA" w14:textId="77777777" w:rsidR="00CE7CA5" w:rsidRDefault="00CE7CA5" w:rsidP="000E38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E7CA5" w14:paraId="108EDCC0" w14:textId="77777777" w:rsidTr="000E3892">
        <w:trPr>
          <w:trHeight w:val="56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D76D" w14:textId="77777777" w:rsidR="00CE7CA5" w:rsidRDefault="00CE7CA5" w:rsidP="000E38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INCASSO PREVISTO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4A36" w14:textId="77777777" w:rsidR="00CE7CA5" w:rsidRDefault="00CE7CA5" w:rsidP="000E38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E7CA5" w14:paraId="1C909E08" w14:textId="77777777" w:rsidTr="000E3892">
        <w:trPr>
          <w:trHeight w:val="57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7123" w14:textId="77777777" w:rsidR="00CE7CA5" w:rsidRDefault="00CE7CA5" w:rsidP="000E38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ENTRATE SPONSOR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3F2E" w14:textId="77777777" w:rsidR="00CE7CA5" w:rsidRDefault="00CE7CA5" w:rsidP="000E38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E7CA5" w14:paraId="0B6AD1FA" w14:textId="77777777" w:rsidTr="000E3892">
        <w:trPr>
          <w:trHeight w:val="57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55F8" w14:textId="77777777" w:rsidR="00CE7CA5" w:rsidRDefault="00CE7CA5" w:rsidP="000E38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FINANZIAMENTI PUBBLICI GIA’ FORMALIZZATI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0CB9" w14:textId="77777777" w:rsidR="00CE7CA5" w:rsidRDefault="00CE7CA5" w:rsidP="000E38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1C062336" w14:textId="77777777" w:rsidR="00CE7CA5" w:rsidRDefault="00CE7CA5" w:rsidP="00CE7CA5">
      <w:pPr>
        <w:rPr>
          <w:rFonts w:ascii="Calibri" w:hAnsi="Calibri" w:cs="Calibri"/>
          <w:bCs/>
        </w:rPr>
      </w:pPr>
    </w:p>
    <w:p w14:paraId="32819BB8" w14:textId="77777777" w:rsidR="00CE7CA5" w:rsidRDefault="00CE7CA5" w:rsidP="00CE7CA5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 </w:t>
      </w:r>
    </w:p>
    <w:p w14:paraId="313FB82A" w14:textId="77777777" w:rsidR="00CE7CA5" w:rsidRDefault="00CE7CA5" w:rsidP="00CE7CA5">
      <w:pPr>
        <w:rPr>
          <w:rFonts w:ascii="Calibri" w:hAnsi="Calibri" w:cs="Calibri"/>
          <w:bCs/>
        </w:rPr>
      </w:pPr>
    </w:p>
    <w:p w14:paraId="7488E052" w14:textId="77777777" w:rsidR="00CE7CA5" w:rsidRDefault="00CE7CA5" w:rsidP="00CE7CA5">
      <w:pPr>
        <w:suppressAutoHyphens w:val="0"/>
        <w:rPr>
          <w:rFonts w:ascii="Calibri" w:hAnsi="Calibri" w:cs="Calibri"/>
          <w:bCs/>
        </w:rPr>
      </w:pPr>
    </w:p>
    <w:p w14:paraId="5E1EF613" w14:textId="77777777" w:rsidR="00CE7905" w:rsidRDefault="00CE7905" w:rsidP="00CE7CA5">
      <w:pPr>
        <w:suppressAutoHyphens w:val="0"/>
        <w:rPr>
          <w:rFonts w:ascii="Calibri" w:hAnsi="Calibri" w:cs="Calibri"/>
          <w:bCs/>
        </w:rPr>
      </w:pPr>
    </w:p>
    <w:p w14:paraId="64D31ADB" w14:textId="77777777" w:rsidR="00CE7905" w:rsidRDefault="00CE7905" w:rsidP="00CE7CA5">
      <w:pPr>
        <w:suppressAutoHyphens w:val="0"/>
        <w:rPr>
          <w:rFonts w:ascii="Calibri" w:hAnsi="Calibri" w:cs="Calibri"/>
          <w:bCs/>
        </w:rPr>
      </w:pPr>
    </w:p>
    <w:p w14:paraId="11BA293D" w14:textId="77777777" w:rsidR="00CE7905" w:rsidRDefault="00CE7905" w:rsidP="00CE7905">
      <w:p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SOSTENIBILITA’ AMBIENTALE</w:t>
      </w:r>
    </w:p>
    <w:p w14:paraId="2DCCCF4B" w14:textId="77777777" w:rsidR="00CE7905" w:rsidRDefault="00CE7905" w:rsidP="00CE7905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851"/>
        <w:gridCol w:w="739"/>
      </w:tblGrid>
      <w:tr w:rsidR="00CE7905" w:rsidRPr="009F0151" w14:paraId="04B15FA8" w14:textId="77777777" w:rsidTr="0023280C">
        <w:tc>
          <w:tcPr>
            <w:tcW w:w="8188" w:type="dxa"/>
            <w:shd w:val="clear" w:color="auto" w:fill="auto"/>
          </w:tcPr>
          <w:p w14:paraId="25394AB0" w14:textId="77777777" w:rsidR="00CE7905" w:rsidRPr="009F0151" w:rsidRDefault="00CE7905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21F2FEA2" w14:textId="77777777" w:rsidR="00CE7905" w:rsidRPr="009F0151" w:rsidRDefault="00CE7905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739" w:type="dxa"/>
            <w:shd w:val="clear" w:color="auto" w:fill="auto"/>
          </w:tcPr>
          <w:p w14:paraId="021F4547" w14:textId="77777777" w:rsidR="00CE7905" w:rsidRPr="009F0151" w:rsidRDefault="00CE7905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b/>
                <w:bCs/>
                <w:sz w:val="22"/>
                <w:szCs w:val="22"/>
              </w:rPr>
              <w:t>NO</w:t>
            </w:r>
          </w:p>
        </w:tc>
      </w:tr>
      <w:tr w:rsidR="00CE7905" w:rsidRPr="009F0151" w14:paraId="2FA5FDC7" w14:textId="77777777" w:rsidTr="0023280C">
        <w:tc>
          <w:tcPr>
            <w:tcW w:w="8188" w:type="dxa"/>
            <w:shd w:val="clear" w:color="auto" w:fill="auto"/>
          </w:tcPr>
          <w:p w14:paraId="23AF5F9D" w14:textId="77777777" w:rsidR="00CE7905" w:rsidRPr="009F0151" w:rsidRDefault="00CE7905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location raggiungibile con percorsi ciclo-pedonali o con mezzi pubblici</w:t>
            </w:r>
          </w:p>
        </w:tc>
        <w:tc>
          <w:tcPr>
            <w:tcW w:w="851" w:type="dxa"/>
            <w:shd w:val="clear" w:color="auto" w:fill="auto"/>
          </w:tcPr>
          <w:p w14:paraId="19F3E19F" w14:textId="77777777" w:rsidR="00CE7905" w:rsidRPr="009F0151" w:rsidRDefault="00CE7905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3C2341F4" w14:textId="77777777" w:rsidR="00CE7905" w:rsidRPr="009F0151" w:rsidRDefault="00CE7905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E7905" w:rsidRPr="009F0151" w14:paraId="6CBFCCBA" w14:textId="77777777" w:rsidTr="0023280C">
        <w:tc>
          <w:tcPr>
            <w:tcW w:w="8188" w:type="dxa"/>
            <w:shd w:val="clear" w:color="auto" w:fill="auto"/>
          </w:tcPr>
          <w:p w14:paraId="0E058C12" w14:textId="77777777" w:rsidR="00CE7905" w:rsidRPr="009F0151" w:rsidRDefault="00CE7905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alimentazione da rete elettrica nazionale o prodotta da fonti rinnovabili</w:t>
            </w:r>
          </w:p>
        </w:tc>
        <w:tc>
          <w:tcPr>
            <w:tcW w:w="851" w:type="dxa"/>
            <w:shd w:val="clear" w:color="auto" w:fill="auto"/>
          </w:tcPr>
          <w:p w14:paraId="05DB3AAD" w14:textId="77777777" w:rsidR="00CE7905" w:rsidRPr="009F0151" w:rsidRDefault="00CE7905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4666B1CD" w14:textId="77777777" w:rsidR="00CE7905" w:rsidRPr="009F0151" w:rsidRDefault="00CE7905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E7905" w:rsidRPr="009F0151" w14:paraId="1E8EFF48" w14:textId="77777777" w:rsidTr="0023280C">
        <w:tc>
          <w:tcPr>
            <w:tcW w:w="8188" w:type="dxa"/>
            <w:shd w:val="clear" w:color="auto" w:fill="auto"/>
          </w:tcPr>
          <w:p w14:paraId="151DF1CF" w14:textId="77777777" w:rsidR="00CE7905" w:rsidRPr="009F0151" w:rsidRDefault="00CE7905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luci a led o tecnologie successive a basso consumo</w:t>
            </w:r>
          </w:p>
        </w:tc>
        <w:tc>
          <w:tcPr>
            <w:tcW w:w="851" w:type="dxa"/>
            <w:shd w:val="clear" w:color="auto" w:fill="auto"/>
          </w:tcPr>
          <w:p w14:paraId="38D25DF4" w14:textId="77777777" w:rsidR="00CE7905" w:rsidRPr="009F0151" w:rsidRDefault="00CE7905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796B259D" w14:textId="77777777" w:rsidR="00CE7905" w:rsidRPr="009F0151" w:rsidRDefault="00CE7905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E7905" w:rsidRPr="009F0151" w14:paraId="6968E862" w14:textId="77777777" w:rsidTr="0023280C">
        <w:tc>
          <w:tcPr>
            <w:tcW w:w="8188" w:type="dxa"/>
            <w:shd w:val="clear" w:color="auto" w:fill="auto"/>
          </w:tcPr>
          <w:p w14:paraId="6EE441BF" w14:textId="77777777" w:rsidR="00CE7905" w:rsidRPr="009F0151" w:rsidRDefault="00CE7905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raccolta differenziata dei rifiuti</w:t>
            </w:r>
          </w:p>
        </w:tc>
        <w:tc>
          <w:tcPr>
            <w:tcW w:w="851" w:type="dxa"/>
            <w:shd w:val="clear" w:color="auto" w:fill="auto"/>
          </w:tcPr>
          <w:p w14:paraId="45BB3F5D" w14:textId="77777777" w:rsidR="00CE7905" w:rsidRPr="009F0151" w:rsidRDefault="00CE7905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3B7A99BE" w14:textId="77777777" w:rsidR="00CE7905" w:rsidRPr="009F0151" w:rsidRDefault="00CE7905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E7905" w:rsidRPr="009F0151" w14:paraId="34C968B5" w14:textId="77777777" w:rsidTr="0023280C">
        <w:tc>
          <w:tcPr>
            <w:tcW w:w="8188" w:type="dxa"/>
            <w:shd w:val="clear" w:color="auto" w:fill="auto"/>
          </w:tcPr>
          <w:p w14:paraId="78A7FA0C" w14:textId="77777777" w:rsidR="00CE7905" w:rsidRPr="009F0151" w:rsidRDefault="00CE7905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9F0151">
              <w:rPr>
                <w:rFonts w:ascii="Calibri" w:hAnsi="Calibri" w:cs="Calibri"/>
                <w:sz w:val="22"/>
                <w:szCs w:val="22"/>
              </w:rPr>
              <w:t>plastic</w:t>
            </w:r>
            <w:proofErr w:type="spellEnd"/>
            <w:r w:rsidRPr="009F0151">
              <w:rPr>
                <w:rFonts w:ascii="Calibri" w:hAnsi="Calibri" w:cs="Calibri"/>
                <w:sz w:val="22"/>
                <w:szCs w:val="22"/>
              </w:rPr>
              <w:t xml:space="preserve"> free</w:t>
            </w:r>
          </w:p>
        </w:tc>
        <w:tc>
          <w:tcPr>
            <w:tcW w:w="851" w:type="dxa"/>
            <w:shd w:val="clear" w:color="auto" w:fill="auto"/>
          </w:tcPr>
          <w:p w14:paraId="5F30A7A0" w14:textId="77777777" w:rsidR="00CE7905" w:rsidRPr="009F0151" w:rsidRDefault="00CE7905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689B9C55" w14:textId="77777777" w:rsidR="00CE7905" w:rsidRPr="009F0151" w:rsidRDefault="00CE7905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DC2BCF3" w14:textId="77777777" w:rsidR="00CE7905" w:rsidRDefault="00CE7905" w:rsidP="00CE7CA5">
      <w:pPr>
        <w:suppressAutoHyphens w:val="0"/>
        <w:rPr>
          <w:rFonts w:ascii="Calibri" w:hAnsi="Calibri" w:cs="Calibri"/>
          <w:bCs/>
        </w:rPr>
      </w:pPr>
    </w:p>
    <w:p w14:paraId="22D77DE9" w14:textId="77777777" w:rsidR="00CE7905" w:rsidRDefault="00CE7905" w:rsidP="00CE7CA5">
      <w:pPr>
        <w:suppressAutoHyphens w:val="0"/>
        <w:rPr>
          <w:rFonts w:ascii="Calibri" w:hAnsi="Calibri" w:cs="Calibri"/>
          <w:bCs/>
        </w:rPr>
      </w:pPr>
    </w:p>
    <w:p w14:paraId="4212AB6A" w14:textId="77777777" w:rsidR="00CE7CA5" w:rsidRPr="005B7E37" w:rsidRDefault="00CE7CA5" w:rsidP="00CE7CA5">
      <w:pPr>
        <w:suppressAutoHyphens w:val="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Il progetto, </w:t>
      </w:r>
      <w:r w:rsidRPr="005B7E37">
        <w:rPr>
          <w:rFonts w:ascii="Calibri" w:hAnsi="Calibri" w:cs="Calibri"/>
          <w:bCs/>
        </w:rPr>
        <w:t xml:space="preserve">oggetto di questa istanza, è stato presentato ad altri bandi </w:t>
      </w:r>
      <w:r>
        <w:rPr>
          <w:rFonts w:ascii="Calibri" w:hAnsi="Calibri" w:cs="Calibri"/>
          <w:bCs/>
        </w:rPr>
        <w:t>pubblicati da</w:t>
      </w:r>
      <w:r w:rsidRPr="005B7E37">
        <w:rPr>
          <w:rFonts w:ascii="Calibri" w:hAnsi="Calibri" w:cs="Calibri"/>
          <w:bCs/>
        </w:rPr>
        <w:t xml:space="preserve">lla Regione Puglia? </w:t>
      </w:r>
    </w:p>
    <w:p w14:paraId="6146E4A3" w14:textId="77777777" w:rsidR="00CE7CA5" w:rsidRPr="005B7E37" w:rsidRDefault="00CE7CA5" w:rsidP="00CE7CA5">
      <w:pPr>
        <w:suppressAutoHyphens w:val="0"/>
        <w:rPr>
          <w:rFonts w:ascii="Calibri" w:hAnsi="Calibri" w:cs="Calibri"/>
          <w:b/>
          <w:bCs/>
        </w:rPr>
      </w:pPr>
      <w:r w:rsidRPr="005B7E37">
        <w:rPr>
          <w:rFonts w:ascii="Calibri" w:hAnsi="Calibri" w:cs="Calibri"/>
          <w:b/>
          <w:bCs/>
        </w:rPr>
        <w:sym w:font="Symbol" w:char="F07F"/>
      </w:r>
      <w:r w:rsidRPr="005B7E37">
        <w:rPr>
          <w:rFonts w:ascii="Calibri" w:hAnsi="Calibri" w:cs="Calibri"/>
          <w:b/>
          <w:bCs/>
        </w:rPr>
        <w:t xml:space="preserve"> Sì           </w:t>
      </w:r>
      <w:r w:rsidRPr="005B7E37">
        <w:rPr>
          <w:rFonts w:ascii="Calibri" w:hAnsi="Calibri" w:cs="Calibri"/>
          <w:b/>
          <w:bCs/>
        </w:rPr>
        <w:sym w:font="Symbol" w:char="F07F"/>
      </w:r>
      <w:r w:rsidRPr="005B7E37">
        <w:rPr>
          <w:rFonts w:ascii="Calibri" w:hAnsi="Calibri" w:cs="Calibri"/>
          <w:b/>
          <w:bCs/>
        </w:rPr>
        <w:t xml:space="preserve"> NO</w:t>
      </w:r>
    </w:p>
    <w:p w14:paraId="77BE26F7" w14:textId="77777777" w:rsidR="00CE7CA5" w:rsidRPr="005B7E37" w:rsidRDefault="00CE7CA5" w:rsidP="00CE7CA5">
      <w:pPr>
        <w:suppressAutoHyphens w:val="0"/>
        <w:rPr>
          <w:rFonts w:ascii="Calibri" w:hAnsi="Calibri" w:cs="Calibri"/>
          <w:bCs/>
        </w:rPr>
      </w:pPr>
      <w:r w:rsidRPr="005B7E37">
        <w:rPr>
          <w:rFonts w:ascii="Calibri" w:hAnsi="Calibri" w:cs="Calibri"/>
          <w:bCs/>
        </w:rPr>
        <w:t> </w:t>
      </w:r>
    </w:p>
    <w:p w14:paraId="54E9C532" w14:textId="77777777" w:rsidR="00CE7CA5" w:rsidRPr="005B7E37" w:rsidRDefault="00CE7CA5" w:rsidP="00CE7CA5">
      <w:pPr>
        <w:suppressAutoHyphens w:val="0"/>
        <w:rPr>
          <w:rFonts w:ascii="Calibri" w:hAnsi="Calibri" w:cs="Calibri"/>
          <w:bCs/>
        </w:rPr>
      </w:pPr>
      <w:r w:rsidRPr="005B7E37">
        <w:rPr>
          <w:rFonts w:ascii="Calibri" w:hAnsi="Calibri" w:cs="Calibri"/>
          <w:bCs/>
        </w:rPr>
        <w:t xml:space="preserve">In caso </w:t>
      </w:r>
      <w:r>
        <w:rPr>
          <w:rFonts w:ascii="Calibri" w:hAnsi="Calibri" w:cs="Calibri"/>
          <w:bCs/>
        </w:rPr>
        <w:t>affermativo, specificare quali: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  <w:gridCol w:w="38"/>
      </w:tblGrid>
      <w:tr w:rsidR="00CE7CA5" w:rsidRPr="00043F58" w14:paraId="32F962FC" w14:textId="77777777" w:rsidTr="000E3892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273EE58F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CE7CA5" w:rsidRPr="00043F58" w14:paraId="408D274B" w14:textId="77777777" w:rsidTr="000E3892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245734B1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CE7CA5" w:rsidRPr="00043F58" w14:paraId="0304613D" w14:textId="77777777" w:rsidTr="000E3892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02293C8B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CE7CA5" w:rsidRPr="00043F58" w14:paraId="28AF9E06" w14:textId="77777777" w:rsidTr="000E3892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5A13123D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CE7CA5" w:rsidRPr="00043F58" w14:paraId="289D066C" w14:textId="77777777" w:rsidTr="000E38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E25A4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70022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</w:tr>
    </w:tbl>
    <w:p w14:paraId="2B0C30A2" w14:textId="77777777" w:rsidR="00CE7CA5" w:rsidRDefault="00CE7CA5" w:rsidP="00CE7CA5">
      <w:pPr>
        <w:rPr>
          <w:rFonts w:ascii="Calibri" w:hAnsi="Calibri" w:cs="Calibri"/>
          <w:bCs/>
        </w:rPr>
      </w:pPr>
    </w:p>
    <w:p w14:paraId="0DB270B3" w14:textId="77777777" w:rsidR="00CE7CA5" w:rsidRPr="00384EF1" w:rsidRDefault="00CE7CA5" w:rsidP="00CE7CA5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 </w:t>
      </w:r>
      <w:r>
        <w:rPr>
          <w:rFonts w:ascii="Calibri" w:eastAsia="Calibri" w:hAnsi="Calibri" w:cs="Calibri"/>
          <w:b/>
          <w:i/>
          <w:sz w:val="22"/>
          <w:szCs w:val="22"/>
        </w:rPr>
        <w:t>Il TPP si riserva di trasferire alla Regione Puglia – Sezione Economia della Cultura/acquisire dalla Regione Puglia- Sezione Economia della Cultura i progetti programmati al fine di verificare ed evitare che le attività risultino doppiamente finanziate.</w:t>
      </w:r>
    </w:p>
    <w:p w14:paraId="119A3F33" w14:textId="77777777" w:rsidR="00CE7CA5" w:rsidRDefault="00CE7CA5" w:rsidP="00CE7CA5">
      <w:pPr>
        <w:rPr>
          <w:rFonts w:ascii="Calibri" w:eastAsia="Calibri" w:hAnsi="Calibri" w:cs="Calibri"/>
          <w:b/>
          <w:i/>
          <w:sz w:val="22"/>
          <w:szCs w:val="22"/>
        </w:rPr>
      </w:pPr>
    </w:p>
    <w:p w14:paraId="65773588" w14:textId="77777777" w:rsidR="00CE7CA5" w:rsidRDefault="00CE7CA5" w:rsidP="00CE7CA5">
      <w:pPr>
        <w:rPr>
          <w:rFonts w:ascii="Calibri" w:hAnsi="Calibri" w:cs="Calibri"/>
          <w:bCs/>
        </w:rPr>
      </w:pPr>
    </w:p>
    <w:p w14:paraId="294D907A" w14:textId="77777777" w:rsidR="00CE7CA5" w:rsidRPr="005F426A" w:rsidRDefault="00CE7CA5" w:rsidP="00CE7CA5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</w:t>
      </w:r>
      <w:r w:rsidRPr="00384EF1">
        <w:rPr>
          <w:rFonts w:ascii="Calibri" w:eastAsia="Calibri" w:hAnsi="Calibri" w:cs="Calibri"/>
          <w:b/>
          <w:i/>
          <w:sz w:val="22"/>
          <w:szCs w:val="22"/>
        </w:rPr>
        <w:t>Il TPP si riserva, inoltre, di procedere a verifiche a campione sulla veridicità delle informazioni fornite.</w:t>
      </w:r>
    </w:p>
    <w:p w14:paraId="1FAC6BA5" w14:textId="77777777" w:rsidR="00CE7CA5" w:rsidRDefault="00CE7CA5" w:rsidP="00CE7CA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/>
          <w:b/>
          <w:u w:val="single"/>
        </w:rPr>
        <w:br/>
      </w:r>
    </w:p>
    <w:p w14:paraId="34AA4BD2" w14:textId="77777777" w:rsidR="00CE7CA5" w:rsidRDefault="00CE7CA5" w:rsidP="00CE7CA5">
      <w:pPr>
        <w:jc w:val="both"/>
        <w:rPr>
          <w:rFonts w:ascii="Calibri" w:hAnsi="Calibri" w:cs="Calibri"/>
          <w:sz w:val="22"/>
          <w:szCs w:val="22"/>
        </w:rPr>
      </w:pPr>
    </w:p>
    <w:p w14:paraId="042B7795" w14:textId="77777777" w:rsidR="00CE7CA5" w:rsidRDefault="00CE7CA5" w:rsidP="00CE7CA5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sz w:val="22"/>
          <w:szCs w:val="22"/>
        </w:rPr>
        <w:t>____________________________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12973CC3" w14:textId="77777777" w:rsidR="00CE7CA5" w:rsidRPr="007D665F" w:rsidRDefault="00CE7CA5" w:rsidP="00CE7CA5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(luogo e data) </w:t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 w:rsidRPr="00827241">
        <w:rPr>
          <w:rFonts w:ascii="Calibri" w:hAnsi="Calibri" w:cs="Calibri"/>
          <w:b/>
          <w:i/>
          <w:sz w:val="20"/>
          <w:szCs w:val="20"/>
        </w:rPr>
        <w:t xml:space="preserve">     </w:t>
      </w:r>
      <w:r w:rsidRPr="00827241">
        <w:rPr>
          <w:rFonts w:ascii="Calibri" w:hAnsi="Calibri" w:cs="Calibri"/>
          <w:b/>
          <w:sz w:val="20"/>
          <w:szCs w:val="20"/>
        </w:rPr>
        <w:t>Il Legale Rappresentante</w:t>
      </w:r>
    </w:p>
    <w:p w14:paraId="4F02D011" w14:textId="25352AD0" w:rsidR="00CE7CA5" w:rsidRDefault="00CE7CA5" w:rsidP="00CE7CA5">
      <w:pPr>
        <w:ind w:left="5672" w:firstLine="709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>_____________</w:t>
      </w:r>
      <w:r w:rsidR="00827241">
        <w:rPr>
          <w:rFonts w:ascii="Calibri" w:hAnsi="Calibri" w:cs="Calibri"/>
          <w:sz w:val="22"/>
          <w:szCs w:val="22"/>
        </w:rPr>
        <w:t>__</w:t>
      </w:r>
      <w:r>
        <w:rPr>
          <w:rFonts w:ascii="Calibri" w:hAnsi="Calibri" w:cs="Calibri"/>
          <w:sz w:val="22"/>
          <w:szCs w:val="22"/>
        </w:rPr>
        <w:t>________</w:t>
      </w:r>
    </w:p>
    <w:p w14:paraId="39F5041A" w14:textId="77777777" w:rsidR="00CE7CA5" w:rsidRDefault="00CE7CA5" w:rsidP="00CE7CA5">
      <w:pPr>
        <w:ind w:left="7090"/>
        <w:jc w:val="both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i/>
          <w:sz w:val="16"/>
          <w:szCs w:val="16"/>
        </w:rPr>
        <w:t xml:space="preserve">        (firma)</w:t>
      </w:r>
    </w:p>
    <w:p w14:paraId="07AB30D1" w14:textId="77777777" w:rsidR="00CE7CA5" w:rsidRDefault="00CE7CA5" w:rsidP="00CE7CA5">
      <w:pPr>
        <w:rPr>
          <w:rFonts w:asciiTheme="minorHAnsi" w:hAnsiTheme="minorHAnsi"/>
          <w:b/>
          <w:u w:val="single"/>
        </w:rPr>
      </w:pPr>
    </w:p>
    <w:p w14:paraId="0E66BCE8" w14:textId="77777777" w:rsidR="00CE7CA5" w:rsidRDefault="00CE7CA5" w:rsidP="00CE7CA5">
      <w:pPr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  <w:r w:rsidRPr="005F426A">
        <w:rPr>
          <w:rFonts w:asciiTheme="minorHAnsi" w:hAnsiTheme="minorHAnsi"/>
          <w:b/>
          <w:u w:val="single"/>
        </w:rPr>
        <w:t>La presente modulistica va inviata esclusivamente via pec in formato pdf</w:t>
      </w:r>
    </w:p>
    <w:p w14:paraId="0F74B732" w14:textId="77777777" w:rsidR="00CE7CA5" w:rsidRDefault="00CE7CA5" w:rsidP="00A64C86">
      <w:pPr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</w:p>
    <w:p w14:paraId="1669C303" w14:textId="77777777" w:rsidR="00CE7CA5" w:rsidRDefault="00CE7CA5" w:rsidP="00A64C86">
      <w:pPr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</w:p>
    <w:p w14:paraId="0D63574A" w14:textId="7995236B" w:rsidR="00CE7CA5" w:rsidRPr="009E7F5F" w:rsidRDefault="00CE7CA5" w:rsidP="00CE7CA5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  <w:r>
        <w:rPr>
          <w:rFonts w:ascii="Calibri" w:hAnsi="Calibri" w:cs="Calibri"/>
          <w:b/>
          <w:bCs/>
          <w:sz w:val="32"/>
          <w:szCs w:val="32"/>
          <w:u w:val="single"/>
        </w:rPr>
        <w:t>PROGRAMMAZIONE N. 5</w:t>
      </w:r>
    </w:p>
    <w:p w14:paraId="37187C70" w14:textId="77777777" w:rsidR="00CE7CA5" w:rsidRDefault="00CE7CA5" w:rsidP="00CE7CA5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416AA443" w14:textId="77777777" w:rsidR="00CE7CA5" w:rsidRPr="00515701" w:rsidRDefault="00CE7CA5" w:rsidP="00CE7CA5">
      <w:pPr>
        <w:tabs>
          <w:tab w:val="left" w:pos="993"/>
        </w:tabs>
        <w:autoSpaceDE w:val="0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2)</w:t>
      </w:r>
      <w:r w:rsidRPr="00515701">
        <w:rPr>
          <w:rFonts w:ascii="Calibri" w:hAnsi="Calibri" w:cs="Calibri"/>
          <w:b/>
          <w:bCs/>
          <w:sz w:val="28"/>
          <w:szCs w:val="28"/>
        </w:rPr>
        <w:t xml:space="preserve"> ARTISTA/GRUPPO MUSICALE E PROGETTO PROPOSTO</w:t>
      </w:r>
    </w:p>
    <w:p w14:paraId="1AB039E2" w14:textId="77777777" w:rsidR="00435A1D" w:rsidRPr="003E2024" w:rsidRDefault="00435A1D" w:rsidP="00435A1D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75"/>
      </w:tblGrid>
      <w:tr w:rsidR="00435A1D" w:rsidRPr="00CE7CA5" w14:paraId="6833DA84" w14:textId="77777777" w:rsidTr="001944A4">
        <w:trPr>
          <w:trHeight w:val="637"/>
        </w:trPr>
        <w:tc>
          <w:tcPr>
            <w:tcW w:w="9778" w:type="dxa"/>
            <w:gridSpan w:val="2"/>
            <w:shd w:val="clear" w:color="auto" w:fill="auto"/>
          </w:tcPr>
          <w:p w14:paraId="75A95616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DATA E ORA DI PROGRAMMZIONE</w:t>
            </w:r>
          </w:p>
          <w:p w14:paraId="7C5872AA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35A1D" w:rsidRPr="00CE7CA5" w14:paraId="23C1CFC0" w14:textId="77777777" w:rsidTr="001944A4">
        <w:trPr>
          <w:trHeight w:val="703"/>
        </w:trPr>
        <w:tc>
          <w:tcPr>
            <w:tcW w:w="9778" w:type="dxa"/>
            <w:gridSpan w:val="2"/>
            <w:shd w:val="clear" w:color="auto" w:fill="auto"/>
          </w:tcPr>
          <w:p w14:paraId="2852F669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NOME DELL’ARTISTA/GRUPPO MUSICALE PROPOSTO</w:t>
            </w:r>
          </w:p>
          <w:p w14:paraId="11C3E8AC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35A1D" w:rsidRPr="00CE7CA5" w14:paraId="2D19DAB7" w14:textId="77777777" w:rsidTr="001944A4">
        <w:trPr>
          <w:trHeight w:val="703"/>
        </w:trPr>
        <w:tc>
          <w:tcPr>
            <w:tcW w:w="9778" w:type="dxa"/>
            <w:gridSpan w:val="2"/>
            <w:shd w:val="clear" w:color="auto" w:fill="auto"/>
          </w:tcPr>
          <w:p w14:paraId="5D4BB43E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LINE UP COMPLETA</w:t>
            </w:r>
          </w:p>
          <w:p w14:paraId="3C4E90E8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35A1D" w:rsidRPr="00CE7CA5" w14:paraId="16E14489" w14:textId="77777777" w:rsidTr="001944A4">
        <w:trPr>
          <w:trHeight w:val="703"/>
        </w:trPr>
        <w:tc>
          <w:tcPr>
            <w:tcW w:w="9778" w:type="dxa"/>
            <w:gridSpan w:val="2"/>
            <w:shd w:val="clear" w:color="auto" w:fill="auto"/>
          </w:tcPr>
          <w:p w14:paraId="53E86E6E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TITOLO DEL PROGETTO PROPOSTO</w:t>
            </w:r>
          </w:p>
        </w:tc>
      </w:tr>
      <w:tr w:rsidR="00435A1D" w:rsidRPr="00CE7CA5" w14:paraId="08F11146" w14:textId="77777777" w:rsidTr="001944A4">
        <w:trPr>
          <w:trHeight w:val="1445"/>
        </w:trPr>
        <w:tc>
          <w:tcPr>
            <w:tcW w:w="9778" w:type="dxa"/>
            <w:gridSpan w:val="2"/>
            <w:shd w:val="clear" w:color="auto" w:fill="auto"/>
          </w:tcPr>
          <w:p w14:paraId="5B0EF5B0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DESCRIZIONE PROGETTO</w:t>
            </w: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(max 800 battute) </w:t>
            </w:r>
          </w:p>
          <w:p w14:paraId="67F44A6F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21D87AF0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35A1D" w:rsidRPr="00CE7CA5" w14:paraId="100E3049" w14:textId="77777777" w:rsidTr="001944A4">
        <w:trPr>
          <w:trHeight w:val="1445"/>
        </w:trPr>
        <w:tc>
          <w:tcPr>
            <w:tcW w:w="9778" w:type="dxa"/>
            <w:gridSpan w:val="2"/>
            <w:shd w:val="clear" w:color="auto" w:fill="auto"/>
          </w:tcPr>
          <w:p w14:paraId="233053DE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BIOGRAFIA DELL’ARTISTA</w:t>
            </w: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GRUPPO MUSICALE PROPOSTO </w:t>
            </w: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(max 1000 battute)</w:t>
            </w:r>
          </w:p>
        </w:tc>
      </w:tr>
      <w:tr w:rsidR="00435A1D" w:rsidRPr="00CE7CA5" w14:paraId="24841F35" w14:textId="77777777" w:rsidTr="001944A4">
        <w:trPr>
          <w:trHeight w:val="1125"/>
        </w:trPr>
        <w:tc>
          <w:tcPr>
            <w:tcW w:w="9778" w:type="dxa"/>
            <w:gridSpan w:val="2"/>
            <w:shd w:val="clear" w:color="auto" w:fill="auto"/>
          </w:tcPr>
          <w:p w14:paraId="0B5F22AF" w14:textId="77777777" w:rsidR="00435A1D" w:rsidRPr="00CE7CA5" w:rsidRDefault="00435A1D" w:rsidP="001944A4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 xml:space="preserve">Riepilogo relativo ad eventuali produzioni discografiche prodotte dall’artista/gruppo musicale proposto </w:t>
            </w:r>
            <w:r w:rsidRPr="00CE7CA5">
              <w:rPr>
                <w:rFonts w:ascii="Calibri" w:eastAsia="Times New Roman" w:hAnsi="Calibri" w:cs="Calibri"/>
                <w:b/>
                <w:bCs/>
                <w:i/>
                <w:color w:val="000000"/>
                <w:kern w:val="1"/>
                <w:sz w:val="22"/>
                <w:szCs w:val="22"/>
                <w:lang w:eastAsia="ar-SA" w:bidi="ar-SA"/>
              </w:rPr>
              <w:t>(specificare titolo e anno di pubblicazione)</w:t>
            </w:r>
          </w:p>
          <w:p w14:paraId="5BC255F6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496895A9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4C423F53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35A1D" w:rsidRPr="00CE7CA5" w14:paraId="497F500A" w14:textId="77777777" w:rsidTr="001944A4">
        <w:trPr>
          <w:trHeight w:val="637"/>
        </w:trPr>
        <w:tc>
          <w:tcPr>
            <w:tcW w:w="4503" w:type="dxa"/>
            <w:shd w:val="clear" w:color="auto" w:fill="auto"/>
          </w:tcPr>
          <w:p w14:paraId="7BADF5BD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Sito Web</w:t>
            </w:r>
          </w:p>
          <w:p w14:paraId="5BB94A6C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275" w:type="dxa"/>
            <w:shd w:val="clear" w:color="auto" w:fill="auto"/>
          </w:tcPr>
          <w:p w14:paraId="6E68E753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Social Network</w:t>
            </w:r>
          </w:p>
        </w:tc>
      </w:tr>
      <w:tr w:rsidR="00435A1D" w:rsidRPr="00CE7CA5" w14:paraId="75A200D4" w14:textId="77777777" w:rsidTr="001944A4">
        <w:trPr>
          <w:trHeight w:val="567"/>
        </w:trPr>
        <w:tc>
          <w:tcPr>
            <w:tcW w:w="9778" w:type="dxa"/>
            <w:gridSpan w:val="2"/>
            <w:shd w:val="clear" w:color="auto" w:fill="auto"/>
          </w:tcPr>
          <w:p w14:paraId="342E7742" w14:textId="77777777" w:rsidR="00435A1D" w:rsidRPr="00CE7CA5" w:rsidRDefault="00435A1D" w:rsidP="001944A4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LINK relativo ad almeno un brano e/o un video dell’artista/gruppo musicale proposto</w:t>
            </w:r>
            <w:r w:rsidRPr="00CE7CA5">
              <w:rPr>
                <w:rFonts w:ascii="Calibri" w:hAnsi="Calibri"/>
                <w:b/>
                <w:sz w:val="22"/>
                <w:szCs w:val="22"/>
              </w:rPr>
              <w:br/>
            </w:r>
          </w:p>
        </w:tc>
      </w:tr>
    </w:tbl>
    <w:p w14:paraId="6306CDC2" w14:textId="77777777" w:rsidR="00435A1D" w:rsidRDefault="00435A1D" w:rsidP="00435A1D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5A64FB3" w14:textId="77777777" w:rsidR="00CE7CA5" w:rsidRDefault="00CE7CA5" w:rsidP="00CE7CA5">
      <w:pPr>
        <w:tabs>
          <w:tab w:val="left" w:pos="993"/>
        </w:tabs>
        <w:autoSpaceDE w:val="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3) PIANO DI COMUNICAZIONE E PROMOZIONE</w:t>
      </w:r>
    </w:p>
    <w:p w14:paraId="584C4006" w14:textId="77777777" w:rsidR="00CE7CA5" w:rsidRPr="00486A5F" w:rsidRDefault="00CE7CA5" w:rsidP="00CE7CA5">
      <w:pPr>
        <w:tabs>
          <w:tab w:val="left" w:pos="993"/>
        </w:tabs>
        <w:autoSpaceDE w:val="0"/>
        <w:rPr>
          <w:rFonts w:ascii="Calibri" w:hAnsi="Calibri" w:cs="Calibri"/>
          <w:b/>
          <w:bCs/>
          <w:sz w:val="22"/>
          <w:szCs w:val="22"/>
          <w:u w:val="single"/>
        </w:rPr>
      </w:pPr>
      <w:r w:rsidRPr="00486A5F">
        <w:rPr>
          <w:rFonts w:ascii="Calibri" w:hAnsi="Calibri" w:cs="Calibri"/>
          <w:b/>
          <w:sz w:val="22"/>
          <w:szCs w:val="22"/>
          <w:u w:val="single"/>
        </w:rPr>
        <w:t xml:space="preserve">Si precisa che </w:t>
      </w:r>
      <w:r w:rsidRPr="00486A5F">
        <w:rPr>
          <w:rFonts w:ascii="Calibri" w:hAnsi="Calibri" w:cs="Calibri"/>
          <w:b/>
          <w:bCs/>
          <w:sz w:val="22"/>
          <w:szCs w:val="22"/>
          <w:u w:val="single"/>
        </w:rPr>
        <w:t>le attività promozionali inserite nel presente piano dovranno essere debitamente documentate in fase di rendicontazione del progetto</w:t>
      </w:r>
    </w:p>
    <w:p w14:paraId="00410748" w14:textId="77777777" w:rsidR="00CE7CA5" w:rsidRDefault="00CE7CA5" w:rsidP="00CE7CA5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E7CA5" w:rsidRPr="00CE7CA5" w14:paraId="5D808002" w14:textId="77777777" w:rsidTr="000E3892">
        <w:trPr>
          <w:trHeight w:val="541"/>
        </w:trPr>
        <w:tc>
          <w:tcPr>
            <w:tcW w:w="9778" w:type="dxa"/>
            <w:shd w:val="clear" w:color="auto" w:fill="auto"/>
          </w:tcPr>
          <w:p w14:paraId="59C108EE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Ufficio stampa</w:t>
            </w:r>
          </w:p>
        </w:tc>
      </w:tr>
      <w:tr w:rsidR="00CE7CA5" w:rsidRPr="00CE7CA5" w14:paraId="75F85170" w14:textId="77777777" w:rsidTr="000E3892">
        <w:trPr>
          <w:trHeight w:val="564"/>
        </w:trPr>
        <w:tc>
          <w:tcPr>
            <w:tcW w:w="9778" w:type="dxa"/>
            <w:shd w:val="clear" w:color="auto" w:fill="auto"/>
          </w:tcPr>
          <w:p w14:paraId="25BBA405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Social Media Management</w:t>
            </w:r>
          </w:p>
          <w:p w14:paraId="2A901EBF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E7CA5" w:rsidRPr="00CE7CA5" w14:paraId="3FCF07AE" w14:textId="77777777" w:rsidTr="000E3892">
        <w:trPr>
          <w:trHeight w:val="557"/>
        </w:trPr>
        <w:tc>
          <w:tcPr>
            <w:tcW w:w="9778" w:type="dxa"/>
            <w:shd w:val="clear" w:color="auto" w:fill="auto"/>
          </w:tcPr>
          <w:p w14:paraId="52591D8A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Digital Strategy</w:t>
            </w:r>
          </w:p>
        </w:tc>
      </w:tr>
      <w:tr w:rsidR="00CE7CA5" w:rsidRPr="00CE7CA5" w14:paraId="45ED073A" w14:textId="77777777" w:rsidTr="000E3892">
        <w:trPr>
          <w:trHeight w:val="1445"/>
        </w:trPr>
        <w:tc>
          <w:tcPr>
            <w:tcW w:w="9778" w:type="dxa"/>
            <w:shd w:val="clear" w:color="auto" w:fill="auto"/>
          </w:tcPr>
          <w:p w14:paraId="0466822B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Annunci quotidiani e/o periodici e relativa pianificazione</w:t>
            </w:r>
          </w:p>
          <w:p w14:paraId="6B9C6AEF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6ABF3F51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E7CA5" w:rsidRPr="00CE7CA5" w14:paraId="4425ED69" w14:textId="77777777" w:rsidTr="000E3892">
        <w:trPr>
          <w:trHeight w:val="1445"/>
        </w:trPr>
        <w:tc>
          <w:tcPr>
            <w:tcW w:w="9778" w:type="dxa"/>
            <w:shd w:val="clear" w:color="auto" w:fill="auto"/>
          </w:tcPr>
          <w:p w14:paraId="313B1F20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7CA5">
              <w:rPr>
                <w:rFonts w:ascii="Calibri" w:hAnsi="Calibri" w:cs="Calibri"/>
                <w:b/>
                <w:bCs/>
                <w:sz w:val="22"/>
                <w:szCs w:val="22"/>
              </w:rPr>
              <w:t>Web Marketing e relativa pianificazione</w:t>
            </w:r>
          </w:p>
        </w:tc>
      </w:tr>
      <w:tr w:rsidR="00CE7CA5" w:rsidRPr="00CE7CA5" w14:paraId="1BB138E4" w14:textId="77777777" w:rsidTr="000E3892">
        <w:trPr>
          <w:trHeight w:val="1125"/>
        </w:trPr>
        <w:tc>
          <w:tcPr>
            <w:tcW w:w="9778" w:type="dxa"/>
            <w:shd w:val="clear" w:color="auto" w:fill="auto"/>
          </w:tcPr>
          <w:p w14:paraId="7E11A65D" w14:textId="77777777" w:rsidR="00CE7CA5" w:rsidRPr="00CE7CA5" w:rsidRDefault="00CE7CA5" w:rsidP="000E3892">
            <w:pPr>
              <w:rPr>
                <w:rFonts w:ascii="Calibri" w:eastAsia="Times New Roman" w:hAnsi="Calibri" w:cs="Calibri"/>
                <w:b/>
                <w:bCs/>
                <w:i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Attività sui social network e relativa pianificazione</w:t>
            </w:r>
          </w:p>
          <w:p w14:paraId="06283A18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50496B62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  <w:p w14:paraId="2BA95F13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E7CA5" w:rsidRPr="00CE7CA5" w14:paraId="4EF46476" w14:textId="77777777" w:rsidTr="000E3892">
        <w:trPr>
          <w:trHeight w:val="1125"/>
        </w:trPr>
        <w:tc>
          <w:tcPr>
            <w:tcW w:w="9778" w:type="dxa"/>
            <w:shd w:val="clear" w:color="auto" w:fill="auto"/>
          </w:tcPr>
          <w:p w14:paraId="78E04643" w14:textId="77777777" w:rsidR="00CE7CA5" w:rsidRPr="00CE7CA5" w:rsidRDefault="00CE7CA5" w:rsidP="000E3892">
            <w:pPr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 xml:space="preserve">Spot Radio – Tv, </w:t>
            </w:r>
            <w:proofErr w:type="spellStart"/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etc</w:t>
            </w:r>
            <w:proofErr w:type="spellEnd"/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 xml:space="preserve"> e relativa pianificazione</w:t>
            </w:r>
          </w:p>
        </w:tc>
      </w:tr>
      <w:tr w:rsidR="00CE7CA5" w:rsidRPr="00CE7CA5" w14:paraId="05C6D630" w14:textId="77777777" w:rsidTr="000E3892">
        <w:trPr>
          <w:trHeight w:val="1125"/>
        </w:trPr>
        <w:tc>
          <w:tcPr>
            <w:tcW w:w="9778" w:type="dxa"/>
            <w:shd w:val="clear" w:color="auto" w:fill="auto"/>
          </w:tcPr>
          <w:p w14:paraId="10BEE0E8" w14:textId="77777777" w:rsidR="00CE7CA5" w:rsidRPr="00CE7CA5" w:rsidRDefault="00CE7CA5" w:rsidP="000E3892">
            <w:pPr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Materiale promozionale (specificare formati) e relativo piano di distribuzione)</w:t>
            </w:r>
          </w:p>
        </w:tc>
      </w:tr>
      <w:tr w:rsidR="00CE7CA5" w:rsidRPr="00CE7CA5" w14:paraId="64357E7D" w14:textId="77777777" w:rsidTr="002B56DB">
        <w:trPr>
          <w:trHeight w:val="979"/>
        </w:trPr>
        <w:tc>
          <w:tcPr>
            <w:tcW w:w="9778" w:type="dxa"/>
            <w:shd w:val="clear" w:color="auto" w:fill="auto"/>
          </w:tcPr>
          <w:p w14:paraId="3813A1DD" w14:textId="77777777" w:rsidR="00CE7CA5" w:rsidRPr="00CE7CA5" w:rsidRDefault="00CE7CA5" w:rsidP="000E3892">
            <w:pPr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</w:pPr>
            <w:r w:rsidRPr="00CE7CA5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2"/>
                <w:szCs w:val="22"/>
                <w:lang w:eastAsia="ar-SA" w:bidi="ar-SA"/>
              </w:rPr>
              <w:t>Altre attività di comunicazione e promozione</w:t>
            </w:r>
          </w:p>
        </w:tc>
      </w:tr>
    </w:tbl>
    <w:p w14:paraId="73426E21" w14:textId="77777777" w:rsidR="00CE7CA5" w:rsidRPr="00CE7CA5" w:rsidRDefault="00CE7CA5" w:rsidP="00CE7CA5">
      <w:pPr>
        <w:pStyle w:val="Paragrafoelenco"/>
        <w:suppressAutoHyphens w:val="0"/>
        <w:ind w:left="0"/>
        <w:rPr>
          <w:rFonts w:ascii="Calibri" w:eastAsia="SimSun" w:hAnsi="Calibri" w:cs="Calibri"/>
          <w:b/>
          <w:bCs/>
          <w:color w:val="auto"/>
          <w:sz w:val="22"/>
          <w:szCs w:val="22"/>
          <w:lang w:eastAsia="zh-CN" w:bidi="hi-IN"/>
        </w:rPr>
      </w:pPr>
      <w:r>
        <w:rPr>
          <w:rFonts w:ascii="Calibri" w:hAnsi="Calibri" w:cs="Calibri"/>
          <w:b/>
          <w:sz w:val="28"/>
          <w:szCs w:val="28"/>
        </w:rPr>
        <w:lastRenderedPageBreak/>
        <w:t xml:space="preserve">4) </w:t>
      </w:r>
      <w:r w:rsidRPr="00072D48">
        <w:rPr>
          <w:rFonts w:ascii="Calibri" w:hAnsi="Calibri" w:cs="Calibri" w:hint="eastAsia"/>
          <w:b/>
          <w:sz w:val="28"/>
          <w:szCs w:val="28"/>
        </w:rPr>
        <w:t xml:space="preserve">PROGETTO </w:t>
      </w:r>
      <w:r>
        <w:rPr>
          <w:rFonts w:ascii="Calibri" w:hAnsi="Calibri" w:cs="Calibri"/>
          <w:b/>
          <w:sz w:val="28"/>
          <w:szCs w:val="28"/>
        </w:rPr>
        <w:t xml:space="preserve">ORGANIZZATIVO </w:t>
      </w:r>
    </w:p>
    <w:p w14:paraId="5687D755" w14:textId="77777777" w:rsidR="00CE7CA5" w:rsidRDefault="00CE7CA5" w:rsidP="00CE7CA5">
      <w:pPr>
        <w:rPr>
          <w:rFonts w:ascii="Calibri" w:hAnsi="Calibri" w:cs="Calibri"/>
          <w:b/>
          <w:bCs/>
          <w:u w:val="single"/>
        </w:rPr>
      </w:pPr>
    </w:p>
    <w:p w14:paraId="345CAEB9" w14:textId="77777777" w:rsidR="00CE7CA5" w:rsidRDefault="00CE7CA5" w:rsidP="00CE7CA5">
      <w:pPr>
        <w:rPr>
          <w:rFonts w:ascii="Calibri" w:hAnsi="Calibri" w:cs="Calibri"/>
          <w:b/>
          <w:bCs/>
        </w:rPr>
      </w:pPr>
      <w:r w:rsidRPr="00AC0ADB">
        <w:rPr>
          <w:rFonts w:ascii="Calibri" w:hAnsi="Calibri" w:cs="Calibri"/>
          <w:b/>
          <w:bCs/>
        </w:rPr>
        <w:t xml:space="preserve">     </w:t>
      </w:r>
    </w:p>
    <w:p w14:paraId="62A7B6B0" w14:textId="77777777" w:rsidR="00CE7CA5" w:rsidRPr="00305880" w:rsidRDefault="00CE7CA5" w:rsidP="00CE7CA5">
      <w:p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</w:rPr>
        <w:t xml:space="preserve">     </w:t>
      </w:r>
      <w:r w:rsidRPr="00305880">
        <w:rPr>
          <w:rFonts w:ascii="Calibri" w:hAnsi="Calibri" w:cs="Calibri"/>
          <w:b/>
          <w:bCs/>
          <w:u w:val="single"/>
        </w:rPr>
        <w:t>VALUTAZIONE DELLA VENUE</w:t>
      </w:r>
    </w:p>
    <w:p w14:paraId="571862B7" w14:textId="77777777" w:rsidR="00CE7CA5" w:rsidRDefault="00CE7CA5" w:rsidP="00CE7CA5">
      <w:pPr>
        <w:rPr>
          <w:rFonts w:ascii="Calibri" w:hAnsi="Calibri" w:cs="Calibr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827"/>
        <w:gridCol w:w="1732"/>
      </w:tblGrid>
      <w:tr w:rsidR="00CE7CA5" w:rsidRPr="00043F58" w14:paraId="59F54451" w14:textId="77777777" w:rsidTr="000E3892">
        <w:trPr>
          <w:trHeight w:val="711"/>
        </w:trPr>
        <w:tc>
          <w:tcPr>
            <w:tcW w:w="4219" w:type="dxa"/>
            <w:shd w:val="clear" w:color="auto" w:fill="auto"/>
          </w:tcPr>
          <w:p w14:paraId="5D8FEC15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NOME VENUE</w:t>
            </w:r>
          </w:p>
          <w:p w14:paraId="7560C727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1CC52818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00CE">
              <w:rPr>
                <w:rFonts w:ascii="Calibri" w:hAnsi="Calibri" w:cs="Calibri"/>
                <w:b/>
                <w:bCs/>
                <w:sz w:val="22"/>
                <w:szCs w:val="22"/>
              </w:rPr>
              <w:t>CITTA’</w:t>
            </w:r>
          </w:p>
        </w:tc>
        <w:tc>
          <w:tcPr>
            <w:tcW w:w="1732" w:type="dxa"/>
            <w:shd w:val="clear" w:color="auto" w:fill="auto"/>
          </w:tcPr>
          <w:p w14:paraId="529FDD2F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00CE">
              <w:rPr>
                <w:rFonts w:ascii="Calibri" w:hAnsi="Calibri" w:cs="Calibri"/>
                <w:b/>
                <w:bCs/>
                <w:sz w:val="22"/>
                <w:szCs w:val="22"/>
              </w:rPr>
              <w:t>PROVINCIA</w:t>
            </w:r>
          </w:p>
        </w:tc>
      </w:tr>
      <w:tr w:rsidR="00CE7CA5" w:rsidRPr="00043F58" w14:paraId="17137C12" w14:textId="77777777" w:rsidTr="000E3892">
        <w:tc>
          <w:tcPr>
            <w:tcW w:w="9778" w:type="dxa"/>
            <w:gridSpan w:val="3"/>
            <w:shd w:val="clear" w:color="auto" w:fill="auto"/>
          </w:tcPr>
          <w:p w14:paraId="314AB503" w14:textId="77777777" w:rsid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Helvetica"/>
                <w:i/>
                <w:kern w:val="0"/>
                <w:sz w:val="22"/>
                <w:szCs w:val="22"/>
                <w:lang w:eastAsia="it-IT"/>
              </w:rPr>
            </w:pPr>
            <w:r w:rsidRPr="00EB00CE">
              <w:rPr>
                <w:rFonts w:asciiTheme="minorHAnsi" w:hAnsiTheme="minorHAnsi"/>
                <w:b/>
                <w:sz w:val="22"/>
                <w:szCs w:val="22"/>
              </w:rPr>
              <w:t xml:space="preserve">CAPIENZA  </w:t>
            </w: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ATTUALE VENUE</w:t>
            </w:r>
            <w:r w:rsidRPr="00EB00CE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r w:rsidRPr="00A3207C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</w:t>
            </w:r>
            <w:r w:rsidRPr="00A3207C">
              <w:rPr>
                <w:rFonts w:asciiTheme="minorHAnsi" w:hAnsiTheme="minorHAnsi" w:cs="Helvetica"/>
                <w:i/>
                <w:kern w:val="0"/>
                <w:sz w:val="22"/>
                <w:szCs w:val="22"/>
                <w:lang w:eastAsia="it-IT"/>
              </w:rPr>
              <w:t>nel rispetto di quanto stabilito dalla normativa nazionale e regionale in termini di contenimento epidemiologico):</w:t>
            </w:r>
          </w:p>
          <w:p w14:paraId="1A0F08E9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Helvetica"/>
                <w:i/>
                <w:kern w:val="0"/>
                <w:sz w:val="22"/>
                <w:szCs w:val="22"/>
                <w:lang w:eastAsia="it-IT"/>
              </w:rPr>
            </w:pPr>
          </w:p>
          <w:p w14:paraId="4DD59DCC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CE7CA5" w:rsidRPr="00043F58" w14:paraId="125E823C" w14:textId="77777777" w:rsidTr="000E3892">
        <w:tc>
          <w:tcPr>
            <w:tcW w:w="9778" w:type="dxa"/>
            <w:gridSpan w:val="3"/>
            <w:shd w:val="clear" w:color="auto" w:fill="auto"/>
          </w:tcPr>
          <w:p w14:paraId="618B73A9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Modalità di accesso per il pubblico</w:t>
            </w:r>
          </w:p>
          <w:p w14:paraId="3DE11248" w14:textId="77777777" w:rsidR="00CE7CA5" w:rsidRPr="00CE7CA5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i/>
                <w:sz w:val="22"/>
                <w:szCs w:val="22"/>
              </w:rPr>
            </w:pPr>
            <w:r w:rsidRPr="00CE7CA5">
              <w:rPr>
                <w:rFonts w:asciiTheme="minorHAnsi" w:hAnsiTheme="minorHAnsi" w:cs="Calibri"/>
                <w:i/>
                <w:sz w:val="22"/>
                <w:szCs w:val="22"/>
              </w:rPr>
              <w:t>indicare se gratis o a pagamento; se a pagamento indicare il costo medio del biglietto, anche se non definitivo</w:t>
            </w:r>
          </w:p>
          <w:p w14:paraId="7E871F9B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0D47A24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CE7CA5" w:rsidRPr="00043F58" w14:paraId="3392473B" w14:textId="77777777" w:rsidTr="000E3892">
        <w:tc>
          <w:tcPr>
            <w:tcW w:w="9778" w:type="dxa"/>
            <w:gridSpan w:val="3"/>
            <w:shd w:val="clear" w:color="auto" w:fill="auto"/>
          </w:tcPr>
          <w:p w14:paraId="4EB6F264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sz w:val="22"/>
                <w:szCs w:val="22"/>
              </w:rPr>
            </w:pPr>
            <w:r w:rsidRPr="00EB00C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Sito internet di riferimento</w:t>
            </w:r>
          </w:p>
          <w:p w14:paraId="5B7DC1D0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2814074" w14:textId="77777777" w:rsidR="00CE7CA5" w:rsidRPr="00EB00CE" w:rsidRDefault="00CE7CA5" w:rsidP="000E3892">
            <w:pPr>
              <w:pStyle w:val="Paragrafoelenco"/>
              <w:suppressAutoHyphens w:val="0"/>
              <w:ind w:left="0"/>
              <w:contextualSpacing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</w:tbl>
    <w:p w14:paraId="0DC378E8" w14:textId="77777777" w:rsidR="00CE7CA5" w:rsidRDefault="00CE7CA5" w:rsidP="00CE7CA5">
      <w:pPr>
        <w:rPr>
          <w:rFonts w:ascii="Calibri" w:hAnsi="Calibri" w:cs="Calibri"/>
          <w:b/>
          <w:bCs/>
        </w:rPr>
      </w:pPr>
      <w:r w:rsidRPr="00C57642">
        <w:rPr>
          <w:rFonts w:ascii="Calibri" w:hAnsi="Calibri" w:cs="Calibri"/>
          <w:b/>
          <w:bCs/>
        </w:rPr>
        <w:t xml:space="preserve">     </w:t>
      </w:r>
      <w:r>
        <w:rPr>
          <w:rFonts w:ascii="Calibri" w:hAnsi="Calibri" w:cs="Calibri"/>
          <w:b/>
          <w:bCs/>
        </w:rPr>
        <w:br/>
      </w:r>
      <w:r w:rsidRPr="00F83BE0">
        <w:rPr>
          <w:rFonts w:ascii="Calibri" w:hAnsi="Calibri" w:cs="Calibri"/>
          <w:b/>
          <w:bCs/>
        </w:rPr>
        <w:t xml:space="preserve">    </w:t>
      </w:r>
    </w:p>
    <w:p w14:paraId="1F0217ED" w14:textId="77777777" w:rsidR="00CE7CA5" w:rsidRDefault="00CE7CA5" w:rsidP="00CE7CA5">
      <w:pPr>
        <w:rPr>
          <w:rFonts w:ascii="Calibri" w:hAnsi="Calibri" w:cs="Calibri"/>
          <w:b/>
          <w:bCs/>
          <w:u w:val="single"/>
        </w:rPr>
      </w:pPr>
      <w:r w:rsidRPr="00F83BE0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  <w:u w:val="single"/>
        </w:rPr>
        <w:t>SOSTENIBILITA’ ECONOMICA</w:t>
      </w:r>
    </w:p>
    <w:p w14:paraId="2E5CA90E" w14:textId="77777777" w:rsidR="00CE7CA5" w:rsidRDefault="00CE7CA5" w:rsidP="00CE7CA5">
      <w:pPr>
        <w:rPr>
          <w:rFonts w:ascii="Calibri" w:hAnsi="Calibri" w:cs="Calibri"/>
          <w:b/>
          <w:bCs/>
          <w:u w:val="single"/>
        </w:rPr>
      </w:pPr>
    </w:p>
    <w:tbl>
      <w:tblPr>
        <w:tblW w:w="9957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4712"/>
      </w:tblGrid>
      <w:tr w:rsidR="00CE7CA5" w14:paraId="2115ED4E" w14:textId="77777777" w:rsidTr="000E3892">
        <w:trPr>
          <w:trHeight w:val="5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3C47" w14:textId="77777777" w:rsidR="00CE7CA5" w:rsidRDefault="00CE7CA5" w:rsidP="000E38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COSTO PROGETTO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407F" w14:textId="77777777" w:rsidR="00CE7CA5" w:rsidRDefault="00CE7CA5" w:rsidP="000E38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E7CA5" w14:paraId="70A4F6EF" w14:textId="77777777" w:rsidTr="000E3892">
        <w:trPr>
          <w:trHeight w:val="56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8068" w14:textId="77777777" w:rsidR="00CE7CA5" w:rsidRDefault="00CE7CA5" w:rsidP="000E38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INCASSO PREVISTO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0308" w14:textId="77777777" w:rsidR="00CE7CA5" w:rsidRDefault="00CE7CA5" w:rsidP="000E38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E7CA5" w14:paraId="437DCD14" w14:textId="77777777" w:rsidTr="000E3892">
        <w:trPr>
          <w:trHeight w:val="57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3566" w14:textId="77777777" w:rsidR="00CE7CA5" w:rsidRDefault="00CE7CA5" w:rsidP="000E38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ENTRATE SPONSOR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463A" w14:textId="77777777" w:rsidR="00CE7CA5" w:rsidRDefault="00CE7CA5" w:rsidP="000E38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E7CA5" w14:paraId="1E78A5C0" w14:textId="77777777" w:rsidTr="000E3892">
        <w:trPr>
          <w:trHeight w:val="57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13FF9" w14:textId="77777777" w:rsidR="00CE7CA5" w:rsidRDefault="00CE7CA5" w:rsidP="000E389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TOT. FINANZIAMENTI PUBBLICI GIA’ FORMALIZZATI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123E" w14:textId="77777777" w:rsidR="00CE7CA5" w:rsidRDefault="00CE7CA5" w:rsidP="000E38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157B6655" w14:textId="77777777" w:rsidR="00CE7CA5" w:rsidRDefault="00CE7CA5" w:rsidP="00CE7CA5">
      <w:pPr>
        <w:rPr>
          <w:rFonts w:ascii="Calibri" w:hAnsi="Calibri" w:cs="Calibri"/>
          <w:bCs/>
        </w:rPr>
      </w:pPr>
    </w:p>
    <w:p w14:paraId="3A118B78" w14:textId="77777777" w:rsidR="00CE7CA5" w:rsidRDefault="00CE7CA5" w:rsidP="00CE7CA5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 </w:t>
      </w:r>
    </w:p>
    <w:p w14:paraId="4E204419" w14:textId="77777777" w:rsidR="00CE7CA5" w:rsidRDefault="00CE7CA5" w:rsidP="00CE7CA5">
      <w:pPr>
        <w:rPr>
          <w:rFonts w:ascii="Calibri" w:hAnsi="Calibri" w:cs="Calibri"/>
          <w:bCs/>
        </w:rPr>
      </w:pPr>
    </w:p>
    <w:p w14:paraId="46E15430" w14:textId="77777777" w:rsidR="00CE7CA5" w:rsidRDefault="00CE7CA5" w:rsidP="00CE7CA5">
      <w:pPr>
        <w:suppressAutoHyphens w:val="0"/>
        <w:rPr>
          <w:rFonts w:ascii="Calibri" w:hAnsi="Calibri" w:cs="Calibri"/>
          <w:bCs/>
        </w:rPr>
      </w:pPr>
    </w:p>
    <w:p w14:paraId="58371D8D" w14:textId="77777777" w:rsidR="0043655F" w:rsidRDefault="0043655F" w:rsidP="00CE7CA5">
      <w:pPr>
        <w:suppressAutoHyphens w:val="0"/>
        <w:rPr>
          <w:rFonts w:ascii="Calibri" w:hAnsi="Calibri" w:cs="Calibri"/>
          <w:bCs/>
        </w:rPr>
      </w:pPr>
    </w:p>
    <w:p w14:paraId="12EC64A7" w14:textId="77777777" w:rsidR="0043655F" w:rsidRDefault="0043655F" w:rsidP="0043655F">
      <w:p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lastRenderedPageBreak/>
        <w:t>SOSTENIBILITA’ AMBIENTALE</w:t>
      </w:r>
    </w:p>
    <w:p w14:paraId="11DE1198" w14:textId="77777777" w:rsidR="0043655F" w:rsidRDefault="0043655F" w:rsidP="0043655F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851"/>
        <w:gridCol w:w="739"/>
      </w:tblGrid>
      <w:tr w:rsidR="0043655F" w:rsidRPr="009F0151" w14:paraId="0E5570E2" w14:textId="77777777" w:rsidTr="0023280C">
        <w:tc>
          <w:tcPr>
            <w:tcW w:w="8188" w:type="dxa"/>
            <w:shd w:val="clear" w:color="auto" w:fill="auto"/>
          </w:tcPr>
          <w:p w14:paraId="0F55AD2B" w14:textId="77777777" w:rsidR="0043655F" w:rsidRPr="009F0151" w:rsidRDefault="0043655F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64E0FFE5" w14:textId="77777777" w:rsidR="0043655F" w:rsidRPr="009F0151" w:rsidRDefault="0043655F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739" w:type="dxa"/>
            <w:shd w:val="clear" w:color="auto" w:fill="auto"/>
          </w:tcPr>
          <w:p w14:paraId="26C5D3A7" w14:textId="77777777" w:rsidR="0043655F" w:rsidRPr="009F0151" w:rsidRDefault="0043655F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b/>
                <w:bCs/>
                <w:sz w:val="22"/>
                <w:szCs w:val="22"/>
              </w:rPr>
              <w:t>NO</w:t>
            </w:r>
          </w:p>
        </w:tc>
      </w:tr>
      <w:tr w:rsidR="0043655F" w:rsidRPr="009F0151" w14:paraId="4D320C44" w14:textId="77777777" w:rsidTr="0023280C">
        <w:tc>
          <w:tcPr>
            <w:tcW w:w="8188" w:type="dxa"/>
            <w:shd w:val="clear" w:color="auto" w:fill="auto"/>
          </w:tcPr>
          <w:p w14:paraId="7ED83EF4" w14:textId="77777777" w:rsidR="0043655F" w:rsidRPr="009F0151" w:rsidRDefault="0043655F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location raggiungibile con percorsi ciclo-pedonali o con mezzi pubblici</w:t>
            </w:r>
          </w:p>
        </w:tc>
        <w:tc>
          <w:tcPr>
            <w:tcW w:w="851" w:type="dxa"/>
            <w:shd w:val="clear" w:color="auto" w:fill="auto"/>
          </w:tcPr>
          <w:p w14:paraId="48F400F7" w14:textId="77777777" w:rsidR="0043655F" w:rsidRPr="009F0151" w:rsidRDefault="0043655F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53D5D3FA" w14:textId="77777777" w:rsidR="0043655F" w:rsidRPr="009F0151" w:rsidRDefault="0043655F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3655F" w:rsidRPr="009F0151" w14:paraId="012BD926" w14:textId="77777777" w:rsidTr="0023280C">
        <w:tc>
          <w:tcPr>
            <w:tcW w:w="8188" w:type="dxa"/>
            <w:shd w:val="clear" w:color="auto" w:fill="auto"/>
          </w:tcPr>
          <w:p w14:paraId="140D5C81" w14:textId="77777777" w:rsidR="0043655F" w:rsidRPr="009F0151" w:rsidRDefault="0043655F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alimentazione da rete elettrica nazionale o prodotta da fonti rinnovabili</w:t>
            </w:r>
          </w:p>
        </w:tc>
        <w:tc>
          <w:tcPr>
            <w:tcW w:w="851" w:type="dxa"/>
            <w:shd w:val="clear" w:color="auto" w:fill="auto"/>
          </w:tcPr>
          <w:p w14:paraId="5FA2857F" w14:textId="77777777" w:rsidR="0043655F" w:rsidRPr="009F0151" w:rsidRDefault="0043655F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78E841A9" w14:textId="77777777" w:rsidR="0043655F" w:rsidRPr="009F0151" w:rsidRDefault="0043655F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3655F" w:rsidRPr="009F0151" w14:paraId="684BD4B4" w14:textId="77777777" w:rsidTr="0023280C">
        <w:tc>
          <w:tcPr>
            <w:tcW w:w="8188" w:type="dxa"/>
            <w:shd w:val="clear" w:color="auto" w:fill="auto"/>
          </w:tcPr>
          <w:p w14:paraId="0A3637E3" w14:textId="77777777" w:rsidR="0043655F" w:rsidRPr="009F0151" w:rsidRDefault="0043655F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luci a led o tecnologie successive a basso consumo</w:t>
            </w:r>
          </w:p>
        </w:tc>
        <w:tc>
          <w:tcPr>
            <w:tcW w:w="851" w:type="dxa"/>
            <w:shd w:val="clear" w:color="auto" w:fill="auto"/>
          </w:tcPr>
          <w:p w14:paraId="5D0AB1F7" w14:textId="77777777" w:rsidR="0043655F" w:rsidRPr="009F0151" w:rsidRDefault="0043655F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7E5A4667" w14:textId="77777777" w:rsidR="0043655F" w:rsidRPr="009F0151" w:rsidRDefault="0043655F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3655F" w:rsidRPr="009F0151" w14:paraId="230B19AC" w14:textId="77777777" w:rsidTr="0023280C">
        <w:tc>
          <w:tcPr>
            <w:tcW w:w="8188" w:type="dxa"/>
            <w:shd w:val="clear" w:color="auto" w:fill="auto"/>
          </w:tcPr>
          <w:p w14:paraId="402BDDD3" w14:textId="77777777" w:rsidR="0043655F" w:rsidRPr="009F0151" w:rsidRDefault="0043655F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0151">
              <w:rPr>
                <w:rFonts w:ascii="Calibri" w:hAnsi="Calibri" w:cs="Calibri"/>
                <w:sz w:val="22"/>
                <w:szCs w:val="22"/>
              </w:rPr>
              <w:t>raccolta differenziata dei rifiuti</w:t>
            </w:r>
          </w:p>
        </w:tc>
        <w:tc>
          <w:tcPr>
            <w:tcW w:w="851" w:type="dxa"/>
            <w:shd w:val="clear" w:color="auto" w:fill="auto"/>
          </w:tcPr>
          <w:p w14:paraId="6DE9B8B9" w14:textId="77777777" w:rsidR="0043655F" w:rsidRPr="009F0151" w:rsidRDefault="0043655F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3A607F94" w14:textId="77777777" w:rsidR="0043655F" w:rsidRPr="009F0151" w:rsidRDefault="0043655F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3655F" w:rsidRPr="009F0151" w14:paraId="097B32B9" w14:textId="77777777" w:rsidTr="0023280C">
        <w:tc>
          <w:tcPr>
            <w:tcW w:w="8188" w:type="dxa"/>
            <w:shd w:val="clear" w:color="auto" w:fill="auto"/>
          </w:tcPr>
          <w:p w14:paraId="7BE4AB34" w14:textId="77777777" w:rsidR="0043655F" w:rsidRPr="009F0151" w:rsidRDefault="0043655F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9F0151">
              <w:rPr>
                <w:rFonts w:ascii="Calibri" w:hAnsi="Calibri" w:cs="Calibri"/>
                <w:sz w:val="22"/>
                <w:szCs w:val="22"/>
              </w:rPr>
              <w:t>plastic</w:t>
            </w:r>
            <w:proofErr w:type="spellEnd"/>
            <w:r w:rsidRPr="009F0151">
              <w:rPr>
                <w:rFonts w:ascii="Calibri" w:hAnsi="Calibri" w:cs="Calibri"/>
                <w:sz w:val="22"/>
                <w:szCs w:val="22"/>
              </w:rPr>
              <w:t xml:space="preserve"> free</w:t>
            </w:r>
          </w:p>
        </w:tc>
        <w:tc>
          <w:tcPr>
            <w:tcW w:w="851" w:type="dxa"/>
            <w:shd w:val="clear" w:color="auto" w:fill="auto"/>
          </w:tcPr>
          <w:p w14:paraId="0E88F449" w14:textId="77777777" w:rsidR="0043655F" w:rsidRPr="009F0151" w:rsidRDefault="0043655F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14:paraId="37105AE1" w14:textId="77777777" w:rsidR="0043655F" w:rsidRPr="009F0151" w:rsidRDefault="0043655F" w:rsidP="0023280C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5575966B" w14:textId="77777777" w:rsidR="0043655F" w:rsidRDefault="0043655F" w:rsidP="00CE7CA5">
      <w:pPr>
        <w:suppressAutoHyphens w:val="0"/>
        <w:rPr>
          <w:rFonts w:ascii="Calibri" w:hAnsi="Calibri" w:cs="Calibri"/>
          <w:bCs/>
        </w:rPr>
      </w:pPr>
    </w:p>
    <w:p w14:paraId="1B186BCD" w14:textId="77777777" w:rsidR="0043655F" w:rsidRDefault="0043655F" w:rsidP="00CE7CA5">
      <w:pPr>
        <w:suppressAutoHyphens w:val="0"/>
        <w:rPr>
          <w:rFonts w:ascii="Calibri" w:hAnsi="Calibri" w:cs="Calibri"/>
          <w:bCs/>
        </w:rPr>
      </w:pPr>
    </w:p>
    <w:p w14:paraId="4D679EDC" w14:textId="77777777" w:rsidR="00CE7CA5" w:rsidRPr="005B7E37" w:rsidRDefault="00CE7CA5" w:rsidP="00CE7CA5">
      <w:pPr>
        <w:suppressAutoHyphens w:val="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Il progetto, </w:t>
      </w:r>
      <w:r w:rsidRPr="005B7E37">
        <w:rPr>
          <w:rFonts w:ascii="Calibri" w:hAnsi="Calibri" w:cs="Calibri"/>
          <w:bCs/>
        </w:rPr>
        <w:t xml:space="preserve">oggetto di questa istanza, è stato presentato ad altri bandi </w:t>
      </w:r>
      <w:r>
        <w:rPr>
          <w:rFonts w:ascii="Calibri" w:hAnsi="Calibri" w:cs="Calibri"/>
          <w:bCs/>
        </w:rPr>
        <w:t>pubblicati da</w:t>
      </w:r>
      <w:r w:rsidRPr="005B7E37">
        <w:rPr>
          <w:rFonts w:ascii="Calibri" w:hAnsi="Calibri" w:cs="Calibri"/>
          <w:bCs/>
        </w:rPr>
        <w:t xml:space="preserve">lla Regione Puglia? </w:t>
      </w:r>
    </w:p>
    <w:p w14:paraId="1B464D91" w14:textId="77777777" w:rsidR="00CE7CA5" w:rsidRPr="005B7E37" w:rsidRDefault="00CE7CA5" w:rsidP="00CE7CA5">
      <w:pPr>
        <w:suppressAutoHyphens w:val="0"/>
        <w:rPr>
          <w:rFonts w:ascii="Calibri" w:hAnsi="Calibri" w:cs="Calibri"/>
          <w:b/>
          <w:bCs/>
        </w:rPr>
      </w:pPr>
      <w:r w:rsidRPr="005B7E37">
        <w:rPr>
          <w:rFonts w:ascii="Calibri" w:hAnsi="Calibri" w:cs="Calibri"/>
          <w:b/>
          <w:bCs/>
        </w:rPr>
        <w:sym w:font="Symbol" w:char="F07F"/>
      </w:r>
      <w:r w:rsidRPr="005B7E37">
        <w:rPr>
          <w:rFonts w:ascii="Calibri" w:hAnsi="Calibri" w:cs="Calibri"/>
          <w:b/>
          <w:bCs/>
        </w:rPr>
        <w:t xml:space="preserve"> Sì           </w:t>
      </w:r>
      <w:r w:rsidRPr="005B7E37">
        <w:rPr>
          <w:rFonts w:ascii="Calibri" w:hAnsi="Calibri" w:cs="Calibri"/>
          <w:b/>
          <w:bCs/>
        </w:rPr>
        <w:sym w:font="Symbol" w:char="F07F"/>
      </w:r>
      <w:r w:rsidRPr="005B7E37">
        <w:rPr>
          <w:rFonts w:ascii="Calibri" w:hAnsi="Calibri" w:cs="Calibri"/>
          <w:b/>
          <w:bCs/>
        </w:rPr>
        <w:t xml:space="preserve"> NO</w:t>
      </w:r>
    </w:p>
    <w:p w14:paraId="731A7FE0" w14:textId="77777777" w:rsidR="00CE7CA5" w:rsidRPr="005B7E37" w:rsidRDefault="00CE7CA5" w:rsidP="00CE7CA5">
      <w:pPr>
        <w:suppressAutoHyphens w:val="0"/>
        <w:rPr>
          <w:rFonts w:ascii="Calibri" w:hAnsi="Calibri" w:cs="Calibri"/>
          <w:bCs/>
        </w:rPr>
      </w:pPr>
      <w:r w:rsidRPr="005B7E37">
        <w:rPr>
          <w:rFonts w:ascii="Calibri" w:hAnsi="Calibri" w:cs="Calibri"/>
          <w:bCs/>
        </w:rPr>
        <w:t> </w:t>
      </w:r>
    </w:p>
    <w:p w14:paraId="5AA8AA29" w14:textId="77777777" w:rsidR="00CE7CA5" w:rsidRPr="005B7E37" w:rsidRDefault="00CE7CA5" w:rsidP="00CE7CA5">
      <w:pPr>
        <w:suppressAutoHyphens w:val="0"/>
        <w:rPr>
          <w:rFonts w:ascii="Calibri" w:hAnsi="Calibri" w:cs="Calibri"/>
          <w:bCs/>
        </w:rPr>
      </w:pPr>
      <w:r w:rsidRPr="005B7E37">
        <w:rPr>
          <w:rFonts w:ascii="Calibri" w:hAnsi="Calibri" w:cs="Calibri"/>
          <w:bCs/>
        </w:rPr>
        <w:t xml:space="preserve">In caso </w:t>
      </w:r>
      <w:r>
        <w:rPr>
          <w:rFonts w:ascii="Calibri" w:hAnsi="Calibri" w:cs="Calibri"/>
          <w:bCs/>
        </w:rPr>
        <w:t>affermativo, specificare quali: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  <w:gridCol w:w="38"/>
      </w:tblGrid>
      <w:tr w:rsidR="00CE7CA5" w:rsidRPr="00043F58" w14:paraId="4FCC1A46" w14:textId="77777777" w:rsidTr="000E3892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1394D56B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CE7CA5" w:rsidRPr="00043F58" w14:paraId="27E2573D" w14:textId="77777777" w:rsidTr="000E3892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6418D64E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CE7CA5" w:rsidRPr="00043F58" w14:paraId="05A4953C" w14:textId="77777777" w:rsidTr="000E3892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31397E07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CE7CA5" w:rsidRPr="00043F58" w14:paraId="43846F9B" w14:textId="77777777" w:rsidTr="000E3892">
        <w:trPr>
          <w:gridAfter w:val="1"/>
          <w:wAfter w:w="38" w:type="dxa"/>
        </w:trPr>
        <w:tc>
          <w:tcPr>
            <w:tcW w:w="9778" w:type="dxa"/>
            <w:gridSpan w:val="2"/>
            <w:shd w:val="clear" w:color="auto" w:fill="auto"/>
          </w:tcPr>
          <w:p w14:paraId="15FDC53D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  <w:tr w:rsidR="00CE7CA5" w:rsidRPr="00043F58" w14:paraId="2E94C1A4" w14:textId="77777777" w:rsidTr="000E38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A5ADC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C83AF" w14:textId="77777777" w:rsidR="00CE7CA5" w:rsidRPr="00043F58" w:rsidRDefault="00CE7CA5" w:rsidP="000E3892">
            <w:pPr>
              <w:suppressAutoHyphens w:val="0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</w:tr>
    </w:tbl>
    <w:p w14:paraId="1BD58E17" w14:textId="77777777" w:rsidR="00CE7CA5" w:rsidRDefault="00CE7CA5" w:rsidP="00CE7CA5">
      <w:pPr>
        <w:rPr>
          <w:rFonts w:ascii="Calibri" w:hAnsi="Calibri" w:cs="Calibri"/>
          <w:bCs/>
        </w:rPr>
      </w:pPr>
    </w:p>
    <w:p w14:paraId="6AB8D634" w14:textId="77777777" w:rsidR="00CE7CA5" w:rsidRPr="00384EF1" w:rsidRDefault="00CE7CA5" w:rsidP="00CE7CA5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 </w:t>
      </w:r>
      <w:r>
        <w:rPr>
          <w:rFonts w:ascii="Calibri" w:eastAsia="Calibri" w:hAnsi="Calibri" w:cs="Calibri"/>
          <w:b/>
          <w:i/>
          <w:sz w:val="22"/>
          <w:szCs w:val="22"/>
        </w:rPr>
        <w:t>Il TPP si riserva di trasferire alla Regione Puglia – Sezione Economia della Cultura/acquisire dalla Regione Puglia- Sezione Economia della Cultura i progetti programmati al fine di verificare ed evitare che le attività risultino doppiamente finanziate.</w:t>
      </w:r>
    </w:p>
    <w:p w14:paraId="4FFE7E87" w14:textId="77777777" w:rsidR="00CE7CA5" w:rsidRDefault="00CE7CA5" w:rsidP="00CE7CA5">
      <w:pPr>
        <w:rPr>
          <w:rFonts w:ascii="Calibri" w:eastAsia="Calibri" w:hAnsi="Calibri" w:cs="Calibri"/>
          <w:b/>
          <w:i/>
          <w:sz w:val="22"/>
          <w:szCs w:val="22"/>
        </w:rPr>
      </w:pPr>
    </w:p>
    <w:p w14:paraId="7148E19F" w14:textId="77777777" w:rsidR="00CE7CA5" w:rsidRDefault="00CE7CA5" w:rsidP="00CE7CA5">
      <w:pPr>
        <w:rPr>
          <w:rFonts w:ascii="Calibri" w:hAnsi="Calibri" w:cs="Calibri"/>
          <w:bCs/>
        </w:rPr>
      </w:pPr>
    </w:p>
    <w:p w14:paraId="14049623" w14:textId="77777777" w:rsidR="00CE7CA5" w:rsidRPr="005F426A" w:rsidRDefault="00CE7CA5" w:rsidP="00CE7CA5">
      <w:pPr>
        <w:rPr>
          <w:rFonts w:ascii="Calibri" w:hAnsi="Calibri" w:cs="Calibri"/>
          <w:bCs/>
        </w:rPr>
      </w:pPr>
      <w:r w:rsidRPr="00C15712">
        <w:rPr>
          <w:rFonts w:ascii="Calibri" w:hAnsi="Calibri" w:cs="Calibri"/>
          <w:bCs/>
        </w:rPr>
        <w:t xml:space="preserve"> </w:t>
      </w:r>
      <w:r w:rsidRPr="00384EF1">
        <w:rPr>
          <w:rFonts w:ascii="Calibri" w:eastAsia="Calibri" w:hAnsi="Calibri" w:cs="Calibri"/>
          <w:b/>
          <w:i/>
          <w:sz w:val="22"/>
          <w:szCs w:val="22"/>
        </w:rPr>
        <w:t>Il TPP si riserva, inoltre, di procedere a verifiche a campione sulla veridicità delle informazioni fornite.</w:t>
      </w:r>
    </w:p>
    <w:p w14:paraId="0F007C7B" w14:textId="77777777" w:rsidR="00CE7CA5" w:rsidRDefault="00CE7CA5" w:rsidP="00CE7CA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/>
          <w:b/>
          <w:u w:val="single"/>
        </w:rPr>
        <w:br/>
      </w:r>
    </w:p>
    <w:p w14:paraId="20B44444" w14:textId="77777777" w:rsidR="00CE7CA5" w:rsidRDefault="00CE7CA5" w:rsidP="00CE7CA5">
      <w:pPr>
        <w:jc w:val="both"/>
        <w:rPr>
          <w:rFonts w:ascii="Calibri" w:hAnsi="Calibri" w:cs="Calibri"/>
          <w:sz w:val="22"/>
          <w:szCs w:val="22"/>
        </w:rPr>
      </w:pPr>
    </w:p>
    <w:p w14:paraId="3EABA66A" w14:textId="77777777" w:rsidR="00CE7CA5" w:rsidRDefault="00CE7CA5" w:rsidP="00CE7CA5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sz w:val="22"/>
          <w:szCs w:val="22"/>
        </w:rPr>
        <w:t>____________________________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5A1C15CF" w14:textId="77777777" w:rsidR="00CE7CA5" w:rsidRPr="007D665F" w:rsidRDefault="00CE7CA5" w:rsidP="00CE7CA5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(luogo e data) </w:t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 w:rsidRPr="00827241">
        <w:rPr>
          <w:rFonts w:ascii="Calibri" w:hAnsi="Calibri" w:cs="Calibri"/>
          <w:b/>
          <w:i/>
          <w:sz w:val="20"/>
          <w:szCs w:val="20"/>
        </w:rPr>
        <w:t xml:space="preserve">     </w:t>
      </w:r>
      <w:r w:rsidRPr="00827241">
        <w:rPr>
          <w:rFonts w:ascii="Calibri" w:hAnsi="Calibri" w:cs="Calibri"/>
          <w:b/>
          <w:sz w:val="20"/>
          <w:szCs w:val="20"/>
        </w:rPr>
        <w:t>Il Legale Rappresentante</w:t>
      </w:r>
    </w:p>
    <w:p w14:paraId="027D9639" w14:textId="77777777" w:rsidR="00CE7CA5" w:rsidRDefault="00CE7CA5" w:rsidP="00CE7CA5">
      <w:pPr>
        <w:ind w:left="5672" w:firstLine="709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>_____________________</w:t>
      </w:r>
    </w:p>
    <w:p w14:paraId="26F8AB07" w14:textId="77777777" w:rsidR="00CE7CA5" w:rsidRDefault="00CE7CA5" w:rsidP="00CE7CA5">
      <w:pPr>
        <w:ind w:left="7090"/>
        <w:jc w:val="both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i/>
          <w:sz w:val="16"/>
          <w:szCs w:val="16"/>
        </w:rPr>
        <w:t xml:space="preserve">        (firma)</w:t>
      </w:r>
    </w:p>
    <w:p w14:paraId="2CC5E65E" w14:textId="77777777" w:rsidR="00CE7CA5" w:rsidRDefault="00CE7CA5" w:rsidP="00CE7CA5">
      <w:pPr>
        <w:rPr>
          <w:rFonts w:asciiTheme="minorHAnsi" w:hAnsiTheme="minorHAnsi"/>
          <w:b/>
          <w:u w:val="single"/>
        </w:rPr>
      </w:pPr>
    </w:p>
    <w:p w14:paraId="3F235ED1" w14:textId="77777777" w:rsidR="00CE7CA5" w:rsidRDefault="00CE7CA5" w:rsidP="00CE7CA5">
      <w:pPr>
        <w:rPr>
          <w:rFonts w:asciiTheme="minorHAnsi" w:hAnsiTheme="minorHAnsi"/>
          <w:b/>
          <w:u w:val="single"/>
        </w:rPr>
      </w:pPr>
    </w:p>
    <w:p w14:paraId="0CB3CB72" w14:textId="77777777" w:rsidR="00CE7CA5" w:rsidRDefault="00CE7CA5" w:rsidP="00CE7CA5">
      <w:pPr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  <w:r w:rsidRPr="005F426A">
        <w:rPr>
          <w:rFonts w:asciiTheme="minorHAnsi" w:hAnsiTheme="minorHAnsi"/>
          <w:b/>
          <w:u w:val="single"/>
        </w:rPr>
        <w:t>La presente modulistica va inviata esclusivamente via pec in formato pdf</w:t>
      </w:r>
    </w:p>
    <w:p w14:paraId="27CB9729" w14:textId="48319C1C" w:rsidR="00A64C86" w:rsidRPr="00675E5D" w:rsidRDefault="00A64C86" w:rsidP="00A64C86">
      <w:pPr>
        <w:jc w:val="both"/>
        <w:rPr>
          <w:rFonts w:ascii="Calibri" w:hAnsi="Calibri" w:cs="Calibri"/>
          <w:b/>
          <w:i/>
          <w:iCs/>
          <w:sz w:val="22"/>
          <w:szCs w:val="22"/>
          <w:u w:val="single"/>
        </w:rPr>
      </w:pPr>
      <w:r w:rsidRPr="00675E5D">
        <w:rPr>
          <w:rFonts w:asciiTheme="minorHAnsi" w:hAnsiTheme="minorHAnsi"/>
          <w:b/>
          <w:i/>
          <w:sz w:val="22"/>
          <w:szCs w:val="22"/>
          <w:u w:val="single"/>
        </w:rPr>
        <w:lastRenderedPageBreak/>
        <w:t xml:space="preserve">Modello </w:t>
      </w:r>
      <w:r w:rsidR="00E04CE5">
        <w:rPr>
          <w:rFonts w:asciiTheme="minorHAnsi" w:hAnsiTheme="minorHAnsi"/>
          <w:b/>
          <w:i/>
          <w:sz w:val="22"/>
          <w:szCs w:val="22"/>
          <w:u w:val="single"/>
        </w:rPr>
        <w:t>2</w:t>
      </w:r>
    </w:p>
    <w:p w14:paraId="421EC36A" w14:textId="77777777" w:rsidR="00974B44" w:rsidRDefault="00974B44" w:rsidP="00B2348D">
      <w:pPr>
        <w:ind w:left="5670"/>
        <w:rPr>
          <w:rFonts w:ascii="Calibri" w:hAnsi="Calibri"/>
          <w:noProof/>
          <w:sz w:val="22"/>
          <w:szCs w:val="22"/>
        </w:rPr>
      </w:pPr>
    </w:p>
    <w:p w14:paraId="2B430CCA" w14:textId="77777777" w:rsidR="00B2348D" w:rsidRPr="00974B44" w:rsidRDefault="00B2348D" w:rsidP="00B2348D">
      <w:pPr>
        <w:ind w:left="5670"/>
        <w:rPr>
          <w:rFonts w:ascii="Calibri" w:hAnsi="Calibri"/>
          <w:noProof/>
          <w:sz w:val="20"/>
          <w:szCs w:val="20"/>
        </w:rPr>
      </w:pPr>
      <w:r w:rsidRPr="00974B44">
        <w:rPr>
          <w:rFonts w:ascii="Calibri" w:hAnsi="Calibri"/>
          <w:noProof/>
          <w:sz w:val="20"/>
          <w:szCs w:val="20"/>
        </w:rPr>
        <w:t>Spett.le</w:t>
      </w:r>
    </w:p>
    <w:p w14:paraId="464E77C6" w14:textId="77777777" w:rsidR="00B2348D" w:rsidRPr="00974B44" w:rsidRDefault="00B2348D" w:rsidP="00B2348D">
      <w:pPr>
        <w:ind w:left="5670"/>
        <w:rPr>
          <w:rFonts w:ascii="Calibri" w:hAnsi="Calibri"/>
          <w:b/>
          <w:noProof/>
          <w:sz w:val="20"/>
          <w:szCs w:val="20"/>
          <w:u w:val="single"/>
        </w:rPr>
      </w:pPr>
      <w:r w:rsidRPr="00974B44">
        <w:rPr>
          <w:rFonts w:ascii="Calibri" w:hAnsi="Calibri"/>
          <w:b/>
          <w:noProof/>
          <w:sz w:val="20"/>
          <w:szCs w:val="20"/>
          <w:u w:val="single"/>
        </w:rPr>
        <w:t>Consorzio Teatro Pubblico Pugliese</w:t>
      </w:r>
    </w:p>
    <w:p w14:paraId="4B55D154" w14:textId="77777777" w:rsidR="00B2348D" w:rsidRPr="00974B44" w:rsidRDefault="00B2348D" w:rsidP="00B2348D">
      <w:pPr>
        <w:ind w:left="5670"/>
        <w:rPr>
          <w:rFonts w:ascii="Calibri" w:hAnsi="Calibri"/>
          <w:noProof/>
          <w:sz w:val="20"/>
          <w:szCs w:val="20"/>
        </w:rPr>
      </w:pPr>
      <w:r w:rsidRPr="00974B44">
        <w:rPr>
          <w:rFonts w:ascii="Calibri" w:hAnsi="Calibri"/>
          <w:noProof/>
          <w:sz w:val="20"/>
          <w:szCs w:val="20"/>
        </w:rPr>
        <w:t>Via Imbriani, 67</w:t>
      </w:r>
    </w:p>
    <w:p w14:paraId="364C5AA8" w14:textId="77777777" w:rsidR="00B2348D" w:rsidRPr="00974B44" w:rsidRDefault="00B2348D" w:rsidP="00B2348D">
      <w:pPr>
        <w:ind w:left="5670"/>
        <w:rPr>
          <w:rFonts w:ascii="Calibri" w:hAnsi="Calibri"/>
          <w:noProof/>
          <w:sz w:val="20"/>
          <w:szCs w:val="20"/>
        </w:rPr>
      </w:pPr>
      <w:r w:rsidRPr="00974B44">
        <w:rPr>
          <w:rFonts w:ascii="Calibri" w:hAnsi="Calibri"/>
          <w:noProof/>
          <w:sz w:val="20"/>
          <w:szCs w:val="20"/>
        </w:rPr>
        <w:t>70121 Bari</w:t>
      </w:r>
    </w:p>
    <w:p w14:paraId="2A3EC263" w14:textId="77777777" w:rsidR="00B2348D" w:rsidRPr="00974B44" w:rsidRDefault="00B2348D" w:rsidP="00B2348D">
      <w:pPr>
        <w:ind w:left="5670"/>
        <w:rPr>
          <w:rFonts w:ascii="Calibri" w:hAnsi="Calibri"/>
          <w:noProof/>
          <w:sz w:val="20"/>
          <w:szCs w:val="20"/>
        </w:rPr>
      </w:pPr>
      <w:r w:rsidRPr="00974B44">
        <w:rPr>
          <w:rFonts w:ascii="Calibri" w:hAnsi="Calibri"/>
          <w:noProof/>
          <w:sz w:val="20"/>
          <w:szCs w:val="20"/>
        </w:rPr>
        <w:t>C.F. e P.IVA: 01071540726</w:t>
      </w:r>
    </w:p>
    <w:p w14:paraId="44B42442" w14:textId="77777777" w:rsidR="00B2348D" w:rsidRPr="00974B44" w:rsidRDefault="00B2348D" w:rsidP="00B2348D">
      <w:pPr>
        <w:pStyle w:val="NormaleWeb"/>
        <w:spacing w:before="0" w:after="0"/>
        <w:rPr>
          <w:rFonts w:ascii="Calibri" w:hAnsi="Calibri"/>
          <w:b/>
          <w:sz w:val="20"/>
          <w:szCs w:val="20"/>
        </w:rPr>
      </w:pPr>
    </w:p>
    <w:p w14:paraId="4DDFDF14" w14:textId="77777777" w:rsidR="00B2348D" w:rsidRPr="00974B44" w:rsidRDefault="00B2348D" w:rsidP="00B2348D">
      <w:pPr>
        <w:pStyle w:val="NormaleWeb"/>
        <w:spacing w:before="0" w:after="0"/>
        <w:rPr>
          <w:rFonts w:ascii="Calibri" w:hAnsi="Calibri"/>
          <w:sz w:val="20"/>
          <w:szCs w:val="20"/>
        </w:rPr>
      </w:pPr>
      <w:r w:rsidRPr="00974B44">
        <w:rPr>
          <w:rFonts w:ascii="Calibri" w:hAnsi="Calibri"/>
          <w:b/>
          <w:sz w:val="20"/>
          <w:szCs w:val="20"/>
        </w:rPr>
        <w:t>Oggetto:</w:t>
      </w:r>
      <w:r w:rsidRPr="00974B44">
        <w:rPr>
          <w:rFonts w:ascii="Calibri" w:hAnsi="Calibri"/>
          <w:sz w:val="20"/>
          <w:szCs w:val="20"/>
        </w:rPr>
        <w:t xml:space="preserve"> </w:t>
      </w:r>
      <w:r w:rsidRPr="000F54AA">
        <w:rPr>
          <w:rFonts w:ascii="Calibri" w:hAnsi="Calibri"/>
          <w:b/>
          <w:sz w:val="20"/>
          <w:szCs w:val="20"/>
        </w:rPr>
        <w:t>Tracciabilità dei flussi finanziari</w:t>
      </w:r>
      <w:r w:rsidRPr="00974B44">
        <w:rPr>
          <w:rFonts w:ascii="Calibri" w:hAnsi="Calibri"/>
          <w:sz w:val="20"/>
          <w:szCs w:val="20"/>
        </w:rPr>
        <w:t xml:space="preserve"> - </w:t>
      </w:r>
      <w:r w:rsidRPr="00974B44">
        <w:rPr>
          <w:rFonts w:ascii="Calibri" w:hAnsi="Calibri"/>
          <w:i/>
          <w:iCs/>
          <w:sz w:val="20"/>
          <w:szCs w:val="20"/>
        </w:rPr>
        <w:t xml:space="preserve">obblighi a carico dei fornitori ai sensi della legge 136/2010 e </w:t>
      </w:r>
      <w:proofErr w:type="spellStart"/>
      <w:r w:rsidRPr="00974B44">
        <w:rPr>
          <w:rFonts w:ascii="Calibri" w:hAnsi="Calibri"/>
          <w:i/>
          <w:iCs/>
          <w:sz w:val="20"/>
          <w:szCs w:val="20"/>
        </w:rPr>
        <w:t>s.m.i.</w:t>
      </w:r>
      <w:proofErr w:type="spellEnd"/>
      <w:r w:rsidRPr="00974B44">
        <w:rPr>
          <w:rFonts w:ascii="Calibri" w:hAnsi="Calibri"/>
          <w:i/>
          <w:iCs/>
          <w:sz w:val="20"/>
          <w:szCs w:val="20"/>
        </w:rPr>
        <w:t>: Comunicazione dati fornitore.</w:t>
      </w:r>
    </w:p>
    <w:p w14:paraId="207DD9B6" w14:textId="77777777" w:rsidR="00B2348D" w:rsidRPr="00974B44" w:rsidRDefault="00B2348D" w:rsidP="00B2348D">
      <w:pPr>
        <w:pStyle w:val="NormaleWeb"/>
        <w:spacing w:before="0" w:after="0"/>
        <w:rPr>
          <w:rFonts w:ascii="Calibri" w:hAnsi="Calibri"/>
          <w:sz w:val="20"/>
          <w:szCs w:val="20"/>
        </w:rPr>
      </w:pPr>
      <w:r w:rsidRPr="00974B44">
        <w:rPr>
          <w:rFonts w:ascii="Calibri" w:hAnsi="Calibri"/>
          <w:sz w:val="20"/>
          <w:szCs w:val="20"/>
        </w:rPr>
        <w:t>Con riferimento alla legge sulla tracciabilità dei flussi finanziari di cui all’oggetto della presente, con la presente si comunicano i seguenti dati:</w:t>
      </w:r>
    </w:p>
    <w:p w14:paraId="1715CD9F" w14:textId="77777777" w:rsidR="00B2348D" w:rsidRPr="00974B44" w:rsidRDefault="00B2348D" w:rsidP="00B2348D">
      <w:pPr>
        <w:pStyle w:val="NormaleWeb"/>
        <w:spacing w:before="0" w:after="0"/>
        <w:rPr>
          <w:rFonts w:ascii="Calibri" w:hAnsi="Calibri"/>
          <w:sz w:val="20"/>
          <w:szCs w:val="20"/>
        </w:rPr>
      </w:pPr>
    </w:p>
    <w:p w14:paraId="114E99A4" w14:textId="53320A4A" w:rsidR="00B2348D" w:rsidRPr="00974B44" w:rsidRDefault="00B2348D" w:rsidP="00974B44">
      <w:pPr>
        <w:pStyle w:val="NormaleWeb"/>
        <w:spacing w:before="0" w:after="0"/>
        <w:rPr>
          <w:rFonts w:ascii="Calibri" w:hAnsi="Calibri"/>
          <w:b/>
          <w:bCs/>
          <w:sz w:val="20"/>
          <w:szCs w:val="20"/>
        </w:rPr>
      </w:pPr>
      <w:r w:rsidRPr="00974B44">
        <w:rPr>
          <w:rFonts w:ascii="Calibri" w:hAnsi="Calibri"/>
          <w:b/>
          <w:bCs/>
          <w:sz w:val="20"/>
          <w:szCs w:val="20"/>
        </w:rPr>
        <w:t>Dati del fornitore:</w:t>
      </w:r>
      <w:r w:rsidR="00974B44">
        <w:rPr>
          <w:rFonts w:ascii="Calibri" w:hAnsi="Calibri"/>
          <w:b/>
          <w:bCs/>
          <w:sz w:val="20"/>
          <w:szCs w:val="20"/>
        </w:rPr>
        <w:br/>
      </w:r>
    </w:p>
    <w:p w14:paraId="0F68F1F0" w14:textId="77777777" w:rsidR="00B2348D" w:rsidRPr="00974B44" w:rsidRDefault="00B2348D" w:rsidP="00B2348D">
      <w:pPr>
        <w:pStyle w:val="NormaleWeb"/>
        <w:spacing w:before="0" w:after="0" w:line="360" w:lineRule="auto"/>
        <w:ind w:right="2977"/>
        <w:rPr>
          <w:rFonts w:ascii="Calibri" w:hAnsi="Calibri"/>
          <w:sz w:val="20"/>
          <w:szCs w:val="20"/>
        </w:rPr>
      </w:pPr>
      <w:r w:rsidRPr="00974B44">
        <w:rPr>
          <w:rFonts w:ascii="Calibri" w:hAnsi="Calibri"/>
          <w:sz w:val="20"/>
          <w:szCs w:val="20"/>
        </w:rPr>
        <w:t>Ragione sociale _______________________________________</w:t>
      </w:r>
    </w:p>
    <w:p w14:paraId="481630FF" w14:textId="77777777" w:rsidR="00B2348D" w:rsidRPr="00974B44" w:rsidRDefault="00B2348D" w:rsidP="00B2348D">
      <w:pPr>
        <w:pStyle w:val="NormaleWeb"/>
        <w:spacing w:before="0" w:after="0" w:line="360" w:lineRule="auto"/>
        <w:ind w:right="2977"/>
        <w:rPr>
          <w:rFonts w:ascii="Calibri" w:hAnsi="Calibri"/>
          <w:sz w:val="20"/>
          <w:szCs w:val="20"/>
        </w:rPr>
      </w:pPr>
      <w:r w:rsidRPr="00974B44">
        <w:rPr>
          <w:rFonts w:ascii="Calibri" w:hAnsi="Calibri"/>
          <w:sz w:val="20"/>
          <w:szCs w:val="20"/>
        </w:rPr>
        <w:t>Cod. Fiscale__________________________________________</w:t>
      </w:r>
    </w:p>
    <w:p w14:paraId="166271F1" w14:textId="77777777" w:rsidR="00B2348D" w:rsidRPr="00974B44" w:rsidRDefault="00B2348D" w:rsidP="00B2348D">
      <w:pPr>
        <w:pStyle w:val="NormaleWeb"/>
        <w:spacing w:before="0" w:after="0" w:line="360" w:lineRule="auto"/>
        <w:ind w:right="2977"/>
        <w:rPr>
          <w:rFonts w:ascii="Calibri" w:hAnsi="Calibri"/>
          <w:sz w:val="20"/>
          <w:szCs w:val="20"/>
        </w:rPr>
      </w:pPr>
      <w:r w:rsidRPr="00974B44">
        <w:rPr>
          <w:rFonts w:ascii="Calibri" w:hAnsi="Calibri"/>
          <w:sz w:val="20"/>
          <w:szCs w:val="20"/>
        </w:rPr>
        <w:t>Partita IVA __________________________________________</w:t>
      </w:r>
    </w:p>
    <w:p w14:paraId="59B9F315" w14:textId="77777777" w:rsidR="00B2348D" w:rsidRPr="00974B44" w:rsidRDefault="00B2348D" w:rsidP="00B2348D">
      <w:pPr>
        <w:pStyle w:val="NormaleWeb"/>
        <w:spacing w:before="0" w:after="0" w:line="360" w:lineRule="auto"/>
        <w:ind w:right="2977"/>
        <w:rPr>
          <w:rFonts w:ascii="Calibri" w:hAnsi="Calibri"/>
          <w:sz w:val="20"/>
          <w:szCs w:val="20"/>
        </w:rPr>
      </w:pPr>
      <w:r w:rsidRPr="00974B44">
        <w:rPr>
          <w:rFonts w:ascii="Calibri" w:hAnsi="Calibri"/>
          <w:sz w:val="20"/>
          <w:szCs w:val="20"/>
        </w:rPr>
        <w:t>Indirizzo ____________________________________________</w:t>
      </w:r>
    </w:p>
    <w:p w14:paraId="4DAF3FE0" w14:textId="77777777" w:rsidR="00B2348D" w:rsidRPr="00974B44" w:rsidRDefault="00B2348D" w:rsidP="00B2348D">
      <w:pPr>
        <w:pStyle w:val="NormaleWeb"/>
        <w:spacing w:before="0" w:after="0" w:line="360" w:lineRule="auto"/>
        <w:ind w:right="2977"/>
        <w:rPr>
          <w:rFonts w:ascii="Calibri" w:hAnsi="Calibri"/>
          <w:sz w:val="20"/>
          <w:szCs w:val="20"/>
        </w:rPr>
      </w:pPr>
      <w:r w:rsidRPr="00974B44">
        <w:rPr>
          <w:rFonts w:ascii="Calibri" w:hAnsi="Calibri"/>
          <w:sz w:val="20"/>
          <w:szCs w:val="20"/>
        </w:rPr>
        <w:t>Cap e città ___________________________________________</w:t>
      </w:r>
    </w:p>
    <w:p w14:paraId="573246A5" w14:textId="77777777" w:rsidR="00B2348D" w:rsidRPr="00974B44" w:rsidRDefault="00B2348D" w:rsidP="00B2348D">
      <w:pPr>
        <w:pStyle w:val="NormaleWeb"/>
        <w:spacing w:before="0" w:after="0" w:line="360" w:lineRule="auto"/>
        <w:ind w:right="2977"/>
        <w:rPr>
          <w:rFonts w:ascii="Calibri" w:hAnsi="Calibri"/>
          <w:sz w:val="20"/>
          <w:szCs w:val="20"/>
        </w:rPr>
      </w:pPr>
      <w:r w:rsidRPr="00974B44">
        <w:rPr>
          <w:rFonts w:ascii="Calibri" w:hAnsi="Calibri"/>
          <w:sz w:val="20"/>
          <w:szCs w:val="20"/>
        </w:rPr>
        <w:t>Legale Rappresentante _________________________________</w:t>
      </w:r>
    </w:p>
    <w:p w14:paraId="3ECD12B7" w14:textId="77777777" w:rsidR="00B2348D" w:rsidRPr="00974B44" w:rsidRDefault="00B2348D" w:rsidP="00B2348D">
      <w:pPr>
        <w:pStyle w:val="NormaleWeb"/>
        <w:spacing w:before="0" w:after="0" w:line="360" w:lineRule="auto"/>
        <w:ind w:right="2977"/>
        <w:rPr>
          <w:rFonts w:ascii="Calibri" w:hAnsi="Calibri"/>
          <w:sz w:val="20"/>
          <w:szCs w:val="20"/>
        </w:rPr>
      </w:pPr>
      <w:r w:rsidRPr="00974B44">
        <w:rPr>
          <w:rFonts w:ascii="Calibri" w:hAnsi="Calibri"/>
          <w:sz w:val="20"/>
          <w:szCs w:val="20"/>
        </w:rPr>
        <w:t>C.F. del Legale Rappresentante___________________________</w:t>
      </w:r>
    </w:p>
    <w:p w14:paraId="5C53CA19" w14:textId="77777777" w:rsidR="00B2348D" w:rsidRPr="00974B44" w:rsidRDefault="00B2348D" w:rsidP="00B2348D">
      <w:pPr>
        <w:pStyle w:val="NormaleWeb"/>
        <w:spacing w:before="0" w:after="0" w:line="360" w:lineRule="auto"/>
        <w:rPr>
          <w:rFonts w:ascii="Calibri" w:hAnsi="Calibri"/>
          <w:sz w:val="20"/>
          <w:szCs w:val="20"/>
        </w:rPr>
      </w:pPr>
      <w:r w:rsidRPr="00974B44">
        <w:rPr>
          <w:rFonts w:ascii="Calibri" w:hAnsi="Calibri"/>
          <w:sz w:val="20"/>
          <w:szCs w:val="20"/>
        </w:rPr>
        <w:t>estremi identificativi del/i conto/i corrente bancario/i dedicato/i:</w:t>
      </w:r>
    </w:p>
    <w:p w14:paraId="157D1633" w14:textId="77777777" w:rsidR="00B2348D" w:rsidRPr="00974B44" w:rsidRDefault="00B2348D" w:rsidP="00B2348D">
      <w:pPr>
        <w:pStyle w:val="NormaleWeb"/>
        <w:spacing w:before="0" w:after="0" w:line="360" w:lineRule="auto"/>
        <w:ind w:right="2977"/>
        <w:rPr>
          <w:rFonts w:ascii="Calibri" w:hAnsi="Calibri"/>
          <w:sz w:val="20"/>
          <w:szCs w:val="20"/>
        </w:rPr>
      </w:pPr>
      <w:r w:rsidRPr="00974B44">
        <w:rPr>
          <w:rFonts w:ascii="Calibri" w:hAnsi="Calibri"/>
          <w:sz w:val="20"/>
          <w:szCs w:val="20"/>
        </w:rPr>
        <w:t>Banca: ______________________________________________</w:t>
      </w:r>
    </w:p>
    <w:p w14:paraId="7AC95254" w14:textId="77777777" w:rsidR="00B2348D" w:rsidRPr="00974B44" w:rsidRDefault="00B2348D" w:rsidP="00B2348D">
      <w:pPr>
        <w:pStyle w:val="NormaleWeb"/>
        <w:spacing w:before="0" w:after="0" w:line="360" w:lineRule="auto"/>
        <w:ind w:right="2977"/>
        <w:rPr>
          <w:rFonts w:ascii="Calibri" w:hAnsi="Calibri"/>
          <w:sz w:val="20"/>
          <w:szCs w:val="20"/>
        </w:rPr>
      </w:pPr>
      <w:r w:rsidRPr="00974B44">
        <w:rPr>
          <w:rFonts w:ascii="Calibri" w:hAnsi="Calibri"/>
          <w:sz w:val="20"/>
          <w:szCs w:val="20"/>
        </w:rPr>
        <w:t>IBAN: _______________________________________________</w:t>
      </w:r>
    </w:p>
    <w:p w14:paraId="18685C60" w14:textId="77777777" w:rsidR="00B2348D" w:rsidRPr="00974B44" w:rsidRDefault="00B2348D" w:rsidP="00B2348D">
      <w:pPr>
        <w:pStyle w:val="NormaleWeb"/>
        <w:spacing w:before="0" w:after="0" w:line="360" w:lineRule="auto"/>
        <w:rPr>
          <w:rFonts w:ascii="Calibri" w:hAnsi="Calibri"/>
          <w:sz w:val="20"/>
          <w:szCs w:val="20"/>
        </w:rPr>
      </w:pPr>
      <w:r w:rsidRPr="00974B44">
        <w:rPr>
          <w:rFonts w:ascii="Calibri" w:hAnsi="Calibri"/>
          <w:sz w:val="20"/>
          <w:szCs w:val="20"/>
        </w:rPr>
        <w:t>Generalità e codice fiscale delle persone delegate a movimentare il conto corrente dedicato:</w:t>
      </w:r>
    </w:p>
    <w:p w14:paraId="76AC8C17" w14:textId="77777777" w:rsidR="00B2348D" w:rsidRPr="00974B44" w:rsidRDefault="00B2348D" w:rsidP="00B2348D">
      <w:pPr>
        <w:pStyle w:val="NormaleWeb"/>
        <w:spacing w:before="0" w:after="0" w:line="360" w:lineRule="auto"/>
        <w:rPr>
          <w:rFonts w:ascii="Calibri" w:hAnsi="Calibri"/>
          <w:sz w:val="20"/>
          <w:szCs w:val="20"/>
        </w:rPr>
      </w:pPr>
      <w:r w:rsidRPr="00974B44">
        <w:rPr>
          <w:rFonts w:ascii="Calibri" w:hAnsi="Calibri"/>
          <w:sz w:val="20"/>
          <w:szCs w:val="20"/>
        </w:rPr>
        <w:t>Cognome e nome:  ___________________   ________________</w:t>
      </w:r>
    </w:p>
    <w:p w14:paraId="5487378E" w14:textId="23397DDA" w:rsidR="00B2348D" w:rsidRPr="00974B44" w:rsidRDefault="00B2348D" w:rsidP="00B2348D">
      <w:pPr>
        <w:pStyle w:val="NormaleWeb"/>
        <w:spacing w:before="0" w:after="0" w:line="360" w:lineRule="auto"/>
        <w:rPr>
          <w:rFonts w:ascii="Calibri" w:hAnsi="Calibri"/>
          <w:sz w:val="20"/>
          <w:szCs w:val="20"/>
        </w:rPr>
      </w:pPr>
      <w:r w:rsidRPr="00974B44">
        <w:rPr>
          <w:rFonts w:ascii="Calibri" w:hAnsi="Calibri"/>
          <w:sz w:val="20"/>
          <w:szCs w:val="20"/>
        </w:rPr>
        <w:t>Codice Fiscale:  ________________________________________</w:t>
      </w:r>
    </w:p>
    <w:p w14:paraId="41CBEA97" w14:textId="77777777" w:rsidR="002A77D4" w:rsidRDefault="002A77D4" w:rsidP="002A77D4">
      <w:pPr>
        <w:jc w:val="both"/>
        <w:rPr>
          <w:rFonts w:ascii="Calibri" w:hAnsi="Calibri" w:cs="Calibri"/>
          <w:sz w:val="22"/>
          <w:szCs w:val="22"/>
        </w:rPr>
      </w:pPr>
    </w:p>
    <w:p w14:paraId="46F38396" w14:textId="77777777" w:rsidR="002A77D4" w:rsidRDefault="002A77D4" w:rsidP="002A77D4">
      <w:pPr>
        <w:jc w:val="both"/>
        <w:rPr>
          <w:rFonts w:ascii="Calibri" w:hAnsi="Calibri" w:cs="Calibri"/>
          <w:sz w:val="22"/>
          <w:szCs w:val="22"/>
        </w:rPr>
      </w:pPr>
    </w:p>
    <w:p w14:paraId="070BFE71" w14:textId="77777777" w:rsidR="002A77D4" w:rsidRDefault="002A77D4" w:rsidP="002A77D4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sz w:val="22"/>
          <w:szCs w:val="22"/>
        </w:rPr>
        <w:t>____________________________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722CEC92" w14:textId="77777777" w:rsidR="002A77D4" w:rsidRPr="007D665F" w:rsidRDefault="002A77D4" w:rsidP="002A77D4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(luogo e data) </w:t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  <w:t xml:space="preserve">     </w:t>
      </w:r>
      <w:r w:rsidRPr="00827241">
        <w:rPr>
          <w:rFonts w:ascii="Calibri" w:hAnsi="Calibri" w:cs="Calibri"/>
          <w:b/>
          <w:sz w:val="20"/>
          <w:szCs w:val="20"/>
        </w:rPr>
        <w:t>Il Legale Rappresentante</w:t>
      </w:r>
    </w:p>
    <w:p w14:paraId="407C8DBB" w14:textId="77777777" w:rsidR="002A77D4" w:rsidRDefault="002A77D4" w:rsidP="002A77D4">
      <w:pPr>
        <w:ind w:left="5672" w:firstLine="709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>_____________________</w:t>
      </w:r>
    </w:p>
    <w:p w14:paraId="05561FF8" w14:textId="77777777" w:rsidR="002A77D4" w:rsidRDefault="002A77D4" w:rsidP="002A77D4">
      <w:pPr>
        <w:ind w:left="7090"/>
        <w:jc w:val="both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i/>
          <w:sz w:val="16"/>
          <w:szCs w:val="16"/>
        </w:rPr>
        <w:t xml:space="preserve">        (firma)</w:t>
      </w:r>
    </w:p>
    <w:p w14:paraId="481FD339" w14:textId="77777777" w:rsidR="00F35229" w:rsidRDefault="00F35229" w:rsidP="00066231">
      <w:pPr>
        <w:jc w:val="both"/>
        <w:rPr>
          <w:rFonts w:asciiTheme="minorHAnsi" w:hAnsiTheme="minorHAnsi"/>
          <w:b/>
          <w:i/>
          <w:u w:val="single"/>
        </w:rPr>
      </w:pPr>
    </w:p>
    <w:p w14:paraId="1D2431CE" w14:textId="32F308C6" w:rsidR="00066231" w:rsidRDefault="00066231" w:rsidP="00066231">
      <w:pPr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  <w:r w:rsidRPr="00675E5D">
        <w:rPr>
          <w:rFonts w:asciiTheme="minorHAnsi" w:hAnsiTheme="minorHAnsi"/>
          <w:b/>
          <w:i/>
          <w:sz w:val="22"/>
          <w:szCs w:val="22"/>
          <w:u w:val="single"/>
        </w:rPr>
        <w:lastRenderedPageBreak/>
        <w:t xml:space="preserve">Modello </w:t>
      </w:r>
      <w:r w:rsidR="008F0260">
        <w:rPr>
          <w:rFonts w:asciiTheme="minorHAnsi" w:hAnsiTheme="minorHAnsi"/>
          <w:b/>
          <w:i/>
          <w:sz w:val="22"/>
          <w:szCs w:val="22"/>
          <w:u w:val="single"/>
        </w:rPr>
        <w:t>4</w:t>
      </w:r>
    </w:p>
    <w:p w14:paraId="1D410E6E" w14:textId="77777777" w:rsidR="00066231" w:rsidRPr="00675E5D" w:rsidRDefault="00066231" w:rsidP="00066231">
      <w:pPr>
        <w:jc w:val="both"/>
        <w:rPr>
          <w:rFonts w:ascii="Calibri" w:hAnsi="Calibri" w:cs="Calibri"/>
          <w:b/>
          <w:i/>
          <w:iCs/>
          <w:sz w:val="22"/>
          <w:szCs w:val="22"/>
          <w:u w:val="single"/>
        </w:rPr>
      </w:pPr>
    </w:p>
    <w:p w14:paraId="22766963" w14:textId="326BED82" w:rsidR="00A804DD" w:rsidRPr="00A804DD" w:rsidRDefault="00081AB1" w:rsidP="000E3892">
      <w:pPr>
        <w:suppressAutoHyphens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063C9A">
        <w:rPr>
          <w:rFonts w:ascii="Calibri" w:hAnsi="Calibri" w:cs="Calibri"/>
          <w:b/>
          <w:bCs/>
          <w:sz w:val="22"/>
          <w:szCs w:val="22"/>
          <w:u w:val="single"/>
        </w:rPr>
        <w:t>SCHEDA RIEPILOGATIVA</w:t>
      </w:r>
      <w:r w:rsidR="00A804DD" w:rsidRPr="00063C9A">
        <w:rPr>
          <w:rFonts w:ascii="Calibri" w:hAnsi="Calibri" w:cs="Calibri"/>
          <w:b/>
          <w:bCs/>
          <w:sz w:val="22"/>
          <w:szCs w:val="22"/>
          <w:u w:val="single"/>
        </w:rPr>
        <w:t xml:space="preserve"> PER </w:t>
      </w:r>
      <w:r w:rsidR="00947B93" w:rsidRPr="00063C9A">
        <w:rPr>
          <w:rFonts w:ascii="Calibri" w:hAnsi="Calibri" w:cs="Calibri"/>
          <w:b/>
          <w:bCs/>
          <w:sz w:val="22"/>
          <w:szCs w:val="22"/>
          <w:u w:val="single"/>
        </w:rPr>
        <w:t>L’</w:t>
      </w:r>
      <w:r w:rsidR="00A804DD" w:rsidRPr="00063C9A">
        <w:rPr>
          <w:rFonts w:ascii="Calibri" w:hAnsi="Calibri" w:cs="Calibri"/>
          <w:b/>
          <w:bCs/>
          <w:sz w:val="22"/>
          <w:szCs w:val="22"/>
          <w:u w:val="single"/>
        </w:rPr>
        <w:t>UFFICIO COMUNICAZIONE</w:t>
      </w:r>
    </w:p>
    <w:p w14:paraId="0CB2F2EF" w14:textId="37B2887D" w:rsidR="00066231" w:rsidRPr="00D03509" w:rsidRDefault="00B33AC9" w:rsidP="00961731">
      <w:pPr>
        <w:suppressAutoHyphens w:val="0"/>
        <w:rPr>
          <w:rFonts w:ascii="Calibri" w:hAnsi="Calibri" w:cs="Calibri"/>
          <w:b/>
          <w:bCs/>
          <w:sz w:val="22"/>
          <w:szCs w:val="22"/>
        </w:rPr>
      </w:pPr>
      <w:r w:rsidRPr="00D03509">
        <w:rPr>
          <w:rFonts w:ascii="Calibri" w:hAnsi="Calibri" w:cs="Calibri"/>
          <w:b/>
          <w:bCs/>
          <w:sz w:val="22"/>
          <w:szCs w:val="22"/>
        </w:rPr>
        <w:t>Al fine</w:t>
      </w:r>
      <w:r w:rsidR="00066231" w:rsidRPr="00D03509">
        <w:rPr>
          <w:rFonts w:ascii="Calibri" w:hAnsi="Calibri" w:cs="Calibri"/>
          <w:b/>
          <w:bCs/>
          <w:sz w:val="22"/>
          <w:szCs w:val="22"/>
        </w:rPr>
        <w:t xml:space="preserve"> di poter</w:t>
      </w:r>
      <w:r w:rsidRPr="00D03509">
        <w:rPr>
          <w:rFonts w:ascii="Calibri" w:hAnsi="Calibri" w:cs="Calibri"/>
          <w:b/>
          <w:bCs/>
          <w:sz w:val="22"/>
          <w:szCs w:val="22"/>
        </w:rPr>
        <w:t xml:space="preserve"> dare adeguata comunicazione</w:t>
      </w:r>
      <w:r w:rsidR="00066231" w:rsidRPr="00D03509">
        <w:rPr>
          <w:rFonts w:ascii="Calibri" w:hAnsi="Calibri" w:cs="Calibri"/>
          <w:b/>
          <w:bCs/>
          <w:sz w:val="22"/>
          <w:szCs w:val="22"/>
        </w:rPr>
        <w:t xml:space="preserve"> al progetto, compilare il presente modello </w:t>
      </w:r>
      <w:r w:rsidR="00EE4B9D">
        <w:rPr>
          <w:rFonts w:ascii="Calibri" w:hAnsi="Calibri" w:cs="Calibri"/>
          <w:b/>
          <w:bCs/>
          <w:sz w:val="22"/>
          <w:szCs w:val="22"/>
        </w:rPr>
        <w:t>da inviare,</w:t>
      </w:r>
      <w:r w:rsidR="00947B93">
        <w:rPr>
          <w:rFonts w:ascii="Calibri" w:hAnsi="Calibri" w:cs="Calibri"/>
          <w:b/>
          <w:bCs/>
          <w:sz w:val="22"/>
          <w:szCs w:val="22"/>
        </w:rPr>
        <w:t xml:space="preserve"> in</w:t>
      </w:r>
      <w:r w:rsidR="001F2E46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F2E46" w:rsidRPr="001F2E46">
        <w:rPr>
          <w:rFonts w:ascii="Calibri" w:hAnsi="Calibri" w:cs="Calibri"/>
          <w:b/>
          <w:bCs/>
          <w:sz w:val="22"/>
          <w:szCs w:val="22"/>
          <w:u w:val="single"/>
        </w:rPr>
        <w:t>formato Word</w:t>
      </w:r>
      <w:r w:rsidR="00066231" w:rsidRPr="00D0350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F2E46">
        <w:rPr>
          <w:rFonts w:ascii="Calibri" w:hAnsi="Calibri" w:cs="Calibri"/>
          <w:b/>
          <w:bCs/>
          <w:sz w:val="22"/>
          <w:szCs w:val="22"/>
          <w:u w:val="single"/>
        </w:rPr>
        <w:t xml:space="preserve">entro e non oltre </w:t>
      </w:r>
      <w:r w:rsidR="00E37EFC" w:rsidRPr="001F2E46">
        <w:rPr>
          <w:rFonts w:ascii="Calibri" w:hAnsi="Calibri" w:cs="Calibri"/>
          <w:b/>
          <w:bCs/>
          <w:sz w:val="22"/>
          <w:szCs w:val="22"/>
          <w:u w:val="single"/>
        </w:rPr>
        <w:t>15 gg prima della</w:t>
      </w:r>
      <w:r w:rsidRPr="001F2E46">
        <w:rPr>
          <w:rFonts w:ascii="Calibri" w:hAnsi="Calibri" w:cs="Calibri"/>
          <w:b/>
          <w:bCs/>
          <w:sz w:val="22"/>
          <w:szCs w:val="22"/>
          <w:u w:val="single"/>
        </w:rPr>
        <w:t xml:space="preserve"> data di spettacolo</w:t>
      </w:r>
      <w:r w:rsidR="00066231" w:rsidRPr="00D03509">
        <w:rPr>
          <w:rFonts w:ascii="Calibri" w:hAnsi="Calibri" w:cs="Calibri"/>
          <w:b/>
          <w:bCs/>
          <w:sz w:val="22"/>
          <w:szCs w:val="22"/>
        </w:rPr>
        <w:t>,</w:t>
      </w:r>
      <w:r w:rsidRPr="00D03509">
        <w:rPr>
          <w:rFonts w:ascii="Calibri" w:hAnsi="Calibri" w:cs="Calibri"/>
          <w:b/>
          <w:bCs/>
          <w:sz w:val="22"/>
          <w:szCs w:val="22"/>
        </w:rPr>
        <w:t xml:space="preserve"> all’indirizzo</w:t>
      </w:r>
      <w:r w:rsidR="000421C7">
        <w:rPr>
          <w:rFonts w:ascii="Calibri" w:hAnsi="Calibri" w:cs="Calibri"/>
          <w:b/>
          <w:bCs/>
          <w:sz w:val="22"/>
          <w:szCs w:val="22"/>
        </w:rPr>
        <w:t xml:space="preserve"> pec </w:t>
      </w:r>
      <w:r w:rsidR="000421C7" w:rsidRPr="00FB1558">
        <w:rPr>
          <w:rFonts w:ascii="Arial" w:eastAsia="Times New Roman" w:hAnsi="Arial" w:cs="Arial"/>
          <w:b/>
          <w:bCs/>
          <w:i/>
          <w:kern w:val="0"/>
          <w:sz w:val="20"/>
          <w:szCs w:val="20"/>
          <w:lang w:eastAsia="it-IT" w:bidi="ar-SA"/>
        </w:rPr>
        <w:t>pugliasounds.live@pec.it</w:t>
      </w:r>
    </w:p>
    <w:p w14:paraId="6439D716" w14:textId="77777777" w:rsidR="00A03D6E" w:rsidRDefault="00A03D6E" w:rsidP="00B33AC9">
      <w:pPr>
        <w:suppressAutoHyphens w:val="0"/>
        <w:jc w:val="both"/>
        <w:rPr>
          <w:rFonts w:asciiTheme="majorHAnsi" w:eastAsia="Calibri" w:hAnsiTheme="majorHAns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A03D6E" w:rsidRPr="00043F58" w14:paraId="3D2E65EE" w14:textId="77777777" w:rsidTr="001531C0">
        <w:trPr>
          <w:trHeight w:val="637"/>
        </w:trPr>
        <w:tc>
          <w:tcPr>
            <w:tcW w:w="3259" w:type="dxa"/>
            <w:shd w:val="clear" w:color="auto" w:fill="auto"/>
          </w:tcPr>
          <w:p w14:paraId="3CA3F17E" w14:textId="4D40B9AE" w:rsidR="00A03D6E" w:rsidRPr="00043F58" w:rsidRDefault="00A03D6E" w:rsidP="00A03D6E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3F58">
              <w:rPr>
                <w:rFonts w:ascii="Calibri" w:hAnsi="Calibri" w:cs="Calibri"/>
                <w:b/>
                <w:bCs/>
                <w:sz w:val="20"/>
                <w:szCs w:val="20"/>
              </w:rPr>
              <w:t>Data</w:t>
            </w:r>
            <w:r w:rsidR="009317D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e ora</w:t>
            </w:r>
          </w:p>
          <w:p w14:paraId="7874514D" w14:textId="77777777" w:rsidR="00A03D6E" w:rsidRPr="00043F58" w:rsidRDefault="00A03D6E" w:rsidP="00A03D6E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</w:tcPr>
          <w:p w14:paraId="215FF1B5" w14:textId="2D6AC8F8" w:rsidR="00A03D6E" w:rsidRPr="00043F58" w:rsidRDefault="009317D4" w:rsidP="00A03D6E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Venue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14:paraId="78C8749B" w14:textId="1FCE1BAE" w:rsidR="00A03D6E" w:rsidRPr="00043F58" w:rsidRDefault="009317D4" w:rsidP="00A03D6E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Città e Provincia</w:t>
            </w:r>
          </w:p>
        </w:tc>
      </w:tr>
      <w:tr w:rsidR="00072D4C" w:rsidRPr="00043F58" w14:paraId="2BE21696" w14:textId="77777777" w:rsidTr="00B405F2">
        <w:trPr>
          <w:trHeight w:val="703"/>
        </w:trPr>
        <w:tc>
          <w:tcPr>
            <w:tcW w:w="9778" w:type="dxa"/>
            <w:gridSpan w:val="3"/>
            <w:shd w:val="clear" w:color="auto" w:fill="auto"/>
          </w:tcPr>
          <w:p w14:paraId="2AB33E74" w14:textId="77777777" w:rsidR="00072D4C" w:rsidRPr="00043F58" w:rsidRDefault="00072D4C" w:rsidP="00A03D6E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Nome dell’artista/gruppo</w:t>
            </w:r>
          </w:p>
          <w:p w14:paraId="6EF44403" w14:textId="2DE8ADFB" w:rsidR="00072D4C" w:rsidRPr="00043F58" w:rsidRDefault="00072D4C" w:rsidP="00A03D6E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804DD" w:rsidRPr="00043F58" w14:paraId="4631B8BC" w14:textId="77777777" w:rsidTr="0037661F">
        <w:trPr>
          <w:trHeight w:val="703"/>
        </w:trPr>
        <w:tc>
          <w:tcPr>
            <w:tcW w:w="9778" w:type="dxa"/>
            <w:gridSpan w:val="3"/>
            <w:shd w:val="clear" w:color="auto" w:fill="auto"/>
          </w:tcPr>
          <w:p w14:paraId="585168E3" w14:textId="6C5F40A6" w:rsidR="00A804DD" w:rsidRPr="00043F58" w:rsidRDefault="00A804DD" w:rsidP="00A03D6E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Titolo progetto</w:t>
            </w:r>
          </w:p>
        </w:tc>
      </w:tr>
      <w:tr w:rsidR="00A03D6E" w:rsidRPr="00043F58" w14:paraId="417E012C" w14:textId="77777777" w:rsidTr="0015795D">
        <w:trPr>
          <w:trHeight w:val="1445"/>
        </w:trPr>
        <w:tc>
          <w:tcPr>
            <w:tcW w:w="9778" w:type="dxa"/>
            <w:gridSpan w:val="3"/>
            <w:shd w:val="clear" w:color="auto" w:fill="auto"/>
          </w:tcPr>
          <w:p w14:paraId="6D77B2EC" w14:textId="77777777" w:rsidR="0015795D" w:rsidRDefault="0015795D" w:rsidP="0015795D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Breve Descrizione progetto (max 500 battute) </w:t>
            </w:r>
          </w:p>
          <w:p w14:paraId="67A1BAD9" w14:textId="77777777" w:rsidR="00A03D6E" w:rsidRPr="00043F58" w:rsidRDefault="00A03D6E" w:rsidP="00A03D6E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</w:p>
          <w:p w14:paraId="4289F4B8" w14:textId="77777777" w:rsidR="00A03D6E" w:rsidRPr="00043F58" w:rsidRDefault="00A03D6E" w:rsidP="00A03D6E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03D6E" w:rsidRPr="00043F58" w14:paraId="4A483130" w14:textId="77777777" w:rsidTr="0015795D">
        <w:trPr>
          <w:trHeight w:val="1125"/>
        </w:trPr>
        <w:tc>
          <w:tcPr>
            <w:tcW w:w="9778" w:type="dxa"/>
            <w:gridSpan w:val="3"/>
            <w:shd w:val="clear" w:color="auto" w:fill="auto"/>
          </w:tcPr>
          <w:p w14:paraId="0B0E11B8" w14:textId="77777777" w:rsidR="0015795D" w:rsidRPr="00043F58" w:rsidRDefault="0015795D" w:rsidP="0015795D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3F58">
              <w:rPr>
                <w:rFonts w:ascii="Calibri" w:hAnsi="Calibri" w:cs="Calibri"/>
                <w:b/>
                <w:bCs/>
                <w:sz w:val="20"/>
                <w:szCs w:val="20"/>
              </w:rPr>
              <w:t>Modalità di accesso per il pubblico</w:t>
            </w:r>
          </w:p>
          <w:p w14:paraId="64346D0B" w14:textId="32C821B0" w:rsidR="00A03D6E" w:rsidRPr="0015795D" w:rsidRDefault="0015795D" w:rsidP="00A03D6E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043F58">
              <w:rPr>
                <w:rFonts w:ascii="Calibri" w:hAnsi="Calibri" w:cs="Calibri"/>
                <w:sz w:val="20"/>
                <w:szCs w:val="20"/>
              </w:rPr>
              <w:t>indicare se gratis o a pagamento; s</w:t>
            </w:r>
            <w:r>
              <w:rPr>
                <w:rFonts w:ascii="Calibri" w:hAnsi="Calibri" w:cs="Calibri"/>
                <w:sz w:val="20"/>
                <w:szCs w:val="20"/>
              </w:rPr>
              <w:t>e a pagamento indicare il costo</w:t>
            </w:r>
          </w:p>
        </w:tc>
      </w:tr>
      <w:tr w:rsidR="009317D4" w:rsidRPr="00043F58" w14:paraId="4E80533B" w14:textId="77777777" w:rsidTr="00A03D6E">
        <w:tc>
          <w:tcPr>
            <w:tcW w:w="9778" w:type="dxa"/>
            <w:gridSpan w:val="3"/>
            <w:shd w:val="clear" w:color="auto" w:fill="auto"/>
          </w:tcPr>
          <w:p w14:paraId="237EBAD0" w14:textId="2A0397D5" w:rsidR="009317D4" w:rsidRPr="009317D4" w:rsidRDefault="009317D4" w:rsidP="009317D4">
            <w:pPr>
              <w:suppressAutoHyphens w:val="0"/>
              <w:ind w:right="-2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0"/>
                <w:szCs w:val="20"/>
                <w:lang w:eastAsia="ar-SA" w:bidi="ar-SA"/>
              </w:rPr>
            </w:pPr>
            <w:r w:rsidRPr="009317D4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0"/>
                <w:szCs w:val="20"/>
                <w:lang w:eastAsia="ar-SA" w:bidi="ar-SA"/>
              </w:rPr>
              <w:t>Contatti per il pubblico (email, sito, telefono)</w:t>
            </w:r>
          </w:p>
          <w:p w14:paraId="36E2D5E7" w14:textId="77777777" w:rsidR="009317D4" w:rsidRDefault="009317D4" w:rsidP="00A03D6E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AEBAE08" w14:textId="5FD5ADF0" w:rsidR="009317D4" w:rsidRDefault="009317D4" w:rsidP="00A03D6E">
            <w:pPr>
              <w:pStyle w:val="Paragrafoelenco"/>
              <w:suppressAutoHyphens w:val="0"/>
              <w:ind w:left="0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9317D4" w:rsidRPr="00043F58" w14:paraId="6C5DDE49" w14:textId="77777777" w:rsidTr="00A03D6E">
        <w:tc>
          <w:tcPr>
            <w:tcW w:w="9778" w:type="dxa"/>
            <w:gridSpan w:val="3"/>
            <w:shd w:val="clear" w:color="auto" w:fill="auto"/>
          </w:tcPr>
          <w:p w14:paraId="00BE7AE1" w14:textId="31BD2DE5" w:rsidR="009317D4" w:rsidRPr="009317D4" w:rsidRDefault="009317D4" w:rsidP="009317D4">
            <w:pPr>
              <w:suppressAutoHyphens w:val="0"/>
              <w:ind w:right="-2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0"/>
                <w:szCs w:val="20"/>
                <w:lang w:eastAsia="ar-SA" w:bidi="ar-SA"/>
              </w:rPr>
            </w:pPr>
            <w:r w:rsidRPr="009317D4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0"/>
                <w:szCs w:val="20"/>
                <w:lang w:eastAsia="ar-SA" w:bidi="ar-SA"/>
              </w:rPr>
              <w:t>Contatti social (</w:t>
            </w:r>
            <w:proofErr w:type="spellStart"/>
            <w:r w:rsidRPr="009317D4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0"/>
                <w:szCs w:val="20"/>
                <w:lang w:eastAsia="ar-SA" w:bidi="ar-SA"/>
              </w:rPr>
              <w:t>facebook</w:t>
            </w:r>
            <w:proofErr w:type="spellEnd"/>
            <w:r w:rsidRPr="009317D4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0"/>
                <w:szCs w:val="20"/>
                <w:lang w:eastAsia="ar-SA" w:bidi="ar-SA"/>
              </w:rPr>
              <w:t xml:space="preserve">, </w:t>
            </w:r>
            <w:proofErr w:type="spellStart"/>
            <w:r w:rsidRPr="009317D4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0"/>
                <w:szCs w:val="20"/>
                <w:lang w:eastAsia="ar-SA" w:bidi="ar-SA"/>
              </w:rPr>
              <w:t>instagram</w:t>
            </w:r>
            <w:proofErr w:type="spellEnd"/>
            <w:r w:rsidRPr="009317D4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0"/>
                <w:szCs w:val="20"/>
                <w:lang w:eastAsia="ar-SA" w:bidi="ar-SA"/>
              </w:rPr>
              <w:t xml:space="preserve">, </w:t>
            </w:r>
            <w:proofErr w:type="spellStart"/>
            <w:r w:rsidRPr="009317D4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0"/>
                <w:szCs w:val="20"/>
                <w:lang w:eastAsia="ar-SA" w:bidi="ar-SA"/>
              </w:rPr>
              <w:t>youtube</w:t>
            </w:r>
            <w:proofErr w:type="spellEnd"/>
            <w:r w:rsidRPr="009317D4"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0"/>
                <w:szCs w:val="20"/>
                <w:lang w:eastAsia="ar-SA" w:bidi="ar-SA"/>
              </w:rPr>
              <w:t xml:space="preserve"> etc.)</w:t>
            </w:r>
          </w:p>
          <w:p w14:paraId="3734E247" w14:textId="77777777" w:rsidR="009317D4" w:rsidRDefault="009317D4" w:rsidP="009317D4">
            <w:pPr>
              <w:suppressAutoHyphens w:val="0"/>
              <w:ind w:right="-2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0"/>
                <w:szCs w:val="20"/>
                <w:lang w:eastAsia="ar-SA" w:bidi="ar-SA"/>
              </w:rPr>
            </w:pPr>
          </w:p>
          <w:p w14:paraId="6911D679" w14:textId="77777777" w:rsidR="009317D4" w:rsidRPr="009317D4" w:rsidRDefault="009317D4" w:rsidP="009317D4">
            <w:pPr>
              <w:suppressAutoHyphens w:val="0"/>
              <w:ind w:right="-2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1"/>
                <w:sz w:val="20"/>
                <w:szCs w:val="20"/>
                <w:lang w:eastAsia="ar-SA" w:bidi="ar-SA"/>
              </w:rPr>
            </w:pPr>
          </w:p>
        </w:tc>
      </w:tr>
    </w:tbl>
    <w:p w14:paraId="19FD446E" w14:textId="77777777" w:rsidR="00A03D6E" w:rsidRPr="005D4E71" w:rsidRDefault="00A03D6E" w:rsidP="00B33AC9">
      <w:pPr>
        <w:suppressAutoHyphens w:val="0"/>
        <w:jc w:val="both"/>
        <w:rPr>
          <w:rFonts w:asciiTheme="majorHAnsi" w:eastAsia="Calibri" w:hAnsiTheme="majorHAnsi" w:cs="Calibri"/>
        </w:rPr>
      </w:pPr>
    </w:p>
    <w:p w14:paraId="6D2DB7C6" w14:textId="77777777" w:rsidR="009317D4" w:rsidRDefault="009317D4" w:rsidP="009317D4">
      <w:pPr>
        <w:suppressAutoHyphens w:val="0"/>
        <w:ind w:right="-2"/>
        <w:jc w:val="both"/>
        <w:rPr>
          <w:rFonts w:asciiTheme="majorHAnsi" w:eastAsia="Calibri" w:hAnsiTheme="majorHAnsi" w:cs="Calibri"/>
          <w:highlight w:val="green"/>
        </w:rPr>
      </w:pPr>
    </w:p>
    <w:p w14:paraId="5CB0A125" w14:textId="3A2CDC7A" w:rsidR="00B1683E" w:rsidRPr="002E7401" w:rsidRDefault="009317D4" w:rsidP="002E7401">
      <w:pPr>
        <w:suppressAutoHyphens w:val="0"/>
        <w:ind w:right="-2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9317D4">
        <w:rPr>
          <w:rFonts w:ascii="Calibri" w:hAnsi="Calibri" w:cs="Calibri"/>
          <w:b/>
          <w:bCs/>
          <w:sz w:val="22"/>
          <w:szCs w:val="22"/>
          <w:u w:val="single"/>
        </w:rPr>
        <w:t xml:space="preserve">Allegare </w:t>
      </w:r>
      <w:r w:rsidR="00B33AC9" w:rsidRPr="009317D4">
        <w:rPr>
          <w:rFonts w:ascii="Calibri" w:hAnsi="Calibri" w:cs="Calibri"/>
          <w:b/>
          <w:bCs/>
          <w:sz w:val="22"/>
          <w:szCs w:val="22"/>
          <w:u w:val="single"/>
        </w:rPr>
        <w:t>n.2 foto in alta risoluzione 300 dpi, una verticale ed una orizzontale)</w:t>
      </w:r>
      <w:r w:rsidRPr="009317D4">
        <w:rPr>
          <w:rFonts w:ascii="Calibri" w:hAnsi="Calibri" w:cs="Calibri"/>
          <w:b/>
          <w:bCs/>
          <w:sz w:val="22"/>
          <w:szCs w:val="22"/>
          <w:u w:val="single"/>
        </w:rPr>
        <w:t>, dell’artista/gruppo programmato.</w:t>
      </w:r>
    </w:p>
    <w:p w14:paraId="154CAAFF" w14:textId="77777777" w:rsidR="002E7401" w:rsidRDefault="002E7401" w:rsidP="002E7401">
      <w:pPr>
        <w:jc w:val="both"/>
        <w:rPr>
          <w:rFonts w:ascii="Calibri" w:hAnsi="Calibri" w:cs="Calibri"/>
          <w:sz w:val="22"/>
          <w:szCs w:val="22"/>
        </w:rPr>
      </w:pPr>
    </w:p>
    <w:p w14:paraId="3948C6A3" w14:textId="77777777" w:rsidR="002E7401" w:rsidRDefault="002E7401" w:rsidP="002E7401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sz w:val="22"/>
          <w:szCs w:val="22"/>
        </w:rPr>
        <w:t>____________________________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37F9386D" w14:textId="77777777" w:rsidR="002E7401" w:rsidRPr="007D665F" w:rsidRDefault="002E7401" w:rsidP="002E7401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(luogo e data) </w:t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 w:rsidRPr="00827241">
        <w:rPr>
          <w:rFonts w:ascii="Calibri" w:hAnsi="Calibri" w:cs="Calibri"/>
          <w:b/>
          <w:i/>
          <w:sz w:val="20"/>
          <w:szCs w:val="20"/>
        </w:rPr>
        <w:t xml:space="preserve">     </w:t>
      </w:r>
      <w:r w:rsidRPr="00827241">
        <w:rPr>
          <w:rFonts w:ascii="Calibri" w:hAnsi="Calibri" w:cs="Calibri"/>
          <w:b/>
          <w:sz w:val="20"/>
          <w:szCs w:val="20"/>
        </w:rPr>
        <w:t>Il Legale Rappresentante</w:t>
      </w:r>
    </w:p>
    <w:p w14:paraId="6EF685F0" w14:textId="6E253A29" w:rsidR="002E7401" w:rsidRDefault="002E7401" w:rsidP="002E7401">
      <w:pPr>
        <w:ind w:left="5672" w:firstLine="709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>____</w:t>
      </w:r>
      <w:r w:rsidR="00827241">
        <w:rPr>
          <w:rFonts w:ascii="Calibri" w:hAnsi="Calibri" w:cs="Calibri"/>
          <w:sz w:val="22"/>
          <w:szCs w:val="22"/>
        </w:rPr>
        <w:t>__</w:t>
      </w:r>
      <w:r>
        <w:rPr>
          <w:rFonts w:ascii="Calibri" w:hAnsi="Calibri" w:cs="Calibri"/>
          <w:sz w:val="22"/>
          <w:szCs w:val="22"/>
        </w:rPr>
        <w:t>_________________</w:t>
      </w:r>
    </w:p>
    <w:p w14:paraId="1A862845" w14:textId="16724E27" w:rsidR="002E7401" w:rsidRPr="002E7401" w:rsidRDefault="002E7401" w:rsidP="002E7401">
      <w:pPr>
        <w:ind w:left="7090"/>
        <w:jc w:val="both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i/>
          <w:sz w:val="16"/>
          <w:szCs w:val="16"/>
        </w:rPr>
        <w:t xml:space="preserve">        (firma)</w:t>
      </w:r>
    </w:p>
    <w:sectPr w:rsidR="002E7401" w:rsidRPr="002E7401" w:rsidSect="001C7630">
      <w:headerReference w:type="default" r:id="rId7"/>
      <w:footerReference w:type="default" r:id="rId8"/>
      <w:pgSz w:w="11906" w:h="16838"/>
      <w:pgMar w:top="3792" w:right="1134" w:bottom="1693" w:left="1134" w:header="1140" w:footer="2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A1C42" w14:textId="77777777" w:rsidR="006B3C4C" w:rsidRDefault="006B3C4C">
      <w:pPr>
        <w:rPr>
          <w:rFonts w:hint="eastAsia"/>
        </w:rPr>
      </w:pPr>
      <w:r>
        <w:separator/>
      </w:r>
    </w:p>
  </w:endnote>
  <w:endnote w:type="continuationSeparator" w:id="0">
    <w:p w14:paraId="5B2B9E10" w14:textId="77777777" w:rsidR="006B3C4C" w:rsidRDefault="006B3C4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MT Extra"/>
    <w:charset w:val="00"/>
    <w:family w:val="auto"/>
    <w:pitch w:val="variable"/>
    <w:sig w:usb0="800000AF" w:usb1="1001ECEA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Times New Roman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1F9FA" w14:textId="77777777" w:rsidR="001944A4" w:rsidRDefault="001944A4">
    <w:pPr>
      <w:pStyle w:val="Pidipagina"/>
      <w:rPr>
        <w:rFonts w:hint="eastAsia"/>
      </w:rPr>
    </w:pPr>
    <w:r>
      <w:rPr>
        <w:noProof/>
        <w:lang w:eastAsia="it-IT" w:bidi="ar-SA"/>
      </w:rPr>
      <w:drawing>
        <wp:anchor distT="0" distB="0" distL="0" distR="0" simplePos="0" relativeHeight="251675136" behindDoc="1" locked="0" layoutInCell="1" allowOverlap="1" wp14:anchorId="5EF94D03" wp14:editId="1D0C5FDB">
          <wp:simplePos x="0" y="0"/>
          <wp:positionH relativeFrom="column">
            <wp:posOffset>-601980</wp:posOffset>
          </wp:positionH>
          <wp:positionV relativeFrom="margin">
            <wp:posOffset>6710045</wp:posOffset>
          </wp:positionV>
          <wp:extent cx="7329600" cy="1465200"/>
          <wp:effectExtent l="0" t="0" r="0" b="0"/>
          <wp:wrapNone/>
          <wp:docPr id="2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9600" cy="14652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9A96B" w14:textId="77777777" w:rsidR="006B3C4C" w:rsidRDefault="006B3C4C">
      <w:pPr>
        <w:rPr>
          <w:rFonts w:hint="eastAsia"/>
        </w:rPr>
      </w:pPr>
      <w:r>
        <w:separator/>
      </w:r>
    </w:p>
  </w:footnote>
  <w:footnote w:type="continuationSeparator" w:id="0">
    <w:p w14:paraId="1A1C093E" w14:textId="77777777" w:rsidR="006B3C4C" w:rsidRDefault="006B3C4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ACB06" w14:textId="77777777" w:rsidR="001944A4" w:rsidRDefault="001944A4">
    <w:pPr>
      <w:pStyle w:val="Intestazione"/>
      <w:rPr>
        <w:rFonts w:hint="eastAsia"/>
        <w:lang w:eastAsia="it-IT" w:bidi="ar-SA"/>
      </w:rPr>
    </w:pPr>
    <w:r>
      <w:rPr>
        <w:noProof/>
        <w:lang w:eastAsia="it-IT" w:bidi="ar-SA"/>
      </w:rPr>
      <w:drawing>
        <wp:anchor distT="0" distB="0" distL="0" distR="0" simplePos="0" relativeHeight="251667968" behindDoc="0" locked="0" layoutInCell="1" allowOverlap="1" wp14:anchorId="0E7D5F7A" wp14:editId="7AC47CEB">
          <wp:simplePos x="0" y="0"/>
          <wp:positionH relativeFrom="column">
            <wp:posOffset>-604520</wp:posOffset>
          </wp:positionH>
          <wp:positionV relativeFrom="paragraph">
            <wp:posOffset>-511175</wp:posOffset>
          </wp:positionV>
          <wp:extent cx="7329170" cy="1957705"/>
          <wp:effectExtent l="0" t="0" r="0" b="0"/>
          <wp:wrapSquare wrapText="largest"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9170" cy="195770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bullet"/>
      <w:lvlText w:val="-"/>
      <w:lvlJc w:val="left"/>
      <w:pPr>
        <w:tabs>
          <w:tab w:val="num" w:pos="0"/>
        </w:tabs>
        <w:ind w:left="1776" w:hanging="360"/>
      </w:pPr>
      <w:rPr>
        <w:rFonts w:ascii="Calibri" w:hAnsi="Calibri"/>
        <w:b w:val="0"/>
        <w:i/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 w15:restartNumberingAfterBreak="0">
    <w:nsid w:val="00000008"/>
    <w:multiLevelType w:val="multilevel"/>
    <w:tmpl w:val="00000008"/>
    <w:name w:val="WWNum8"/>
    <w:lvl w:ilvl="0">
      <w:start w:val="4"/>
      <w:numFmt w:val="lowerLetter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i/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9"/>
    <w:multiLevelType w:val="multilevel"/>
    <w:tmpl w:val="00000009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 Black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Arial Black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Arial Black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Arial Black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Arial Black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Arial Black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Arial Black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Arial Black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Arial Black"/>
      </w:rPr>
    </w:lvl>
  </w:abstractNum>
  <w:abstractNum w:abstractNumId="7" w15:restartNumberingAfterBreak="0">
    <w:nsid w:val="0014280D"/>
    <w:multiLevelType w:val="hybridMultilevel"/>
    <w:tmpl w:val="686A41F6"/>
    <w:lvl w:ilvl="0" w:tplc="6CC06BB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08D4792"/>
    <w:multiLevelType w:val="hybridMultilevel"/>
    <w:tmpl w:val="931893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FC06F8"/>
    <w:multiLevelType w:val="hybridMultilevel"/>
    <w:tmpl w:val="2E7236C0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48742F"/>
    <w:multiLevelType w:val="hybridMultilevel"/>
    <w:tmpl w:val="E3605F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2B3A61"/>
    <w:multiLevelType w:val="hybridMultilevel"/>
    <w:tmpl w:val="FC027A5C"/>
    <w:lvl w:ilvl="0" w:tplc="95AAFF5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497873"/>
    <w:multiLevelType w:val="hybridMultilevel"/>
    <w:tmpl w:val="64162D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BA306E"/>
    <w:multiLevelType w:val="hybridMultilevel"/>
    <w:tmpl w:val="C6B00A1C"/>
    <w:lvl w:ilvl="0" w:tplc="55AAB2C6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E548B5"/>
    <w:multiLevelType w:val="hybridMultilevel"/>
    <w:tmpl w:val="0C8834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A05B5D"/>
    <w:multiLevelType w:val="hybridMultilevel"/>
    <w:tmpl w:val="5372D6B2"/>
    <w:lvl w:ilvl="0" w:tplc="E770469E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16" w15:restartNumberingAfterBreak="0">
    <w:nsid w:val="342F2CB8"/>
    <w:multiLevelType w:val="hybridMultilevel"/>
    <w:tmpl w:val="72301F5E"/>
    <w:lvl w:ilvl="0" w:tplc="00000002">
      <w:start w:val="1"/>
      <w:numFmt w:val="bullet"/>
      <w:lvlText w:val=""/>
      <w:lvlJc w:val="left"/>
      <w:pPr>
        <w:ind w:left="720" w:hanging="360"/>
      </w:pPr>
      <w:rPr>
        <w:rFonts w:ascii="Wingdings" w:hAnsi="Wingdings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C5716"/>
    <w:multiLevelType w:val="hybridMultilevel"/>
    <w:tmpl w:val="AA506498"/>
    <w:lvl w:ilvl="0" w:tplc="18EC5EA0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02D77"/>
    <w:multiLevelType w:val="hybridMultilevel"/>
    <w:tmpl w:val="0E345836"/>
    <w:lvl w:ilvl="0" w:tplc="C8B8F5E6">
      <w:start w:val="1"/>
      <w:numFmt w:val="upperLetter"/>
      <w:lvlText w:val="%1."/>
      <w:lvlJc w:val="left"/>
      <w:pPr>
        <w:ind w:left="7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15" w:hanging="360"/>
      </w:pPr>
    </w:lvl>
    <w:lvl w:ilvl="2" w:tplc="0410001B" w:tentative="1">
      <w:start w:val="1"/>
      <w:numFmt w:val="lowerRoman"/>
      <w:lvlText w:val="%3."/>
      <w:lvlJc w:val="right"/>
      <w:pPr>
        <w:ind w:left="2235" w:hanging="180"/>
      </w:pPr>
    </w:lvl>
    <w:lvl w:ilvl="3" w:tplc="0410000F" w:tentative="1">
      <w:start w:val="1"/>
      <w:numFmt w:val="decimal"/>
      <w:lvlText w:val="%4."/>
      <w:lvlJc w:val="left"/>
      <w:pPr>
        <w:ind w:left="2955" w:hanging="360"/>
      </w:pPr>
    </w:lvl>
    <w:lvl w:ilvl="4" w:tplc="04100019" w:tentative="1">
      <w:start w:val="1"/>
      <w:numFmt w:val="lowerLetter"/>
      <w:lvlText w:val="%5."/>
      <w:lvlJc w:val="left"/>
      <w:pPr>
        <w:ind w:left="3675" w:hanging="360"/>
      </w:pPr>
    </w:lvl>
    <w:lvl w:ilvl="5" w:tplc="0410001B" w:tentative="1">
      <w:start w:val="1"/>
      <w:numFmt w:val="lowerRoman"/>
      <w:lvlText w:val="%6."/>
      <w:lvlJc w:val="right"/>
      <w:pPr>
        <w:ind w:left="4395" w:hanging="180"/>
      </w:pPr>
    </w:lvl>
    <w:lvl w:ilvl="6" w:tplc="0410000F" w:tentative="1">
      <w:start w:val="1"/>
      <w:numFmt w:val="decimal"/>
      <w:lvlText w:val="%7."/>
      <w:lvlJc w:val="left"/>
      <w:pPr>
        <w:ind w:left="5115" w:hanging="360"/>
      </w:pPr>
    </w:lvl>
    <w:lvl w:ilvl="7" w:tplc="04100019" w:tentative="1">
      <w:start w:val="1"/>
      <w:numFmt w:val="lowerLetter"/>
      <w:lvlText w:val="%8."/>
      <w:lvlJc w:val="left"/>
      <w:pPr>
        <w:ind w:left="5835" w:hanging="360"/>
      </w:pPr>
    </w:lvl>
    <w:lvl w:ilvl="8" w:tplc="0410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3AB91D62"/>
    <w:multiLevelType w:val="hybridMultilevel"/>
    <w:tmpl w:val="D9F8A6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41D93"/>
    <w:multiLevelType w:val="hybridMultilevel"/>
    <w:tmpl w:val="8D0A21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EB10D0"/>
    <w:multiLevelType w:val="hybridMultilevel"/>
    <w:tmpl w:val="1C8A50E4"/>
    <w:lvl w:ilvl="0" w:tplc="D4A436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0B2941"/>
    <w:multiLevelType w:val="hybridMultilevel"/>
    <w:tmpl w:val="91B4367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6C42BB"/>
    <w:multiLevelType w:val="hybridMultilevel"/>
    <w:tmpl w:val="64663948"/>
    <w:lvl w:ilvl="0" w:tplc="AD9E3174">
      <w:numFmt w:val="bullet"/>
      <w:lvlText w:val="-"/>
      <w:lvlJc w:val="left"/>
      <w:pPr>
        <w:ind w:left="720" w:hanging="360"/>
      </w:pPr>
      <w:rPr>
        <w:rFonts w:ascii="Arial" w:eastAsia="Times" w:hAnsi="Arial" w:cs="Arial Blac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360520"/>
    <w:multiLevelType w:val="hybridMultilevel"/>
    <w:tmpl w:val="C5D8A5D8"/>
    <w:lvl w:ilvl="0" w:tplc="E750AEBA">
      <w:start w:val="3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F56AA8"/>
    <w:multiLevelType w:val="hybridMultilevel"/>
    <w:tmpl w:val="EDF801F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155DCA"/>
    <w:multiLevelType w:val="hybridMultilevel"/>
    <w:tmpl w:val="A7D66A4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66F92"/>
    <w:multiLevelType w:val="hybridMultilevel"/>
    <w:tmpl w:val="2D1E4130"/>
    <w:lvl w:ilvl="0" w:tplc="AD9E3174">
      <w:numFmt w:val="bullet"/>
      <w:lvlText w:val="-"/>
      <w:lvlJc w:val="left"/>
      <w:pPr>
        <w:ind w:left="720" w:hanging="360"/>
      </w:pPr>
      <w:rPr>
        <w:rFonts w:ascii="Arial" w:eastAsia="Times" w:hAnsi="Arial" w:cs="Arial Blac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256D2"/>
    <w:multiLevelType w:val="hybridMultilevel"/>
    <w:tmpl w:val="E6E22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F61D44"/>
    <w:multiLevelType w:val="multilevel"/>
    <w:tmpl w:val="D2327F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lef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lef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left"/>
      <w:pPr>
        <w:ind w:left="6480" w:hanging="180"/>
      </w:pPr>
    </w:lvl>
  </w:abstractNum>
  <w:abstractNum w:abstractNumId="30" w15:restartNumberingAfterBreak="0">
    <w:nsid w:val="66482EFD"/>
    <w:multiLevelType w:val="hybridMultilevel"/>
    <w:tmpl w:val="A4EC6C0E"/>
    <w:lvl w:ilvl="0" w:tplc="22989B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2D79EE"/>
    <w:multiLevelType w:val="multilevel"/>
    <w:tmpl w:val="D53AD104"/>
    <w:lvl w:ilvl="0">
      <w:start w:val="4"/>
      <w:numFmt w:val="lowerLetter"/>
      <w:lvlText w:val="%1."/>
      <w:lvlJc w:val="left"/>
      <w:pPr>
        <w:ind w:left="644" w:hanging="359"/>
      </w:pPr>
      <w:rPr>
        <w:b w:val="0"/>
        <w:i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6B014245"/>
    <w:multiLevelType w:val="hybridMultilevel"/>
    <w:tmpl w:val="365CF138"/>
    <w:lvl w:ilvl="0" w:tplc="8454F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D523A9A"/>
    <w:multiLevelType w:val="hybridMultilevel"/>
    <w:tmpl w:val="8C9E16DC"/>
    <w:lvl w:ilvl="0" w:tplc="E3F0F7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3B82069"/>
    <w:multiLevelType w:val="multilevel"/>
    <w:tmpl w:val="32B818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7598F"/>
    <w:multiLevelType w:val="hybridMultilevel"/>
    <w:tmpl w:val="0BC6138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3"/>
  </w:num>
  <w:num w:numId="4">
    <w:abstractNumId w:val="20"/>
  </w:num>
  <w:num w:numId="5">
    <w:abstractNumId w:val="27"/>
  </w:num>
  <w:num w:numId="6">
    <w:abstractNumId w:val="8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  <w:num w:numId="11">
    <w:abstractNumId w:val="26"/>
  </w:num>
  <w:num w:numId="12">
    <w:abstractNumId w:val="21"/>
  </w:num>
  <w:num w:numId="13">
    <w:abstractNumId w:val="24"/>
  </w:num>
  <w:num w:numId="14">
    <w:abstractNumId w:val="33"/>
  </w:num>
  <w:num w:numId="15">
    <w:abstractNumId w:val="10"/>
  </w:num>
  <w:num w:numId="16">
    <w:abstractNumId w:val="23"/>
  </w:num>
  <w:num w:numId="17">
    <w:abstractNumId w:val="0"/>
  </w:num>
  <w:num w:numId="18">
    <w:abstractNumId w:val="1"/>
  </w:num>
  <w:num w:numId="19">
    <w:abstractNumId w:val="4"/>
  </w:num>
  <w:num w:numId="20">
    <w:abstractNumId w:val="15"/>
  </w:num>
  <w:num w:numId="21">
    <w:abstractNumId w:val="11"/>
  </w:num>
  <w:num w:numId="22">
    <w:abstractNumId w:val="28"/>
  </w:num>
  <w:num w:numId="23">
    <w:abstractNumId w:val="35"/>
  </w:num>
  <w:num w:numId="24">
    <w:abstractNumId w:val="7"/>
  </w:num>
  <w:num w:numId="25">
    <w:abstractNumId w:val="19"/>
  </w:num>
  <w:num w:numId="26">
    <w:abstractNumId w:val="16"/>
  </w:num>
  <w:num w:numId="27">
    <w:abstractNumId w:val="32"/>
  </w:num>
  <w:num w:numId="28">
    <w:abstractNumId w:val="14"/>
  </w:num>
  <w:num w:numId="29">
    <w:abstractNumId w:val="9"/>
  </w:num>
  <w:num w:numId="30">
    <w:abstractNumId w:val="30"/>
  </w:num>
  <w:num w:numId="31">
    <w:abstractNumId w:val="18"/>
  </w:num>
  <w:num w:numId="32">
    <w:abstractNumId w:val="29"/>
  </w:num>
  <w:num w:numId="33">
    <w:abstractNumId w:val="12"/>
  </w:num>
  <w:num w:numId="34">
    <w:abstractNumId w:val="31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47EC"/>
    <w:rsid w:val="000421C7"/>
    <w:rsid w:val="00052417"/>
    <w:rsid w:val="00057FF2"/>
    <w:rsid w:val="000616C2"/>
    <w:rsid w:val="000627A6"/>
    <w:rsid w:val="00063C9A"/>
    <w:rsid w:val="00066231"/>
    <w:rsid w:val="00072D4C"/>
    <w:rsid w:val="000806ED"/>
    <w:rsid w:val="00081AB1"/>
    <w:rsid w:val="0008780B"/>
    <w:rsid w:val="000D10D2"/>
    <w:rsid w:val="000E3892"/>
    <w:rsid w:val="000F3D60"/>
    <w:rsid w:val="000F54AA"/>
    <w:rsid w:val="000F6304"/>
    <w:rsid w:val="00120561"/>
    <w:rsid w:val="001531C0"/>
    <w:rsid w:val="0015795D"/>
    <w:rsid w:val="0016662D"/>
    <w:rsid w:val="001935B1"/>
    <w:rsid w:val="001944A4"/>
    <w:rsid w:val="001B1054"/>
    <w:rsid w:val="001C2FE2"/>
    <w:rsid w:val="001C51E3"/>
    <w:rsid w:val="001C7541"/>
    <w:rsid w:val="001C7630"/>
    <w:rsid w:val="001F1204"/>
    <w:rsid w:val="001F2E46"/>
    <w:rsid w:val="001F7EEA"/>
    <w:rsid w:val="00212A9A"/>
    <w:rsid w:val="00214D0C"/>
    <w:rsid w:val="002220DA"/>
    <w:rsid w:val="002477BF"/>
    <w:rsid w:val="00277413"/>
    <w:rsid w:val="002A77D4"/>
    <w:rsid w:val="002B2A60"/>
    <w:rsid w:val="002B56DB"/>
    <w:rsid w:val="002B771F"/>
    <w:rsid w:val="002E7401"/>
    <w:rsid w:val="002F728C"/>
    <w:rsid w:val="003231CC"/>
    <w:rsid w:val="003236DB"/>
    <w:rsid w:val="00331904"/>
    <w:rsid w:val="00337878"/>
    <w:rsid w:val="0034580B"/>
    <w:rsid w:val="00355B50"/>
    <w:rsid w:val="0037661F"/>
    <w:rsid w:val="00384EF1"/>
    <w:rsid w:val="0038553E"/>
    <w:rsid w:val="003B7CFB"/>
    <w:rsid w:val="003E2024"/>
    <w:rsid w:val="003E2B25"/>
    <w:rsid w:val="003F6AEE"/>
    <w:rsid w:val="004128BF"/>
    <w:rsid w:val="00424C9C"/>
    <w:rsid w:val="0043018C"/>
    <w:rsid w:val="0043123D"/>
    <w:rsid w:val="00431BEA"/>
    <w:rsid w:val="00435912"/>
    <w:rsid w:val="00435A1D"/>
    <w:rsid w:val="0043655F"/>
    <w:rsid w:val="004375FA"/>
    <w:rsid w:val="004556B2"/>
    <w:rsid w:val="004722DE"/>
    <w:rsid w:val="004F0CE0"/>
    <w:rsid w:val="00515701"/>
    <w:rsid w:val="005177BF"/>
    <w:rsid w:val="005454D4"/>
    <w:rsid w:val="005861D6"/>
    <w:rsid w:val="00586797"/>
    <w:rsid w:val="005B7E37"/>
    <w:rsid w:val="005C62D3"/>
    <w:rsid w:val="005D1CDA"/>
    <w:rsid w:val="005D729D"/>
    <w:rsid w:val="005E3B8D"/>
    <w:rsid w:val="005E61A4"/>
    <w:rsid w:val="005F426A"/>
    <w:rsid w:val="006161EE"/>
    <w:rsid w:val="00650A62"/>
    <w:rsid w:val="00656BD7"/>
    <w:rsid w:val="006570D7"/>
    <w:rsid w:val="00675E5D"/>
    <w:rsid w:val="00692688"/>
    <w:rsid w:val="006A3368"/>
    <w:rsid w:val="006B2B30"/>
    <w:rsid w:val="006B3C4C"/>
    <w:rsid w:val="006C1465"/>
    <w:rsid w:val="006D6451"/>
    <w:rsid w:val="006F6F75"/>
    <w:rsid w:val="007350C7"/>
    <w:rsid w:val="00740BBB"/>
    <w:rsid w:val="00750733"/>
    <w:rsid w:val="00757FB7"/>
    <w:rsid w:val="007654ED"/>
    <w:rsid w:val="00773B8C"/>
    <w:rsid w:val="00781F79"/>
    <w:rsid w:val="00792E8E"/>
    <w:rsid w:val="007B6D84"/>
    <w:rsid w:val="00827241"/>
    <w:rsid w:val="0083567D"/>
    <w:rsid w:val="008533E6"/>
    <w:rsid w:val="00862FA3"/>
    <w:rsid w:val="00894C0E"/>
    <w:rsid w:val="008A6065"/>
    <w:rsid w:val="008B17F7"/>
    <w:rsid w:val="008D4397"/>
    <w:rsid w:val="008D51B2"/>
    <w:rsid w:val="008D6F27"/>
    <w:rsid w:val="008D6F76"/>
    <w:rsid w:val="008F0260"/>
    <w:rsid w:val="008F0401"/>
    <w:rsid w:val="00907E0F"/>
    <w:rsid w:val="009129EB"/>
    <w:rsid w:val="009317D4"/>
    <w:rsid w:val="00947B93"/>
    <w:rsid w:val="009514A4"/>
    <w:rsid w:val="00956FA3"/>
    <w:rsid w:val="00961731"/>
    <w:rsid w:val="009719F8"/>
    <w:rsid w:val="00971DD0"/>
    <w:rsid w:val="00974B44"/>
    <w:rsid w:val="009A3BB6"/>
    <w:rsid w:val="009B001C"/>
    <w:rsid w:val="009C2DFB"/>
    <w:rsid w:val="009E7F5F"/>
    <w:rsid w:val="00A03760"/>
    <w:rsid w:val="00A03D6E"/>
    <w:rsid w:val="00A24AF1"/>
    <w:rsid w:val="00A30CD9"/>
    <w:rsid w:val="00A3207C"/>
    <w:rsid w:val="00A4293C"/>
    <w:rsid w:val="00A45C7F"/>
    <w:rsid w:val="00A600F5"/>
    <w:rsid w:val="00A64C86"/>
    <w:rsid w:val="00A804DD"/>
    <w:rsid w:val="00A91759"/>
    <w:rsid w:val="00AA11C8"/>
    <w:rsid w:val="00AF7BF6"/>
    <w:rsid w:val="00B1634B"/>
    <w:rsid w:val="00B1683E"/>
    <w:rsid w:val="00B2348D"/>
    <w:rsid w:val="00B272B0"/>
    <w:rsid w:val="00B33AC9"/>
    <w:rsid w:val="00B36063"/>
    <w:rsid w:val="00B36642"/>
    <w:rsid w:val="00B405F2"/>
    <w:rsid w:val="00B474A9"/>
    <w:rsid w:val="00B75C03"/>
    <w:rsid w:val="00B844F4"/>
    <w:rsid w:val="00B92562"/>
    <w:rsid w:val="00BD4264"/>
    <w:rsid w:val="00BD4D3C"/>
    <w:rsid w:val="00BD6EB7"/>
    <w:rsid w:val="00BE39CF"/>
    <w:rsid w:val="00BE78A8"/>
    <w:rsid w:val="00BF0C35"/>
    <w:rsid w:val="00C2004A"/>
    <w:rsid w:val="00C2429C"/>
    <w:rsid w:val="00C35317"/>
    <w:rsid w:val="00C647EC"/>
    <w:rsid w:val="00C74074"/>
    <w:rsid w:val="00C772C5"/>
    <w:rsid w:val="00C80D35"/>
    <w:rsid w:val="00C82425"/>
    <w:rsid w:val="00CD554E"/>
    <w:rsid w:val="00CE7905"/>
    <w:rsid w:val="00CE7CA5"/>
    <w:rsid w:val="00CF69C3"/>
    <w:rsid w:val="00D03509"/>
    <w:rsid w:val="00D11D56"/>
    <w:rsid w:val="00D13B83"/>
    <w:rsid w:val="00D4313E"/>
    <w:rsid w:val="00D4514D"/>
    <w:rsid w:val="00D62135"/>
    <w:rsid w:val="00D67707"/>
    <w:rsid w:val="00D7463C"/>
    <w:rsid w:val="00D925B3"/>
    <w:rsid w:val="00D92E78"/>
    <w:rsid w:val="00DA611B"/>
    <w:rsid w:val="00DD0DDE"/>
    <w:rsid w:val="00DE467A"/>
    <w:rsid w:val="00DE6E0E"/>
    <w:rsid w:val="00E01F69"/>
    <w:rsid w:val="00E04CE5"/>
    <w:rsid w:val="00E07571"/>
    <w:rsid w:val="00E14F06"/>
    <w:rsid w:val="00E232FB"/>
    <w:rsid w:val="00E3056B"/>
    <w:rsid w:val="00E30FAF"/>
    <w:rsid w:val="00E314E3"/>
    <w:rsid w:val="00E3619A"/>
    <w:rsid w:val="00E37EFC"/>
    <w:rsid w:val="00E56620"/>
    <w:rsid w:val="00EB00CE"/>
    <w:rsid w:val="00EB22A5"/>
    <w:rsid w:val="00EC75A4"/>
    <w:rsid w:val="00ED075F"/>
    <w:rsid w:val="00ED6412"/>
    <w:rsid w:val="00EE4B9D"/>
    <w:rsid w:val="00EF09CE"/>
    <w:rsid w:val="00F20AC9"/>
    <w:rsid w:val="00F23D49"/>
    <w:rsid w:val="00F25299"/>
    <w:rsid w:val="00F35229"/>
    <w:rsid w:val="00F46ACD"/>
    <w:rsid w:val="00F5744A"/>
    <w:rsid w:val="00F914C7"/>
    <w:rsid w:val="00F92048"/>
    <w:rsid w:val="00FA1B2F"/>
    <w:rsid w:val="00FB1558"/>
    <w:rsid w:val="00FD1128"/>
    <w:rsid w:val="00FD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1D548EA"/>
  <w15:docId w15:val="{7174CC99-578C-424A-8B11-55AA8534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533E6"/>
    <w:pPr>
      <w:keepNext/>
      <w:numPr>
        <w:numId w:val="17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ar-SA" w:bidi="ar-SA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533E6"/>
    <w:pPr>
      <w:keepNext/>
      <w:numPr>
        <w:ilvl w:val="3"/>
        <w:numId w:val="17"/>
      </w:numPr>
      <w:ind w:firstLine="720"/>
      <w:jc w:val="both"/>
      <w:outlineLvl w:val="3"/>
    </w:pPr>
    <w:rPr>
      <w:rFonts w:ascii="Arial" w:eastAsia="Times New Roman" w:hAnsi="Arial" w:cs="Times New Roman"/>
      <w:i/>
      <w:iCs/>
      <w:kern w:val="0"/>
      <w:sz w:val="22"/>
      <w:lang w:eastAsia="ar-SA" w:bidi="ar-SA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533E6"/>
    <w:pPr>
      <w:keepNext/>
      <w:numPr>
        <w:ilvl w:val="5"/>
        <w:numId w:val="17"/>
      </w:numPr>
      <w:jc w:val="center"/>
      <w:outlineLvl w:val="5"/>
    </w:pPr>
    <w:rPr>
      <w:rFonts w:ascii="Times New Roman" w:eastAsia="Times New Roman" w:hAnsi="Times New Roman" w:cs="Times New Roman"/>
      <w:b/>
      <w:bCs/>
      <w:kern w:val="0"/>
      <w:lang w:eastAsia="ar-SA" w:bidi="ar-SA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533E6"/>
    <w:pPr>
      <w:keepNext/>
      <w:numPr>
        <w:ilvl w:val="6"/>
        <w:numId w:val="17"/>
      </w:numPr>
      <w:ind w:left="6120"/>
      <w:jc w:val="both"/>
      <w:outlineLvl w:val="6"/>
    </w:pPr>
    <w:rPr>
      <w:rFonts w:ascii="Times New Roman" w:eastAsia="Times New Roman" w:hAnsi="Times New Roman" w:cs="Times New Roman"/>
      <w:kern w:val="0"/>
      <w:u w:val="single"/>
      <w:lang w:eastAsia="ar-SA" w:bidi="ar-SA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533E6"/>
    <w:pPr>
      <w:numPr>
        <w:ilvl w:val="7"/>
        <w:numId w:val="17"/>
      </w:numPr>
      <w:spacing w:before="240" w:after="60"/>
      <w:outlineLvl w:val="7"/>
    </w:pPr>
    <w:rPr>
      <w:rFonts w:ascii="Calibri" w:eastAsia="Times New Roman" w:hAnsi="Calibri" w:cs="Times New Roman"/>
      <w:i/>
      <w:iCs/>
      <w:kern w:val="0"/>
      <w:lang w:eastAsia="ar-SA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uiPriority w:val="99"/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character" w:customStyle="1" w:styleId="Titolo1Carattere">
    <w:name w:val="Titolo 1 Carattere"/>
    <w:basedOn w:val="Carpredefinitoparagrafo"/>
    <w:link w:val="Titolo1"/>
    <w:uiPriority w:val="99"/>
    <w:rsid w:val="008533E6"/>
    <w:rPr>
      <w:rFonts w:ascii="Cambria" w:hAnsi="Cambria"/>
      <w:b/>
      <w:bCs/>
      <w:kern w:val="1"/>
      <w:sz w:val="32"/>
      <w:szCs w:val="32"/>
      <w:lang w:eastAsia="ar-SA"/>
    </w:rPr>
  </w:style>
  <w:style w:type="character" w:customStyle="1" w:styleId="Titolo4Carattere">
    <w:name w:val="Titolo 4 Carattere"/>
    <w:basedOn w:val="Carpredefinitoparagrafo"/>
    <w:uiPriority w:val="9"/>
    <w:semiHidden/>
    <w:rsid w:val="008533E6"/>
    <w:rPr>
      <w:rFonts w:asciiTheme="majorHAnsi" w:eastAsiaTheme="majorEastAsia" w:hAnsiTheme="majorHAnsi" w:cstheme="majorBidi"/>
      <w:b/>
      <w:bCs/>
      <w:i/>
      <w:iCs/>
      <w:color w:val="4472C4" w:themeColor="accent1"/>
      <w:kern w:val="2"/>
      <w:sz w:val="24"/>
      <w:szCs w:val="24"/>
      <w:lang w:eastAsia="zh-CN" w:bidi="hi-IN"/>
    </w:rPr>
  </w:style>
  <w:style w:type="character" w:customStyle="1" w:styleId="Titolo6Carattere">
    <w:name w:val="Titolo 6 Carattere"/>
    <w:basedOn w:val="Carpredefinitoparagrafo"/>
    <w:uiPriority w:val="9"/>
    <w:semiHidden/>
    <w:rsid w:val="008533E6"/>
    <w:rPr>
      <w:rFonts w:asciiTheme="majorHAnsi" w:eastAsiaTheme="majorEastAsia" w:hAnsiTheme="majorHAnsi" w:cstheme="majorBidi"/>
      <w:i/>
      <w:iCs/>
      <w:color w:val="1F3763" w:themeColor="accent1" w:themeShade="7F"/>
      <w:kern w:val="2"/>
      <w:sz w:val="24"/>
      <w:szCs w:val="24"/>
      <w:lang w:eastAsia="zh-CN" w:bidi="hi-IN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8533E6"/>
    <w:rPr>
      <w:sz w:val="24"/>
      <w:szCs w:val="24"/>
      <w:u w:val="single"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8533E6"/>
    <w:rPr>
      <w:rFonts w:ascii="Calibri" w:hAnsi="Calibri"/>
      <w:i/>
      <w:iCs/>
      <w:sz w:val="24"/>
      <w:szCs w:val="24"/>
      <w:lang w:eastAsia="ar-SA"/>
    </w:rPr>
  </w:style>
  <w:style w:type="paragraph" w:customStyle="1" w:styleId="Corpotesto1">
    <w:name w:val="Corpo testo1"/>
    <w:basedOn w:val="Normale"/>
    <w:rsid w:val="008533E6"/>
    <w:pPr>
      <w:spacing w:after="140" w:line="288" w:lineRule="auto"/>
    </w:pPr>
    <w:rPr>
      <w:kern w:val="1"/>
    </w:rPr>
  </w:style>
  <w:style w:type="character" w:styleId="Collegamentoipertestuale">
    <w:name w:val="Hyperlink"/>
    <w:rsid w:val="008533E6"/>
    <w:rPr>
      <w:color w:val="0000FF"/>
      <w:u w:val="single"/>
    </w:rPr>
  </w:style>
  <w:style w:type="character" w:customStyle="1" w:styleId="hps">
    <w:name w:val="hps"/>
    <w:rsid w:val="008533E6"/>
  </w:style>
  <w:style w:type="paragraph" w:styleId="Paragrafoelenco">
    <w:name w:val="List Paragraph"/>
    <w:basedOn w:val="Normale"/>
    <w:uiPriority w:val="34"/>
    <w:qFormat/>
    <w:rsid w:val="008533E6"/>
    <w:pPr>
      <w:ind w:left="720"/>
      <w:contextualSpacing/>
    </w:pPr>
    <w:rPr>
      <w:rFonts w:ascii="Arial" w:eastAsia="Times New Roman" w:hAnsi="Arial" w:cs="Arial"/>
      <w:color w:val="000000"/>
      <w:kern w:val="1"/>
      <w:lang w:eastAsia="ar-SA" w:bidi="ar-SA"/>
    </w:rPr>
  </w:style>
  <w:style w:type="paragraph" w:customStyle="1" w:styleId="Normale1">
    <w:name w:val="Normale1"/>
    <w:uiPriority w:val="99"/>
    <w:rsid w:val="008533E6"/>
    <w:pPr>
      <w:suppressAutoHyphens/>
      <w:spacing w:after="200" w:line="276" w:lineRule="auto"/>
    </w:pPr>
    <w:rPr>
      <w:rFonts w:ascii="Calibri" w:hAnsi="Calibri"/>
      <w:kern w:val="1"/>
      <w:sz w:val="22"/>
      <w:szCs w:val="22"/>
      <w:lang w:eastAsia="ar-SA"/>
    </w:rPr>
  </w:style>
  <w:style w:type="character" w:customStyle="1" w:styleId="Titolo4Carattere1">
    <w:name w:val="Titolo 4 Carattere1"/>
    <w:link w:val="Titolo4"/>
    <w:uiPriority w:val="99"/>
    <w:locked/>
    <w:rsid w:val="008533E6"/>
    <w:rPr>
      <w:rFonts w:ascii="Arial" w:hAnsi="Arial"/>
      <w:i/>
      <w:iCs/>
      <w:sz w:val="22"/>
      <w:szCs w:val="24"/>
      <w:lang w:eastAsia="ar-SA"/>
    </w:rPr>
  </w:style>
  <w:style w:type="character" w:customStyle="1" w:styleId="Titolo6Carattere1">
    <w:name w:val="Titolo 6 Carattere1"/>
    <w:link w:val="Titolo6"/>
    <w:uiPriority w:val="99"/>
    <w:locked/>
    <w:rsid w:val="008533E6"/>
    <w:rPr>
      <w:b/>
      <w:bCs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533E6"/>
    <w:pPr>
      <w:jc w:val="both"/>
    </w:pPr>
    <w:rPr>
      <w:rFonts w:ascii="Times New Roman" w:eastAsia="Times New Roman" w:hAnsi="Times New Roman" w:cs="Times New Roman"/>
      <w:kern w:val="0"/>
      <w:lang w:eastAsia="ar-SA" w:bidi="ar-SA"/>
    </w:rPr>
  </w:style>
  <w:style w:type="table" w:styleId="Grigliatabella">
    <w:name w:val="Table Grid"/>
    <w:basedOn w:val="Tabellanormale"/>
    <w:uiPriority w:val="99"/>
    <w:rsid w:val="0085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delicata">
    <w:name w:val="Subtle Emphasis"/>
    <w:uiPriority w:val="19"/>
    <w:qFormat/>
    <w:rsid w:val="008533E6"/>
    <w:rPr>
      <w:i/>
      <w:iCs/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33E6"/>
    <w:rPr>
      <w:rFonts w:ascii="Tahoma" w:hAnsi="Tahoma"/>
      <w:kern w:val="1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33E6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ormaleWeb">
    <w:name w:val="Normal (Web)"/>
    <w:basedOn w:val="Normale"/>
    <w:uiPriority w:val="99"/>
    <w:unhideWhenUsed/>
    <w:qFormat/>
    <w:rsid w:val="008533E6"/>
    <w:pPr>
      <w:spacing w:before="280" w:after="280"/>
    </w:pPr>
    <w:rPr>
      <w:rFonts w:ascii="Times New Roman" w:eastAsia="Times New Roman" w:hAnsi="Times New Roman" w:cs="Times New Roman"/>
      <w:color w:val="00000A"/>
      <w:kern w:val="0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4185</Words>
  <Characters>23861</Characters>
  <Application>Microsoft Office Word</Application>
  <DocSecurity>0</DocSecurity>
  <Lines>198</Lines>
  <Paragraphs>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cp:lastModifiedBy>Lenovo</cp:lastModifiedBy>
  <cp:revision>7</cp:revision>
  <cp:lastPrinted>1995-11-21T16:41:00Z</cp:lastPrinted>
  <dcterms:created xsi:type="dcterms:W3CDTF">2020-06-27T07:30:00Z</dcterms:created>
  <dcterms:modified xsi:type="dcterms:W3CDTF">2020-06-30T10:24:00Z</dcterms:modified>
</cp:coreProperties>
</file>