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BC2E8A9" w14:textId="77777777" w:rsidR="002411C9" w:rsidRPr="000873BB" w:rsidRDefault="002411C9" w:rsidP="002411C9">
      <w:pPr>
        <w:rPr>
          <w:rFonts w:ascii="Calibri" w:eastAsia="Calibri" w:hAnsi="Calibri" w:cs="Calibri"/>
          <w:b/>
          <w:sz w:val="20"/>
          <w:szCs w:val="20"/>
          <w:u w:val="single"/>
        </w:rPr>
      </w:pPr>
      <w:r w:rsidRPr="000873BB">
        <w:rPr>
          <w:rFonts w:ascii="Calibri" w:eastAsia="Calibri" w:hAnsi="Calibri" w:cs="Calibri"/>
          <w:sz w:val="20"/>
          <w:szCs w:val="20"/>
        </w:rPr>
        <w:t xml:space="preserve">TO </w:t>
      </w:r>
    </w:p>
    <w:p w14:paraId="1F645504" w14:textId="77777777" w:rsidR="002411C9" w:rsidRPr="000873BB" w:rsidRDefault="002411C9" w:rsidP="002411C9">
      <w:pPr>
        <w:ind w:left="5672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b/>
          <w:sz w:val="20"/>
          <w:szCs w:val="20"/>
          <w:u w:val="single"/>
        </w:rPr>
        <w:t>Puglia Sounds - Teatro Pubblico Pugliese</w:t>
      </w:r>
    </w:p>
    <w:p w14:paraId="671E4814" w14:textId="77777777" w:rsidR="002411C9" w:rsidRPr="004968DA" w:rsidRDefault="002411C9" w:rsidP="002411C9">
      <w:pPr>
        <w:ind w:left="4964" w:firstLine="708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sz w:val="20"/>
          <w:szCs w:val="20"/>
        </w:rPr>
        <w:t>Via Imbriani, 67 - 70121 Bari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11C9" w:rsidRPr="000873BB" w14:paraId="54FFAE95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0800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</w:rPr>
              <w:t>I, the under</w:t>
            </w:r>
            <w:r>
              <w:rPr>
                <w:rFonts w:ascii="Calibri" w:hAnsi="Calibri" w:cs="Arial"/>
                <w:sz w:val="20"/>
                <w:szCs w:val="20"/>
              </w:rPr>
              <w:t>si</w:t>
            </w:r>
            <w:r w:rsidRPr="00F23F6F">
              <w:rPr>
                <w:rFonts w:ascii="Calibri" w:hAnsi="Calibri" w:cs="Arial"/>
                <w:sz w:val="20"/>
                <w:szCs w:val="20"/>
              </w:rPr>
              <w:t>gned ________________________________________________________________________________</w:t>
            </w:r>
          </w:p>
        </w:tc>
      </w:tr>
      <w:tr w:rsidR="002411C9" w:rsidRPr="000873BB" w14:paraId="02782BC9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6803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US"/>
              </w:rPr>
              <w:t>born in ______________________ (town/city) ___________ (Country)  on _________________ (date of birth)                 Tax code ________________________</w:t>
            </w:r>
          </w:p>
        </w:tc>
      </w:tr>
      <w:tr w:rsidR="002411C9" w:rsidRPr="000873BB" w14:paraId="1306DA66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78B0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US"/>
              </w:rPr>
              <w:t>in my capacity as</w:t>
            </w:r>
            <w:r w:rsidRPr="00F23F6F">
              <w:rPr>
                <w:rFonts w:ascii="Calibri" w:hAnsi="Calibri" w:cs="Arial"/>
                <w:sz w:val="20"/>
                <w:szCs w:val="20"/>
                <w:lang w:val="en-GB"/>
              </w:rPr>
              <w:t xml:space="preserve"> Legal Representative of ______________________________________________________________</w:t>
            </w:r>
          </w:p>
        </w:tc>
      </w:tr>
      <w:tr w:rsidR="002411C9" w:rsidRPr="000873BB" w14:paraId="429C36D8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3919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i/>
                <w:sz w:val="20"/>
                <w:szCs w:val="20"/>
                <w:lang w:val="en-US"/>
              </w:rPr>
              <w:t>(indicate the  bu</w:t>
            </w:r>
            <w:r>
              <w:rPr>
                <w:rFonts w:ascii="Calibri" w:hAnsi="Calibri" w:cs="Arial"/>
                <w:i/>
                <w:sz w:val="20"/>
                <w:szCs w:val="20"/>
                <w:lang w:val="en-US"/>
              </w:rPr>
              <w:t>si</w:t>
            </w:r>
            <w:r w:rsidRPr="00F23F6F">
              <w:rPr>
                <w:rFonts w:ascii="Calibri" w:hAnsi="Calibri" w:cs="Arial"/>
                <w:i/>
                <w:sz w:val="20"/>
                <w:szCs w:val="20"/>
                <w:lang w:val="en-US"/>
              </w:rPr>
              <w:t>ness name of the applicant)</w:t>
            </w:r>
          </w:p>
        </w:tc>
      </w:tr>
      <w:tr w:rsidR="002411C9" w:rsidRPr="000873BB" w14:paraId="1A7190D9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D03C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US"/>
              </w:rPr>
              <w:t xml:space="preserve">with Legal Office in ____________________ (town/city) _____________ (state)______________ postcode _______ address _______________________________ </w:t>
            </w:r>
          </w:p>
        </w:tc>
      </w:tr>
      <w:tr w:rsidR="002411C9" w:rsidRPr="000873BB" w14:paraId="3F49A297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A2D6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US"/>
              </w:rPr>
              <w:t xml:space="preserve">and Operations Headquarters e in ___________________ (town/city)___________ (state) postcode_______ address_______________________________ </w:t>
            </w:r>
          </w:p>
        </w:tc>
      </w:tr>
      <w:tr w:rsidR="002411C9" w:rsidRPr="000873BB" w14:paraId="265784ED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333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GB"/>
              </w:rPr>
              <w:t>tel ___________________ fax _________________ e-mail _______________________________________________</w:t>
            </w:r>
          </w:p>
        </w:tc>
      </w:tr>
      <w:tr w:rsidR="002411C9" w:rsidRPr="000873BB" w14:paraId="57C4AF05" w14:textId="77777777" w:rsidTr="00663B5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30D2" w14:textId="77777777" w:rsidR="002411C9" w:rsidRPr="00F23F6F" w:rsidRDefault="002411C9" w:rsidP="00663B5C">
            <w:pPr>
              <w:suppressAutoHyphens w:val="0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F23F6F">
              <w:rPr>
                <w:rFonts w:ascii="Calibri" w:hAnsi="Calibri" w:cs="Arial"/>
                <w:sz w:val="20"/>
                <w:szCs w:val="20"/>
                <w:lang w:val="en-GB"/>
              </w:rPr>
              <w:t>Tax</w:t>
            </w:r>
            <w:r>
              <w:rPr>
                <w:rFonts w:ascii="Calibri" w:hAnsi="Calibri" w:cs="Arial"/>
                <w:sz w:val="20"/>
                <w:szCs w:val="20"/>
                <w:lang w:val="en-GB"/>
              </w:rPr>
              <w:t xml:space="preserve"> Code</w:t>
            </w:r>
            <w:r w:rsidRPr="00F23F6F">
              <w:rPr>
                <w:rFonts w:ascii="Calibri" w:hAnsi="Calibri" w:cs="Arial"/>
                <w:sz w:val="20"/>
                <w:szCs w:val="20"/>
                <w:lang w:val="en-GB"/>
              </w:rPr>
              <w:t>_________________________________  VAT Number _______________________________________</w:t>
            </w:r>
          </w:p>
        </w:tc>
      </w:tr>
    </w:tbl>
    <w:p w14:paraId="2F7B3EA4" w14:textId="77777777" w:rsidR="002411C9" w:rsidRPr="000873BB" w:rsidRDefault="002411C9" w:rsidP="002411C9">
      <w:pPr>
        <w:jc w:val="center"/>
        <w:rPr>
          <w:rFonts w:ascii="Calibri" w:hAnsi="Calibri" w:cs="Arial"/>
          <w:b/>
          <w:bCs/>
          <w:sz w:val="20"/>
          <w:szCs w:val="20"/>
          <w:lang w:val="en-GB"/>
        </w:rPr>
      </w:pPr>
      <w:r w:rsidRPr="000873BB">
        <w:rPr>
          <w:rFonts w:ascii="Calibri" w:hAnsi="Calibri" w:cs="Arial"/>
          <w:b/>
          <w:bCs/>
          <w:sz w:val="20"/>
          <w:szCs w:val="20"/>
          <w:lang w:val="en-GB"/>
        </w:rPr>
        <w:t xml:space="preserve">HEREBY SUBMIT MY </w:t>
      </w:r>
    </w:p>
    <w:p w14:paraId="261EDBAB" w14:textId="10069747" w:rsidR="002411C9" w:rsidRPr="000873BB" w:rsidRDefault="002411C9" w:rsidP="002411C9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0873BB">
        <w:rPr>
          <w:rFonts w:ascii="Calibri" w:hAnsi="Calibri" w:cs="Arial"/>
          <w:sz w:val="20"/>
          <w:szCs w:val="20"/>
          <w:lang w:val="en-GB"/>
        </w:rPr>
        <w:t xml:space="preserve">PROJECT PROPOSAL UNDER PUGLIA SOUNDS-TEATRO </w:t>
      </w:r>
      <w:r w:rsidRPr="00AF2EED">
        <w:rPr>
          <w:rFonts w:ascii="Calibri" w:hAnsi="Calibri" w:cs="Arial"/>
          <w:sz w:val="20"/>
          <w:szCs w:val="20"/>
          <w:lang w:val="en-GB"/>
        </w:rPr>
        <w:t xml:space="preserve">PUBBLICO PUGLIESE CALL PUBLISHED ON </w:t>
      </w:r>
      <w:r w:rsidRPr="00AF2EED">
        <w:rPr>
          <w:rFonts w:ascii="Calibri" w:hAnsi="Calibri" w:cs="Calibri"/>
          <w:sz w:val="20"/>
          <w:szCs w:val="20"/>
        </w:rPr>
        <w:t xml:space="preserve"> </w:t>
      </w:r>
      <w:r w:rsidR="00AF2EED" w:rsidRPr="00AF2EED">
        <w:rPr>
          <w:rFonts w:ascii="Calibri" w:hAnsi="Calibri" w:cs="Calibri"/>
          <w:sz w:val="20"/>
          <w:szCs w:val="20"/>
        </w:rPr>
        <w:t>30</w:t>
      </w:r>
      <w:r w:rsidRPr="00AF2EED">
        <w:rPr>
          <w:rFonts w:ascii="Calibri" w:hAnsi="Calibri" w:cs="Calibri"/>
          <w:sz w:val="20"/>
          <w:szCs w:val="20"/>
        </w:rPr>
        <w:t>/</w:t>
      </w:r>
      <w:r w:rsidR="00AF2EED" w:rsidRPr="00AF2EED">
        <w:rPr>
          <w:rFonts w:ascii="Calibri" w:hAnsi="Calibri" w:cs="Calibri"/>
          <w:sz w:val="20"/>
          <w:szCs w:val="20"/>
        </w:rPr>
        <w:t>06</w:t>
      </w:r>
      <w:r w:rsidRPr="00AF2EED">
        <w:rPr>
          <w:rFonts w:ascii="Calibri" w:hAnsi="Calibri" w:cs="Calibri"/>
          <w:sz w:val="20"/>
          <w:szCs w:val="20"/>
        </w:rPr>
        <w:t xml:space="preserve">/2020 con </w:t>
      </w:r>
      <w:r w:rsidR="00AF2EED" w:rsidRPr="00AF2EED">
        <w:rPr>
          <w:rFonts w:ascii="Calibri" w:hAnsi="Calibri" w:cs="Calibri"/>
          <w:sz w:val="20"/>
          <w:szCs w:val="20"/>
        </w:rPr>
        <w:t>761</w:t>
      </w:r>
      <w:r w:rsidRPr="00AF2EED">
        <w:rPr>
          <w:rFonts w:ascii="Calibri" w:hAnsi="Calibri" w:cs="Calibri"/>
          <w:sz w:val="20"/>
          <w:szCs w:val="20"/>
        </w:rPr>
        <w:t xml:space="preserve">/PROGETTI.              </w:t>
      </w:r>
      <w:r w:rsidRPr="00AF2EED">
        <w:rPr>
          <w:rFonts w:ascii="Calibri" w:hAnsi="Calibri" w:cs="Calibri"/>
          <w:b/>
          <w:bCs/>
          <w:sz w:val="20"/>
          <w:szCs w:val="20"/>
        </w:rPr>
        <w:t>TO THIS END I ATTACH HERETO:</w:t>
      </w:r>
      <w:r w:rsidRPr="000873B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873BB">
        <w:rPr>
          <w:rFonts w:ascii="Calibri" w:hAnsi="Calibri" w:cs="Calibri"/>
          <w:b/>
          <w:sz w:val="20"/>
          <w:szCs w:val="20"/>
        </w:rPr>
        <w:t xml:space="preserve"> </w:t>
      </w:r>
    </w:p>
    <w:p w14:paraId="08DDEA8B" w14:textId="353DE5FC" w:rsidR="002411C9" w:rsidRPr="009528D9" w:rsidRDefault="002411C9" w:rsidP="002411C9">
      <w:pPr>
        <w:pStyle w:val="Paragrafoelenco"/>
        <w:numPr>
          <w:ilvl w:val="0"/>
          <w:numId w:val="24"/>
        </w:numPr>
        <w:suppressAutoHyphens/>
        <w:spacing w:line="240" w:lineRule="atLeast"/>
        <w:ind w:left="714" w:hanging="357"/>
        <w:rPr>
          <w:rFonts w:ascii="Calibri" w:eastAsia="SimSun" w:hAnsi="Calibri" w:cs="Calibri"/>
          <w:kern w:val="2"/>
          <w:sz w:val="20"/>
          <w:szCs w:val="20"/>
          <w:lang w:val="en-US" w:eastAsia="zh-CN" w:bidi="hi-IN"/>
        </w:rPr>
      </w:pPr>
      <w:r w:rsidRPr="009528D9">
        <w:rPr>
          <w:rFonts w:ascii="Calibri" w:eastAsia="SimSun" w:hAnsi="Calibri" w:cs="Calibri"/>
          <w:kern w:val="2"/>
          <w:sz w:val="20"/>
          <w:szCs w:val="20"/>
          <w:lang w:val="en-US" w:eastAsia="zh-CN" w:bidi="hi-IN"/>
        </w:rPr>
        <w:t>self-certification (self-attested affidavit) in place of an attested affidavit drawn up by filling out the related Form 1 attached to the Call  signed by the Applicant’s Legal Representative, certifying that this latter fully meets the the eligibility requirements as indicated in Section 4  “</w:t>
      </w:r>
      <w:r w:rsidRPr="009528D9">
        <w:rPr>
          <w:rFonts w:ascii="Calibri" w:eastAsia="SimSun" w:hAnsi="Calibri" w:cs="Calibri" w:hint="eastAsia"/>
          <w:kern w:val="2"/>
          <w:sz w:val="20"/>
          <w:szCs w:val="20"/>
          <w:lang w:val="en-US" w:eastAsia="zh-CN" w:bidi="hi-IN"/>
        </w:rPr>
        <w:t>ELIGIBILITY OF APPLICANTS</w:t>
      </w:r>
      <w:r w:rsidRPr="009528D9">
        <w:rPr>
          <w:rFonts w:ascii="Calibri" w:eastAsia="SimSun" w:hAnsi="Calibri" w:cs="Calibri" w:hint="eastAsia"/>
          <w:kern w:val="2"/>
          <w:sz w:val="20"/>
          <w:szCs w:val="20"/>
          <w:lang w:val="en-US" w:eastAsia="zh-CN" w:bidi="hi-IN"/>
        </w:rPr>
        <w:t>”</w:t>
      </w:r>
      <w:r w:rsidRPr="009528D9">
        <w:rPr>
          <w:rFonts w:ascii="Calibri" w:eastAsia="SimSun" w:hAnsi="Calibri" w:cs="Calibri"/>
          <w:kern w:val="2"/>
          <w:sz w:val="20"/>
          <w:szCs w:val="20"/>
          <w:lang w:val="en-US" w:eastAsia="zh-CN" w:bidi="hi-IN"/>
        </w:rPr>
        <w:t>of the Call;</w:t>
      </w:r>
    </w:p>
    <w:p w14:paraId="447B8B8C" w14:textId="77777777" w:rsidR="002411C9" w:rsidRPr="000873BB" w:rsidRDefault="002411C9" w:rsidP="002411C9">
      <w:pPr>
        <w:pStyle w:val="Normale1"/>
        <w:keepNext/>
        <w:numPr>
          <w:ilvl w:val="0"/>
          <w:numId w:val="24"/>
        </w:numPr>
        <w:tabs>
          <w:tab w:val="left" w:pos="-1080"/>
        </w:tabs>
        <w:spacing w:after="0" w:line="240" w:lineRule="atLeast"/>
        <w:ind w:left="714" w:right="-2" w:hanging="357"/>
        <w:jc w:val="both"/>
        <w:rPr>
          <w:rFonts w:cs="Calibri"/>
          <w:sz w:val="20"/>
          <w:szCs w:val="20"/>
        </w:rPr>
      </w:pPr>
      <w:r w:rsidRPr="00F23F6F">
        <w:rPr>
          <w:rFonts w:cs="Calibri" w:hint="eastAsia"/>
          <w:sz w:val="20"/>
          <w:szCs w:val="20"/>
        </w:rPr>
        <w:t>currently valid official certificate of VAT registered details of the Applicant</w:t>
      </w:r>
      <w:r w:rsidRPr="00F23F6F">
        <w:rPr>
          <w:rFonts w:cs="Calibri" w:hint="eastAsia"/>
          <w:sz w:val="20"/>
          <w:szCs w:val="20"/>
        </w:rPr>
        <w:t>’</w:t>
      </w:r>
      <w:r w:rsidRPr="00F23F6F">
        <w:rPr>
          <w:rFonts w:cs="Calibri" w:hint="eastAsia"/>
          <w:sz w:val="20"/>
          <w:szCs w:val="20"/>
        </w:rPr>
        <w:t>s and/or an updated copy of the Chamber of Commerce company registration report including the Applicant</w:t>
      </w:r>
      <w:r w:rsidRPr="00F23F6F">
        <w:rPr>
          <w:rFonts w:cs="Calibri" w:hint="eastAsia"/>
          <w:sz w:val="20"/>
          <w:szCs w:val="20"/>
        </w:rPr>
        <w:t>’</w:t>
      </w:r>
      <w:r w:rsidRPr="00F23F6F">
        <w:rPr>
          <w:rFonts w:cs="Calibri" w:hint="eastAsia"/>
          <w:sz w:val="20"/>
          <w:szCs w:val="20"/>
        </w:rPr>
        <w:t>s ATECO Code</w:t>
      </w:r>
      <w:r w:rsidRPr="000873BB">
        <w:rPr>
          <w:rFonts w:cs="Calibri"/>
          <w:kern w:val="0"/>
          <w:sz w:val="20"/>
          <w:szCs w:val="20"/>
        </w:rPr>
        <w:t>;</w:t>
      </w:r>
    </w:p>
    <w:p w14:paraId="52A5446A" w14:textId="7CAE95AD" w:rsidR="002411C9" w:rsidRPr="000873BB" w:rsidRDefault="002411C9" w:rsidP="002411C9">
      <w:pPr>
        <w:numPr>
          <w:ilvl w:val="0"/>
          <w:numId w:val="24"/>
        </w:numPr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F23F6F">
        <w:rPr>
          <w:rFonts w:ascii="Calibri" w:hAnsi="Calibri" w:cs="Calibri"/>
          <w:sz w:val="20"/>
          <w:szCs w:val="20"/>
        </w:rPr>
        <w:t>copy of a currently valid identity document of the Legal Representative of the Applicant</w:t>
      </w:r>
      <w:r w:rsidRPr="000873BB">
        <w:rPr>
          <w:rFonts w:ascii="Calibri" w:hAnsi="Calibri" w:cs="Calibri"/>
          <w:sz w:val="20"/>
          <w:szCs w:val="20"/>
        </w:rPr>
        <w:t>;</w:t>
      </w:r>
    </w:p>
    <w:p w14:paraId="293E6615" w14:textId="77777777" w:rsidR="002411C9" w:rsidRPr="000873BB" w:rsidRDefault="002411C9" w:rsidP="002411C9">
      <w:pPr>
        <w:numPr>
          <w:ilvl w:val="0"/>
          <w:numId w:val="24"/>
        </w:numPr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F23F6F">
        <w:rPr>
          <w:rFonts w:ascii="Calibri" w:hAnsi="Calibri" w:cs="Calibri"/>
          <w:sz w:val="20"/>
          <w:szCs w:val="20"/>
        </w:rPr>
        <w:t xml:space="preserve">descriptio of the Project drawn up completing all the sections of the attached Form (Form 3) and subscribed to by the Legal </w:t>
      </w:r>
      <w:r>
        <w:rPr>
          <w:rFonts w:ascii="Calibri" w:hAnsi="Calibri" w:cs="Calibri"/>
          <w:sz w:val="20"/>
          <w:szCs w:val="20"/>
        </w:rPr>
        <w:t>Representative</w:t>
      </w:r>
      <w:r w:rsidRPr="00F23F6F">
        <w:rPr>
          <w:rFonts w:ascii="Calibri" w:hAnsi="Calibri" w:cs="Calibri"/>
          <w:sz w:val="20"/>
          <w:szCs w:val="20"/>
        </w:rPr>
        <w:t xml:space="preserve"> of the Applicant</w:t>
      </w:r>
      <w:r w:rsidRPr="000873BB">
        <w:rPr>
          <w:rFonts w:ascii="Calibri" w:hAnsi="Calibri" w:cs="Calibri"/>
          <w:sz w:val="20"/>
          <w:szCs w:val="20"/>
        </w:rPr>
        <w:t>;</w:t>
      </w:r>
    </w:p>
    <w:p w14:paraId="59DF09B8" w14:textId="602FC0F6" w:rsidR="002411C9" w:rsidRPr="002411C9" w:rsidRDefault="002411C9" w:rsidP="002411C9">
      <w:pPr>
        <w:numPr>
          <w:ilvl w:val="0"/>
          <w:numId w:val="24"/>
        </w:numPr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F23F6F">
        <w:rPr>
          <w:rFonts w:ascii="Calibri" w:hAnsi="Calibri" w:cs="Calibri"/>
          <w:sz w:val="20"/>
          <w:szCs w:val="20"/>
        </w:rPr>
        <w:t>pre-contractual agreement or commitment letter by the booking agency containing the follow</w:t>
      </w:r>
      <w:r>
        <w:rPr>
          <w:rFonts w:ascii="Calibri" w:hAnsi="Calibri" w:cs="Calibri"/>
          <w:sz w:val="20"/>
          <w:szCs w:val="20"/>
        </w:rPr>
        <w:t>ing details: name of the artist</w:t>
      </w:r>
      <w:r w:rsidRPr="002411C9">
        <w:rPr>
          <w:rFonts w:ascii="Calibri" w:hAnsi="Calibri" w:cs="Calibri"/>
          <w:sz w:val="20"/>
          <w:szCs w:val="20"/>
        </w:rPr>
        <w:t xml:space="preserve"> (with complete lineup), date and venue of the show, with indication of venue capacity and mode of access for the public;</w:t>
      </w:r>
    </w:p>
    <w:p w14:paraId="5C84CCBB" w14:textId="77777777" w:rsidR="002411C9" w:rsidRPr="00F23F6F" w:rsidRDefault="002411C9" w:rsidP="002411C9">
      <w:pPr>
        <w:numPr>
          <w:ilvl w:val="0"/>
          <w:numId w:val="24"/>
        </w:numPr>
        <w:spacing w:line="240" w:lineRule="atLeast"/>
        <w:ind w:left="714" w:hanging="357"/>
        <w:jc w:val="both"/>
        <w:rPr>
          <w:rFonts w:ascii="Calibri" w:hAnsi="Calibri" w:cs="Calibri"/>
          <w:i/>
          <w:sz w:val="20"/>
          <w:szCs w:val="20"/>
        </w:rPr>
      </w:pPr>
      <w:r w:rsidRPr="00F23F6F">
        <w:rPr>
          <w:rFonts w:ascii="Calibri" w:hAnsi="Calibri" w:cs="Calibri"/>
          <w:sz w:val="20"/>
          <w:szCs w:val="20"/>
        </w:rPr>
        <w:t xml:space="preserve">occupancy permit, or preliminary technical report </w:t>
      </w:r>
      <w:r>
        <w:rPr>
          <w:rFonts w:ascii="Calibri" w:hAnsi="Calibri" w:cs="Calibri"/>
          <w:sz w:val="20"/>
          <w:szCs w:val="20"/>
        </w:rPr>
        <w:t>si</w:t>
      </w:r>
      <w:r w:rsidRPr="00F23F6F">
        <w:rPr>
          <w:rFonts w:ascii="Calibri" w:hAnsi="Calibri" w:cs="Calibri"/>
          <w:sz w:val="20"/>
          <w:szCs w:val="20"/>
        </w:rPr>
        <w:t xml:space="preserve">gned by a certified technician, with indication of the total capacity of the venue </w:t>
      </w:r>
    </w:p>
    <w:p w14:paraId="6DAF098F" w14:textId="77777777" w:rsidR="002411C9" w:rsidRPr="00F23F6F" w:rsidRDefault="002411C9" w:rsidP="002411C9">
      <w:pPr>
        <w:jc w:val="both"/>
        <w:rPr>
          <w:rFonts w:ascii="Calibri" w:hAnsi="Calibri" w:cs="Calibri"/>
          <w:i/>
          <w:sz w:val="20"/>
          <w:szCs w:val="20"/>
        </w:rPr>
      </w:pPr>
      <w:r w:rsidRPr="00F23F6F">
        <w:rPr>
          <w:rFonts w:ascii="Calibri" w:hAnsi="Calibri" w:cs="Calibri"/>
          <w:i/>
          <w:sz w:val="20"/>
          <w:szCs w:val="20"/>
        </w:rPr>
        <w:t>I, the under</w:t>
      </w:r>
      <w:r>
        <w:rPr>
          <w:rFonts w:ascii="Calibri" w:hAnsi="Calibri" w:cs="Calibri"/>
          <w:i/>
          <w:sz w:val="20"/>
          <w:szCs w:val="20"/>
        </w:rPr>
        <w:t>si</w:t>
      </w:r>
      <w:r w:rsidRPr="00F23F6F">
        <w:rPr>
          <w:rFonts w:ascii="Calibri" w:hAnsi="Calibri" w:cs="Calibri"/>
          <w:i/>
          <w:sz w:val="20"/>
          <w:szCs w:val="20"/>
        </w:rPr>
        <w:t xml:space="preserve">gned, pursuant to Legislative Decree no. 196 of 30 June 2003, hereby give my consent for my personal </w:t>
      </w:r>
      <w:r>
        <w:rPr>
          <w:rFonts w:ascii="Calibri" w:hAnsi="Calibri" w:cs="Calibri"/>
          <w:i/>
          <w:sz w:val="20"/>
          <w:szCs w:val="20"/>
        </w:rPr>
        <w:t>DATE</w:t>
      </w:r>
      <w:r w:rsidRPr="00F23F6F">
        <w:rPr>
          <w:rFonts w:ascii="Calibri" w:hAnsi="Calibri" w:cs="Calibri"/>
          <w:i/>
          <w:sz w:val="20"/>
          <w:szCs w:val="20"/>
        </w:rPr>
        <w:t xml:space="preserve"> to be processed and communicated to third parties in order to comply with the requirements of the law.</w:t>
      </w:r>
    </w:p>
    <w:p w14:paraId="6F0E94CE" w14:textId="77777777" w:rsidR="002411C9" w:rsidRPr="00F23F6F" w:rsidRDefault="002411C9" w:rsidP="002411C9">
      <w:pPr>
        <w:jc w:val="both"/>
        <w:rPr>
          <w:rFonts w:ascii="Calibri" w:hAnsi="Calibri" w:cs="Calibri"/>
          <w:i/>
          <w:sz w:val="20"/>
          <w:szCs w:val="20"/>
        </w:rPr>
      </w:pPr>
    </w:p>
    <w:p w14:paraId="1D6F855E" w14:textId="77777777" w:rsidR="002411C9" w:rsidRPr="00F23F6F" w:rsidRDefault="002411C9" w:rsidP="002411C9">
      <w:pPr>
        <w:jc w:val="both"/>
        <w:rPr>
          <w:rFonts w:ascii="Calibri" w:hAnsi="Calibri" w:cs="Calibri"/>
          <w:i/>
          <w:sz w:val="20"/>
          <w:szCs w:val="20"/>
        </w:rPr>
      </w:pPr>
      <w:r w:rsidRPr="000873BB">
        <w:rPr>
          <w:rFonts w:ascii="Calibri" w:hAnsi="Calibri" w:cs="Calibri"/>
          <w:sz w:val="20"/>
          <w:szCs w:val="20"/>
        </w:rPr>
        <w:lastRenderedPageBreak/>
        <w:t>____________________________</w:t>
      </w:r>
      <w:r w:rsidRPr="000873BB">
        <w:rPr>
          <w:rFonts w:ascii="Calibri" w:hAnsi="Calibri" w:cs="Calibri"/>
          <w:sz w:val="20"/>
          <w:szCs w:val="20"/>
        </w:rPr>
        <w:tab/>
      </w:r>
      <w:r w:rsidRPr="000873BB">
        <w:rPr>
          <w:rFonts w:ascii="Calibri" w:hAnsi="Calibri" w:cs="Calibri"/>
          <w:sz w:val="20"/>
          <w:szCs w:val="20"/>
        </w:rPr>
        <w:tab/>
      </w:r>
      <w:r w:rsidRPr="000873BB">
        <w:rPr>
          <w:rFonts w:ascii="Calibri" w:hAnsi="Calibri" w:cs="Calibri"/>
          <w:sz w:val="20"/>
          <w:szCs w:val="20"/>
        </w:rPr>
        <w:tab/>
      </w:r>
    </w:p>
    <w:p w14:paraId="5A5C3B97" w14:textId="77777777" w:rsidR="002411C9" w:rsidRPr="004968DA" w:rsidRDefault="002411C9" w:rsidP="002411C9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0873BB">
        <w:rPr>
          <w:rFonts w:ascii="Calibri" w:hAnsi="Calibri" w:cs="Calibri"/>
          <w:i/>
          <w:sz w:val="20"/>
          <w:szCs w:val="20"/>
        </w:rPr>
        <w:t>(</w:t>
      </w:r>
      <w:r w:rsidRPr="00F23F6F">
        <w:rPr>
          <w:rFonts w:ascii="Calibri" w:hAnsi="Calibri" w:cs="Calibri"/>
          <w:i/>
          <w:sz w:val="20"/>
          <w:szCs w:val="20"/>
        </w:rPr>
        <w:t>Place and Date</w:t>
      </w:r>
      <w:r w:rsidRPr="000873BB">
        <w:rPr>
          <w:rFonts w:ascii="Calibri" w:hAnsi="Calibri" w:cs="Calibri"/>
          <w:i/>
          <w:sz w:val="20"/>
          <w:szCs w:val="20"/>
        </w:rPr>
        <w:t xml:space="preserve">) </w:t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 w:rsidRPr="000873BB"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</w:t>
      </w:r>
      <w:r w:rsidRPr="00F23F6F">
        <w:rPr>
          <w:rFonts w:ascii="Calibri" w:hAnsi="Calibri" w:cs="Calibri"/>
          <w:b/>
          <w:i/>
          <w:sz w:val="20"/>
          <w:szCs w:val="20"/>
          <w:lang w:val="en-US"/>
        </w:rPr>
        <w:t>Legal Representative</w:t>
      </w:r>
    </w:p>
    <w:p w14:paraId="1F6704E5" w14:textId="77777777" w:rsidR="002411C9" w:rsidRPr="000873BB" w:rsidRDefault="002411C9" w:rsidP="002411C9">
      <w:pPr>
        <w:ind w:left="5672" w:firstLine="709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</w:t>
      </w:r>
      <w:r>
        <w:rPr>
          <w:rFonts w:ascii="Calibri" w:hAnsi="Calibri" w:cs="Calibri"/>
          <w:i/>
          <w:sz w:val="20"/>
          <w:szCs w:val="20"/>
        </w:rPr>
        <w:t>(signature</w:t>
      </w:r>
      <w:r w:rsidRPr="000873BB">
        <w:rPr>
          <w:rFonts w:ascii="Calibri" w:hAnsi="Calibri" w:cs="Calibri"/>
          <w:i/>
          <w:sz w:val="20"/>
          <w:szCs w:val="20"/>
        </w:rPr>
        <w:t>)</w:t>
      </w:r>
    </w:p>
    <w:p w14:paraId="777A41D9" w14:textId="77777777" w:rsidR="002411C9" w:rsidRPr="002411C9" w:rsidRDefault="002411C9" w:rsidP="002411C9">
      <w:pPr>
        <w:rPr>
          <w:rFonts w:ascii="Calibri" w:hAnsi="Calibri"/>
          <w:b/>
          <w:bCs/>
          <w:smallCaps/>
          <w:sz w:val="22"/>
          <w:szCs w:val="22"/>
          <w:lang w:val="en-US" w:eastAsia="it-IT"/>
        </w:rPr>
      </w:pPr>
      <w:r w:rsidRPr="009528D9">
        <w:rPr>
          <w:rFonts w:ascii="Calibri" w:hAnsi="Calibri" w:cs="Calibri"/>
          <w:sz w:val="20"/>
          <w:szCs w:val="20"/>
          <w:lang w:val="en-US"/>
        </w:rPr>
        <w:br w:type="page"/>
      </w:r>
      <w:r w:rsidRPr="002411C9">
        <w:rPr>
          <w:rFonts w:ascii="Calibri" w:hAnsi="Calibri" w:cs="Calibri"/>
          <w:b/>
          <w:sz w:val="22"/>
          <w:szCs w:val="22"/>
          <w:u w:val="single"/>
          <w:lang w:val="en-GB"/>
        </w:rPr>
        <w:lastRenderedPageBreak/>
        <w:t xml:space="preserve">FORM </w:t>
      </w:r>
      <w:r w:rsidRPr="002411C9">
        <w:rPr>
          <w:rFonts w:ascii="Calibri" w:hAnsi="Calibri" w:cs="Calibri"/>
          <w:b/>
          <w:sz w:val="22"/>
          <w:szCs w:val="22"/>
          <w:lang w:val="en-GB"/>
        </w:rPr>
        <w:t xml:space="preserve">1             </w:t>
      </w:r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>self-certification (self-attested affidavit)  in place of an attested affidavit</w:t>
      </w:r>
      <w:r w:rsidRPr="002411C9">
        <w:rPr>
          <w:rFonts w:ascii="Calibri" w:hAnsi="Calibri" w:cs="Calibri"/>
          <w:b/>
          <w:bCs/>
          <w:smallCaps/>
          <w:sz w:val="22"/>
          <w:szCs w:val="22"/>
          <w:lang w:val="en-US"/>
        </w:rPr>
        <w:t xml:space="preserve"> </w:t>
      </w:r>
    </w:p>
    <w:p w14:paraId="283D258F" w14:textId="77777777" w:rsidR="002411C9" w:rsidRPr="002411C9" w:rsidRDefault="002411C9" w:rsidP="002411C9">
      <w:pPr>
        <w:suppressAutoHyphens w:val="0"/>
        <w:jc w:val="center"/>
        <w:rPr>
          <w:rFonts w:ascii="Calibri" w:hAnsi="Calibri" w:cs="Arial"/>
          <w:sz w:val="22"/>
          <w:szCs w:val="22"/>
          <w:lang w:val="en-US" w:eastAsia="it-IT"/>
        </w:rPr>
      </w:pPr>
      <w:r w:rsidRPr="002411C9">
        <w:rPr>
          <w:rFonts w:ascii="Calibri" w:hAnsi="Calibri" w:cs="Arial"/>
          <w:sz w:val="22"/>
          <w:szCs w:val="22"/>
          <w:lang w:val="en-US" w:eastAsia="it-IT"/>
        </w:rPr>
        <w:t>(art.47 DPR 28.12.2000 n.445)</w:t>
      </w:r>
    </w:p>
    <w:p w14:paraId="4CD69F03" w14:textId="77777777" w:rsidR="002411C9" w:rsidRPr="002411C9" w:rsidRDefault="002411C9" w:rsidP="0024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I, the undersigned, ____________________________________________ </w:t>
      </w:r>
    </w:p>
    <w:p w14:paraId="609F1B8B" w14:textId="77777777" w:rsidR="002411C9" w:rsidRPr="002411C9" w:rsidRDefault="002411C9" w:rsidP="0024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>born in ______________________ (town/city)____________ (Country) on ________________(date of birth)</w:t>
      </w:r>
    </w:p>
    <w:p w14:paraId="52F07B16" w14:textId="77777777" w:rsidR="002411C9" w:rsidRPr="002411C9" w:rsidRDefault="002411C9" w:rsidP="0024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>Tax code________________________</w:t>
      </w:r>
    </w:p>
    <w:p w14:paraId="6EAEE1CB" w14:textId="77777777" w:rsidR="002411C9" w:rsidRPr="002411C9" w:rsidRDefault="002411C9" w:rsidP="0024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as Legal Representative of ______________________________________________________________ </w:t>
      </w:r>
    </w:p>
    <w:p w14:paraId="46190AAD" w14:textId="77777777" w:rsidR="002411C9" w:rsidRPr="002411C9" w:rsidRDefault="002411C9" w:rsidP="0024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2411C9">
        <w:rPr>
          <w:rFonts w:ascii="Calibri" w:hAnsi="Calibri" w:cs="Calibri"/>
          <w:i/>
          <w:sz w:val="22"/>
          <w:szCs w:val="22"/>
          <w:lang w:val="en-US"/>
        </w:rPr>
        <w:t>(indicate the name of the Applicant)</w:t>
      </w:r>
    </w:p>
    <w:p w14:paraId="49BB7846" w14:textId="77777777" w:rsidR="002411C9" w:rsidRPr="002411C9" w:rsidRDefault="002411C9" w:rsidP="002411C9">
      <w:pPr>
        <w:spacing w:after="140" w:line="288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aware that providing false information and/or false documents is subject to criminal penalty and forfeiture of rights, should the Consorzio Teatro Pubblico Pugliese, after carrying out verification, identify </w:t>
      </w:r>
      <w:r w:rsidRPr="002411C9">
        <w:rPr>
          <w:rFonts w:ascii="Calibri" w:hAnsi="Calibri" w:cs="Calibri" w:hint="eastAsia"/>
          <w:bCs/>
          <w:sz w:val="22"/>
          <w:szCs w:val="22"/>
          <w:lang w:val="en-GB"/>
        </w:rPr>
        <w:t xml:space="preserve">untruthful </w:t>
      </w: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contents in the present declarations under articles n. 75 (forfeiture of rights) and 76 of D.P.R. n. 445 of December 28, 2000, hereby               </w:t>
      </w:r>
      <w:r w:rsidRPr="002411C9">
        <w:rPr>
          <w:rFonts w:ascii="Calibri" w:hAnsi="Calibri" w:cs="Calibri"/>
          <w:b/>
          <w:bCs/>
          <w:sz w:val="22"/>
          <w:szCs w:val="22"/>
          <w:lang w:val="en-US"/>
        </w:rPr>
        <w:t>DECLARE</w:t>
      </w:r>
    </w:p>
    <w:tbl>
      <w:tblPr>
        <w:tblpPr w:leftFromText="141" w:rightFromText="141" w:vertAnchor="text" w:tblpX="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3"/>
      </w:tblGrid>
      <w:tr w:rsidR="002411C9" w:rsidRPr="002411C9" w14:paraId="6DE9B0EE" w14:textId="77777777" w:rsidTr="00663B5C">
        <w:trPr>
          <w:trHeight w:val="2455"/>
        </w:trPr>
        <w:tc>
          <w:tcPr>
            <w:tcW w:w="9583" w:type="dxa"/>
          </w:tcPr>
          <w:p w14:paraId="3801DEB6" w14:textId="77777777" w:rsidR="002411C9" w:rsidRPr="002411C9" w:rsidRDefault="002411C9" w:rsidP="002411C9">
            <w:pPr>
              <w:spacing w:after="120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</w:pPr>
            <w:r w:rsidRPr="002411C9"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</w:t>
            </w:r>
            <w:r w:rsidRPr="002411C9">
              <w:rPr>
                <w:rFonts w:ascii="Times New Roman" w:eastAsia="Times New Roman" w:hAnsi="Times New Roman" w:cs="Times New Roman" w:hint="eastAsia"/>
                <w:kern w:val="0"/>
                <w:sz w:val="16"/>
                <w:szCs w:val="16"/>
                <w:lang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 w:hint="eastAsia"/>
                <w:bCs/>
                <w:kern w:val="0"/>
                <w:sz w:val="22"/>
                <w:szCs w:val="22"/>
                <w:lang w:val="en-GB" w:eastAsia="ar-SA" w:bidi="ar-SA"/>
              </w:rPr>
              <w:t>that I have organised at least 15 mu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>sic</w:t>
            </w:r>
            <w:r w:rsidRPr="002411C9">
              <w:rPr>
                <w:rFonts w:ascii="Calibri" w:eastAsia="Times New Roman" w:hAnsi="Calibri" w:cs="Calibri" w:hint="eastAsia"/>
                <w:bCs/>
                <w:kern w:val="0"/>
                <w:sz w:val="22"/>
                <w:szCs w:val="22"/>
                <w:lang w:val="en-GB" w:eastAsia="ar-SA" w:bidi="ar-SA"/>
              </w:rPr>
              <w:t xml:space="preserve"> shows or multidisciplinary shows with live mu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>sic</w:t>
            </w:r>
            <w:r w:rsidRPr="002411C9">
              <w:rPr>
                <w:rFonts w:ascii="Calibri" w:eastAsia="Times New Roman" w:hAnsi="Calibri" w:cs="Calibri" w:hint="eastAsia"/>
                <w:bCs/>
                <w:kern w:val="0"/>
                <w:sz w:val="22"/>
                <w:szCs w:val="22"/>
                <w:lang w:val="en-GB" w:eastAsia="ar-SA" w:bidi="ar-SA"/>
              </w:rPr>
              <w:t xml:space="preserve"> as the main artistic language in the three-year period 2017/2019;</w:t>
            </w:r>
          </w:p>
          <w:p w14:paraId="3AC9B852" w14:textId="148004BE" w:rsidR="002411C9" w:rsidRPr="002411C9" w:rsidRDefault="002411C9" w:rsidP="002411C9">
            <w:pPr>
              <w:spacing w:after="120"/>
              <w:rPr>
                <w:rFonts w:ascii="Times New Roman" w:eastAsia="Times New Roman" w:hAnsi="Times New Roman" w:cs="Calibri"/>
                <w:bCs/>
                <w:kern w:val="0"/>
                <w:sz w:val="16"/>
                <w:szCs w:val="16"/>
                <w:lang w:eastAsia="ar-SA" w:bidi="ar-SA"/>
              </w:rPr>
            </w:pPr>
            <w:r w:rsidRPr="002411C9">
              <w:rPr>
                <w:rFonts w:ascii="Times New Roman" w:eastAsia="Times New Roman" w:hAnsi="Times New Roman" w:cs="Calibri"/>
                <w:kern w:val="0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Times New Roman" w:eastAsia="Times New Roman" w:hAnsi="Times New Roman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that I hold a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VAT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Number with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ar-SA" w:bidi="ar-SA"/>
              </w:rPr>
              <w:t xml:space="preserve">ATECO code </w:t>
            </w:r>
            <w:r w:rsidR="00366B49" w:rsidRPr="00663B5C">
              <w:rPr>
                <w:rFonts w:asciiTheme="minorHAnsi" w:eastAsia="Calibri" w:hAnsiTheme="minorHAnsi" w:cstheme="minorHAnsi"/>
              </w:rPr>
              <w:t>90.01.09 o 90.02.09 or 59.2;</w:t>
            </w:r>
            <w:r w:rsidR="00366B49" w:rsidRPr="00663B5C">
              <w:rPr>
                <w:rFonts w:asciiTheme="minorHAnsi" w:hAnsiTheme="minorHAnsi" w:cstheme="minorHAnsi" w:hint="eastAsia"/>
              </w:rPr>
              <w:t xml:space="preserve">  </w:t>
            </w:r>
          </w:p>
          <w:p w14:paraId="67B0F136" w14:textId="77777777" w:rsidR="002411C9" w:rsidRPr="002411C9" w:rsidRDefault="002411C9" w:rsidP="002411C9">
            <w:pPr>
              <w:suppressAutoHyphens w:val="0"/>
              <w:jc w:val="both"/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Pr="002411C9">
              <w:rPr>
                <w:rFonts w:ascii="Calibri" w:hAnsi="Calibri" w:cs="Calibri"/>
                <w:bCs/>
                <w:kern w:val="1"/>
                <w:sz w:val="22"/>
                <w:szCs w:val="22"/>
                <w:lang w:val="en-GB" w:eastAsia="ar-SA" w:bidi="ar-SA"/>
              </w:rPr>
              <w:t xml:space="preserve"> that I comply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with the current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>employment laws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and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>collective labour contracts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 in force in the state of origin of the Applicant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>;</w:t>
            </w:r>
          </w:p>
          <w:p w14:paraId="0A229324" w14:textId="77777777" w:rsidR="002411C9" w:rsidRPr="002411C9" w:rsidRDefault="002411C9" w:rsidP="002411C9">
            <w:pPr>
              <w:suppressAutoHyphens w:val="0"/>
              <w:jc w:val="both"/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that I have no arrears in the payment of social security contributions to National Social Security;</w:t>
            </w:r>
          </w:p>
          <w:p w14:paraId="6B737C7B" w14:textId="77777777" w:rsidR="002411C9" w:rsidRPr="002411C9" w:rsidRDefault="002411C9" w:rsidP="002411C9">
            <w:pPr>
              <w:suppressAutoHyphens w:val="0"/>
              <w:spacing w:after="200" w:line="276" w:lineRule="auto"/>
              <w:jc w:val="both"/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that I am not involved in any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>legal action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against National Social Security 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>and/or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in pending legal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sanctions or penalties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and/or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 xml:space="preserve">administrative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proceedings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connected to withdrawals of authorizations following misappropriation of public funds. </w:t>
            </w:r>
          </w:p>
          <w:p w14:paraId="487B618F" w14:textId="77777777" w:rsidR="002411C9" w:rsidRPr="002411C9" w:rsidRDefault="002411C9" w:rsidP="002411C9">
            <w:pPr>
              <w:spacing w:after="120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val="en-GB" w:eastAsia="ar-SA" w:bidi="ar-SA"/>
              </w:rPr>
            </w:pPr>
          </w:p>
          <w:p w14:paraId="405A93ED" w14:textId="77777777" w:rsidR="002411C9" w:rsidRPr="002411C9" w:rsidRDefault="002411C9" w:rsidP="002411C9">
            <w:pPr>
              <w:spacing w:after="120"/>
              <w:rPr>
                <w:rFonts w:ascii="Calibri" w:eastAsia="Times New Roman" w:hAnsi="Calibri" w:cs="Calibri"/>
                <w:kern w:val="0"/>
                <w:sz w:val="22"/>
                <w:szCs w:val="22"/>
                <w:lang w:val="en-GB" w:eastAsia="ar-SA" w:bidi="ar-SA"/>
              </w:rPr>
            </w:pPr>
          </w:p>
        </w:tc>
      </w:tr>
    </w:tbl>
    <w:p w14:paraId="39357F64" w14:textId="77777777" w:rsidR="002411C9" w:rsidRPr="002411C9" w:rsidRDefault="002411C9" w:rsidP="002411C9">
      <w:pPr>
        <w:jc w:val="both"/>
        <w:rPr>
          <w:rFonts w:ascii="Calibri" w:hAnsi="Calibri" w:cs="Calibri"/>
          <w:sz w:val="20"/>
          <w:szCs w:val="20"/>
        </w:rPr>
      </w:pPr>
      <w:r w:rsidRPr="002411C9">
        <w:rPr>
          <w:rFonts w:ascii="Calibri" w:hAnsi="Calibri" w:cs="Calibri"/>
          <w:sz w:val="22"/>
          <w:szCs w:val="22"/>
        </w:rPr>
        <w:t xml:space="preserve">Finally, should my project </w:t>
      </w:r>
      <w:r w:rsidRPr="002411C9">
        <w:rPr>
          <w:rFonts w:ascii="Calibri" w:hAnsi="Calibri" w:cs="Calibri-BoldItalic"/>
          <w:bCs/>
          <w:iCs/>
          <w:sz w:val="22"/>
          <w:szCs w:val="22"/>
          <w:lang w:val="en-GB"/>
        </w:rPr>
        <w:t xml:space="preserve">be included in the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“Parco Progetti” (“folder of artistic-cultural music projects”)</w:t>
      </w:r>
      <w:r w:rsidRPr="002411C9">
        <w:rPr>
          <w:rFonts w:hint="eastAsia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Puglia Sounds Live 2020/2021,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I do hereby </w:t>
      </w:r>
      <w:r w:rsidRPr="002411C9">
        <w:rPr>
          <w:rFonts w:ascii="Calibri" w:hAnsi="Calibri" w:cs="Calibri"/>
          <w:b/>
          <w:bCs/>
          <w:iCs/>
          <w:sz w:val="22"/>
          <w:szCs w:val="22"/>
          <w:lang w:val="en-GB"/>
        </w:rPr>
        <w:t>AUTHORIZE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the publication of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my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project in full or in excerpts on the institutional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si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tes of Puglia Sounds - TPP - Regione Puglia.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</w:t>
      </w:r>
    </w:p>
    <w:p w14:paraId="5464EC94" w14:textId="77777777" w:rsidR="002411C9" w:rsidRPr="002411C9" w:rsidRDefault="002411C9" w:rsidP="002411C9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14:paraId="3ED4CE05" w14:textId="77777777" w:rsidR="002411C9" w:rsidRPr="002411C9" w:rsidRDefault="002411C9" w:rsidP="002411C9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Date)                                                                        </w:t>
      </w:r>
      <w:r w:rsidRPr="002411C9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14:paraId="04F07102" w14:textId="77777777" w:rsidR="002411C9" w:rsidRPr="002411C9" w:rsidRDefault="002411C9" w:rsidP="002411C9">
      <w:pPr>
        <w:spacing w:line="276" w:lineRule="auto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lastRenderedPageBreak/>
        <w:t xml:space="preserve">                                                  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</w:p>
    <w:p w14:paraId="172C0F61" w14:textId="77777777" w:rsidR="002411C9" w:rsidRPr="002411C9" w:rsidRDefault="002411C9" w:rsidP="002411C9">
      <w:pPr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 w:rsidRPr="002411C9">
        <w:rPr>
          <w:rFonts w:ascii="Calibri" w:eastAsia="Times New Roman" w:hAnsi="Calibri" w:cs="Arial"/>
          <w:bCs/>
          <w:i/>
          <w:kern w:val="0"/>
          <w:sz w:val="22"/>
          <w:szCs w:val="22"/>
          <w:lang w:val="en-GB" w:eastAsia="ar-SA" w:bidi="ar-SA"/>
        </w:rPr>
        <w:t>N</w:t>
      </w:r>
      <w:r w:rsidRPr="002411C9"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t xml:space="preserve">.B. PLEASE ATTACH A PHOTOCPY OF A CURRENTLY VALID IDENTITY DOCUMENT </w:t>
      </w:r>
    </w:p>
    <w:p w14:paraId="6AAAF6AA" w14:textId="38B0F380" w:rsidR="00E67026" w:rsidRDefault="00E67026" w:rsidP="002411C9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EA1D98F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DBF0B14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622EF9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7C7F8F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3959F27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C4F1FDC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C92519E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49B3649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48BC2F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32C5E0F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152E11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A3AB646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FD7B2E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2836F1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5E5F34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413FD1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1DC60CD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4675EF6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464515B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A6CD32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5EB1AE5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46E265B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3D803BF" w14:textId="77777777" w:rsidR="00E67026" w:rsidRDefault="00E67026" w:rsidP="006854F8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94E97A" w14:textId="77777777" w:rsidR="002411C9" w:rsidRPr="002411C9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  <w:u w:val="single"/>
        </w:rPr>
        <w:t>PROJECT FORMS</w:t>
      </w:r>
    </w:p>
    <w:p w14:paraId="64CDC5CF" w14:textId="77777777" w:rsidR="002411C9" w:rsidRPr="002411C9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  <w:u w:val="single"/>
        </w:rPr>
        <w:t>PROJECT #1:</w:t>
      </w:r>
    </w:p>
    <w:p w14:paraId="452A83E5" w14:textId="77777777" w:rsidR="002411C9" w:rsidRPr="002411C9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  <w:u w:val="single"/>
        </w:rPr>
        <w:t>CURRICULUM VITAE OF THE APPLICANT,</w:t>
      </w:r>
    </w:p>
    <w:p w14:paraId="67DD8C86" w14:textId="0B12BF09" w:rsidR="007638B0" w:rsidRPr="00FB4F7B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  <w:u w:val="single"/>
        </w:rPr>
        <w:t>with special focus on ACTIVITIES IN THE TWO-YEAR PERIOD 2018-2019 (1,000-CHATACTER LIMIT)</w:t>
      </w:r>
      <w:r w:rsidR="006854F8" w:rsidRPr="005179B0">
        <w:rPr>
          <w:rFonts w:ascii="Calibri" w:hAnsi="Calibri" w:cs="Calibri"/>
          <w:bCs/>
          <w:sz w:val="22"/>
          <w:szCs w:val="22"/>
        </w:rPr>
        <w:t>)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854F8" w:rsidRPr="005179B0" w14:paraId="024888B3" w14:textId="77777777" w:rsidTr="007638B0">
        <w:tc>
          <w:tcPr>
            <w:tcW w:w="9638" w:type="dxa"/>
            <w:shd w:val="clear" w:color="auto" w:fill="auto"/>
          </w:tcPr>
          <w:p w14:paraId="7C090D1A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bookmarkStart w:id="0" w:name="_Hlk43934242"/>
          </w:p>
        </w:tc>
      </w:tr>
      <w:tr w:rsidR="006854F8" w:rsidRPr="005179B0" w14:paraId="234238FE" w14:textId="77777777" w:rsidTr="007638B0">
        <w:tc>
          <w:tcPr>
            <w:tcW w:w="9638" w:type="dxa"/>
            <w:shd w:val="clear" w:color="auto" w:fill="auto"/>
          </w:tcPr>
          <w:p w14:paraId="33B0DE05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612737CE" w14:textId="77777777" w:rsidTr="007638B0">
        <w:tc>
          <w:tcPr>
            <w:tcW w:w="9638" w:type="dxa"/>
            <w:shd w:val="clear" w:color="auto" w:fill="auto"/>
          </w:tcPr>
          <w:p w14:paraId="3E912437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40A02D43" w14:textId="77777777" w:rsidTr="007638B0">
        <w:tc>
          <w:tcPr>
            <w:tcW w:w="9638" w:type="dxa"/>
            <w:shd w:val="clear" w:color="auto" w:fill="auto"/>
          </w:tcPr>
          <w:p w14:paraId="3894D445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6BB72E2E" w14:textId="77777777" w:rsidTr="007638B0">
        <w:tc>
          <w:tcPr>
            <w:tcW w:w="9638" w:type="dxa"/>
            <w:shd w:val="clear" w:color="auto" w:fill="auto"/>
          </w:tcPr>
          <w:p w14:paraId="5BF54725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0553089F" w14:textId="77777777" w:rsidTr="007638B0">
        <w:tc>
          <w:tcPr>
            <w:tcW w:w="9638" w:type="dxa"/>
            <w:shd w:val="clear" w:color="auto" w:fill="auto"/>
          </w:tcPr>
          <w:p w14:paraId="6D738F72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5547D6CC" w14:textId="77777777" w:rsidTr="007638B0">
        <w:tc>
          <w:tcPr>
            <w:tcW w:w="9638" w:type="dxa"/>
            <w:shd w:val="clear" w:color="auto" w:fill="auto"/>
          </w:tcPr>
          <w:p w14:paraId="5D7E6725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17A239E5" w14:textId="77777777" w:rsidTr="007638B0">
        <w:tc>
          <w:tcPr>
            <w:tcW w:w="9638" w:type="dxa"/>
            <w:shd w:val="clear" w:color="auto" w:fill="auto"/>
          </w:tcPr>
          <w:p w14:paraId="40084094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526B8295" w14:textId="77777777" w:rsidTr="007638B0">
        <w:tc>
          <w:tcPr>
            <w:tcW w:w="9638" w:type="dxa"/>
            <w:shd w:val="clear" w:color="auto" w:fill="auto"/>
          </w:tcPr>
          <w:p w14:paraId="4593CEA6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42862CB7" w14:textId="77777777" w:rsidTr="007638B0">
        <w:tc>
          <w:tcPr>
            <w:tcW w:w="9638" w:type="dxa"/>
            <w:shd w:val="clear" w:color="auto" w:fill="auto"/>
          </w:tcPr>
          <w:p w14:paraId="017D6486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599EE1BE" w14:textId="77777777" w:rsidTr="007638B0">
        <w:tc>
          <w:tcPr>
            <w:tcW w:w="9638" w:type="dxa"/>
            <w:shd w:val="clear" w:color="auto" w:fill="auto"/>
          </w:tcPr>
          <w:p w14:paraId="34451762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7638B0" w:rsidRPr="005179B0" w14:paraId="37FB1864" w14:textId="77777777" w:rsidTr="007638B0">
        <w:tc>
          <w:tcPr>
            <w:tcW w:w="9638" w:type="dxa"/>
            <w:shd w:val="clear" w:color="auto" w:fill="auto"/>
          </w:tcPr>
          <w:p w14:paraId="20A368E0" w14:textId="77777777" w:rsidR="007638B0" w:rsidRPr="005179B0" w:rsidRDefault="007638B0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25A57289" w14:textId="77777777" w:rsidTr="007638B0">
        <w:tc>
          <w:tcPr>
            <w:tcW w:w="9638" w:type="dxa"/>
            <w:shd w:val="clear" w:color="auto" w:fill="auto"/>
          </w:tcPr>
          <w:p w14:paraId="3F471961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bookmarkEnd w:id="0"/>
    </w:tbl>
    <w:p w14:paraId="0C0936D1" w14:textId="0FA4CF3F" w:rsidR="006854F8" w:rsidRPr="005179B0" w:rsidRDefault="006854F8" w:rsidP="006854F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p w14:paraId="58889BD5" w14:textId="7DCF5EA0" w:rsidR="006854F8" w:rsidRPr="005179B0" w:rsidRDefault="006854F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iCs/>
          <w:sz w:val="22"/>
          <w:szCs w:val="22"/>
        </w:rPr>
      </w:pPr>
      <w:r w:rsidRPr="005179B0">
        <w:rPr>
          <w:rFonts w:ascii="Calibri" w:hAnsi="Calibri" w:cs="Calibri"/>
          <w:iCs/>
          <w:sz w:val="22"/>
          <w:szCs w:val="22"/>
        </w:rPr>
        <w:t>(</w:t>
      </w:r>
      <w:r w:rsidR="002411C9">
        <w:rPr>
          <w:rFonts w:ascii="Calibri" w:hAnsi="Calibri" w:cs="Calibri"/>
          <w:iCs/>
          <w:sz w:val="22"/>
          <w:szCs w:val="22"/>
        </w:rPr>
        <w:t>FOR COPRODUCTIONS</w:t>
      </w:r>
      <w:r w:rsidRPr="005179B0">
        <w:rPr>
          <w:rFonts w:ascii="Calibri" w:hAnsi="Calibri" w:cs="Calibri"/>
          <w:iCs/>
          <w:sz w:val="22"/>
          <w:szCs w:val="22"/>
        </w:rPr>
        <w:t>)</w:t>
      </w:r>
    </w:p>
    <w:p w14:paraId="0C7B801E" w14:textId="77777777" w:rsidR="002411C9" w:rsidRPr="002411C9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</w:rPr>
        <w:t>PROJECT #1:</w:t>
      </w:r>
    </w:p>
    <w:p w14:paraId="78EEBDE9" w14:textId="77777777" w:rsidR="002411C9" w:rsidRPr="002411C9" w:rsidRDefault="002411C9" w:rsidP="002411C9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</w:rPr>
        <w:t>CURRICULUM VITAE OF THE APPLICANT,</w:t>
      </w:r>
    </w:p>
    <w:p w14:paraId="675A2547" w14:textId="4348ED2C" w:rsidR="00FB4F7B" w:rsidRPr="00FB4F7B" w:rsidRDefault="002411C9" w:rsidP="00FB4F7B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2411C9">
        <w:rPr>
          <w:rFonts w:ascii="Calibri" w:hAnsi="Calibri" w:cs="Calibri" w:hint="eastAsia"/>
          <w:b/>
          <w:bCs/>
          <w:sz w:val="22"/>
          <w:szCs w:val="22"/>
        </w:rPr>
        <w:t>with special focus on ACTIVITIES IN THE TWO-YEAR PERIOD 2018-2019 (1,000-CHATACTER LIMIT)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B4F7B" w:rsidRPr="005179B0" w14:paraId="5F7DBF61" w14:textId="77777777" w:rsidTr="00616222">
        <w:tc>
          <w:tcPr>
            <w:tcW w:w="9638" w:type="dxa"/>
            <w:shd w:val="clear" w:color="auto" w:fill="auto"/>
          </w:tcPr>
          <w:p w14:paraId="4EC7BBD5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5A58068D" w14:textId="77777777" w:rsidTr="00616222">
        <w:tc>
          <w:tcPr>
            <w:tcW w:w="9638" w:type="dxa"/>
            <w:shd w:val="clear" w:color="auto" w:fill="auto"/>
          </w:tcPr>
          <w:p w14:paraId="7623E6B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681A1223" w14:textId="77777777" w:rsidTr="00616222">
        <w:tc>
          <w:tcPr>
            <w:tcW w:w="9638" w:type="dxa"/>
            <w:shd w:val="clear" w:color="auto" w:fill="auto"/>
          </w:tcPr>
          <w:p w14:paraId="7E002F0D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0C5158E1" w14:textId="77777777" w:rsidTr="00616222">
        <w:tc>
          <w:tcPr>
            <w:tcW w:w="9638" w:type="dxa"/>
            <w:shd w:val="clear" w:color="auto" w:fill="auto"/>
          </w:tcPr>
          <w:p w14:paraId="4B36B1D7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11741BD" w14:textId="77777777" w:rsidTr="00616222">
        <w:tc>
          <w:tcPr>
            <w:tcW w:w="9638" w:type="dxa"/>
            <w:shd w:val="clear" w:color="auto" w:fill="auto"/>
          </w:tcPr>
          <w:p w14:paraId="27CB6610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5A520B61" w14:textId="77777777" w:rsidTr="00616222">
        <w:tc>
          <w:tcPr>
            <w:tcW w:w="9638" w:type="dxa"/>
            <w:shd w:val="clear" w:color="auto" w:fill="auto"/>
          </w:tcPr>
          <w:p w14:paraId="3441C5E7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3713215E" w14:textId="77777777" w:rsidTr="00616222">
        <w:tc>
          <w:tcPr>
            <w:tcW w:w="9638" w:type="dxa"/>
            <w:shd w:val="clear" w:color="auto" w:fill="auto"/>
          </w:tcPr>
          <w:p w14:paraId="188B67A0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7010F4FE" w14:textId="77777777" w:rsidTr="00616222">
        <w:tc>
          <w:tcPr>
            <w:tcW w:w="9638" w:type="dxa"/>
            <w:shd w:val="clear" w:color="auto" w:fill="auto"/>
          </w:tcPr>
          <w:p w14:paraId="73F3EE7C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1D99886A" w14:textId="77777777" w:rsidTr="00616222">
        <w:tc>
          <w:tcPr>
            <w:tcW w:w="9638" w:type="dxa"/>
            <w:shd w:val="clear" w:color="auto" w:fill="auto"/>
          </w:tcPr>
          <w:p w14:paraId="5593AE7B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60A6BA7" w14:textId="77777777" w:rsidTr="00616222">
        <w:tc>
          <w:tcPr>
            <w:tcW w:w="9638" w:type="dxa"/>
            <w:shd w:val="clear" w:color="auto" w:fill="auto"/>
          </w:tcPr>
          <w:p w14:paraId="26131B48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1B3B90CE" w14:textId="77777777" w:rsidTr="00616222">
        <w:tc>
          <w:tcPr>
            <w:tcW w:w="9638" w:type="dxa"/>
            <w:shd w:val="clear" w:color="auto" w:fill="auto"/>
          </w:tcPr>
          <w:p w14:paraId="18D0BEFC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0EE57B8" w14:textId="77777777" w:rsidTr="00616222">
        <w:tc>
          <w:tcPr>
            <w:tcW w:w="9638" w:type="dxa"/>
            <w:shd w:val="clear" w:color="auto" w:fill="auto"/>
          </w:tcPr>
          <w:p w14:paraId="572EFEB5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54D0E403" w14:textId="77777777" w:rsidTr="00616222">
        <w:tc>
          <w:tcPr>
            <w:tcW w:w="9638" w:type="dxa"/>
            <w:shd w:val="clear" w:color="auto" w:fill="auto"/>
          </w:tcPr>
          <w:p w14:paraId="12A81240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</w:tbl>
    <w:p w14:paraId="5D252CFF" w14:textId="4A232FB4" w:rsidR="006854F8" w:rsidRPr="005179B0" w:rsidRDefault="006854F8" w:rsidP="00FB4F7B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179B0">
        <w:rPr>
          <w:rFonts w:ascii="Calibri" w:hAnsi="Calibri" w:cs="Calibri"/>
          <w:b/>
          <w:bCs/>
          <w:sz w:val="22"/>
          <w:szCs w:val="22"/>
        </w:rPr>
        <w:t>PRO</w:t>
      </w:r>
      <w:r w:rsidR="002411C9">
        <w:rPr>
          <w:rFonts w:ascii="Calibri" w:hAnsi="Calibri" w:cs="Calibri"/>
          <w:b/>
          <w:bCs/>
          <w:sz w:val="22"/>
          <w:szCs w:val="22"/>
        </w:rPr>
        <w:t xml:space="preserve">JECT </w:t>
      </w:r>
      <w:r w:rsidRPr="005179B0">
        <w:rPr>
          <w:rFonts w:ascii="Calibri" w:hAnsi="Calibri" w:cs="Calibri"/>
          <w:b/>
          <w:bCs/>
          <w:sz w:val="22"/>
          <w:szCs w:val="22"/>
        </w:rPr>
        <w:t>#2:</w:t>
      </w:r>
    </w:p>
    <w:p w14:paraId="7994CC08" w14:textId="017C9FCA" w:rsidR="006854F8" w:rsidRDefault="00F81FB9" w:rsidP="00FB4F7B">
      <w:pPr>
        <w:tabs>
          <w:tab w:val="left" w:pos="993"/>
        </w:tabs>
        <w:autoSpaceDE w:val="0"/>
        <w:jc w:val="center"/>
        <w:rPr>
          <w:rFonts w:ascii="Calibri" w:hAnsi="Calibri" w:cs="Calibri"/>
          <w:bCs/>
          <w:sz w:val="22"/>
          <w:szCs w:val="22"/>
        </w:rPr>
      </w:pPr>
      <w:r w:rsidRPr="00F81FB9">
        <w:rPr>
          <w:rFonts w:ascii="Calibri" w:hAnsi="Calibri" w:cs="Calibri" w:hint="eastAsia"/>
          <w:b/>
          <w:bCs/>
          <w:sz w:val="22"/>
          <w:szCs w:val="22"/>
        </w:rPr>
        <w:t>CURRICULUM OF THE ARTIST/ BAND PROPOSED</w:t>
      </w:r>
      <w:r w:rsidR="00FB4F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F6659" w:rsidRPr="002411C9">
        <w:rPr>
          <w:rFonts w:ascii="Calibri" w:hAnsi="Calibri" w:cs="Calibri" w:hint="eastAsia"/>
          <w:b/>
          <w:bCs/>
          <w:sz w:val="22"/>
          <w:szCs w:val="22"/>
        </w:rPr>
        <w:t>(1,000-CHATACTER LIMIT)</w:t>
      </w:r>
      <w:r w:rsidR="006854F8" w:rsidRPr="005179B0">
        <w:rPr>
          <w:rFonts w:ascii="Calibri" w:hAnsi="Calibri" w:cs="Calibri"/>
          <w:bCs/>
          <w:sz w:val="22"/>
          <w:szCs w:val="22"/>
        </w:rPr>
        <w:t>)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B4F7B" w:rsidRPr="005179B0" w14:paraId="59EF0429" w14:textId="77777777" w:rsidTr="00616222">
        <w:tc>
          <w:tcPr>
            <w:tcW w:w="9638" w:type="dxa"/>
            <w:shd w:val="clear" w:color="auto" w:fill="auto"/>
          </w:tcPr>
          <w:p w14:paraId="0A78DE26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546F44CB" w14:textId="77777777" w:rsidTr="00616222">
        <w:tc>
          <w:tcPr>
            <w:tcW w:w="9638" w:type="dxa"/>
            <w:shd w:val="clear" w:color="auto" w:fill="auto"/>
          </w:tcPr>
          <w:p w14:paraId="417F871D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1156906D" w14:textId="77777777" w:rsidTr="00616222">
        <w:tc>
          <w:tcPr>
            <w:tcW w:w="9638" w:type="dxa"/>
            <w:shd w:val="clear" w:color="auto" w:fill="auto"/>
          </w:tcPr>
          <w:p w14:paraId="4BAEF0B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3D0A539B" w14:textId="77777777" w:rsidTr="00616222">
        <w:tc>
          <w:tcPr>
            <w:tcW w:w="9638" w:type="dxa"/>
            <w:shd w:val="clear" w:color="auto" w:fill="auto"/>
          </w:tcPr>
          <w:p w14:paraId="40EF728D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87455E9" w14:textId="77777777" w:rsidTr="00616222">
        <w:tc>
          <w:tcPr>
            <w:tcW w:w="9638" w:type="dxa"/>
            <w:shd w:val="clear" w:color="auto" w:fill="auto"/>
          </w:tcPr>
          <w:p w14:paraId="5036269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6163BC9" w14:textId="77777777" w:rsidTr="00616222">
        <w:tc>
          <w:tcPr>
            <w:tcW w:w="9638" w:type="dxa"/>
            <w:shd w:val="clear" w:color="auto" w:fill="auto"/>
          </w:tcPr>
          <w:p w14:paraId="3210B5AB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F6102D2" w14:textId="77777777" w:rsidTr="00616222">
        <w:tc>
          <w:tcPr>
            <w:tcW w:w="9638" w:type="dxa"/>
            <w:shd w:val="clear" w:color="auto" w:fill="auto"/>
          </w:tcPr>
          <w:p w14:paraId="5E005F9D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7CDCAC97" w14:textId="77777777" w:rsidTr="00616222">
        <w:tc>
          <w:tcPr>
            <w:tcW w:w="9638" w:type="dxa"/>
            <w:shd w:val="clear" w:color="auto" w:fill="auto"/>
          </w:tcPr>
          <w:p w14:paraId="57B604A2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0798EC0C" w14:textId="77777777" w:rsidTr="00616222">
        <w:tc>
          <w:tcPr>
            <w:tcW w:w="9638" w:type="dxa"/>
            <w:shd w:val="clear" w:color="auto" w:fill="auto"/>
          </w:tcPr>
          <w:p w14:paraId="38D612B8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078FB2CE" w14:textId="77777777" w:rsidTr="00616222">
        <w:tc>
          <w:tcPr>
            <w:tcW w:w="9638" w:type="dxa"/>
            <w:shd w:val="clear" w:color="auto" w:fill="auto"/>
          </w:tcPr>
          <w:p w14:paraId="10A43B9D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479EA62C" w14:textId="77777777" w:rsidTr="00616222">
        <w:tc>
          <w:tcPr>
            <w:tcW w:w="9638" w:type="dxa"/>
            <w:shd w:val="clear" w:color="auto" w:fill="auto"/>
          </w:tcPr>
          <w:p w14:paraId="2ECB483A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0999B968" w14:textId="77777777" w:rsidTr="00616222">
        <w:tc>
          <w:tcPr>
            <w:tcW w:w="9638" w:type="dxa"/>
            <w:shd w:val="clear" w:color="auto" w:fill="auto"/>
          </w:tcPr>
          <w:p w14:paraId="2C59BC4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35B11931" w14:textId="77777777" w:rsidTr="00616222">
        <w:tc>
          <w:tcPr>
            <w:tcW w:w="9638" w:type="dxa"/>
            <w:shd w:val="clear" w:color="auto" w:fill="auto"/>
          </w:tcPr>
          <w:p w14:paraId="696A7FA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</w:tbl>
    <w:p w14:paraId="7EF536BD" w14:textId="77777777" w:rsidR="00FB4F7B" w:rsidRDefault="00FB4F7B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07E2A16A" w14:textId="3470DA58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N</w:t>
      </w:r>
      <w:r w:rsidR="00F81FB9">
        <w:rPr>
          <w:rFonts w:ascii="Calibri" w:hAnsi="Calibri" w:cs="Calibri"/>
          <w:bCs/>
          <w:sz w:val="22"/>
          <w:szCs w:val="22"/>
        </w:rPr>
        <w:t xml:space="preserve">AME </w:t>
      </w:r>
      <w:r w:rsidR="00F81FB9" w:rsidRPr="00F81FB9">
        <w:rPr>
          <w:rFonts w:ascii="Calibri" w:hAnsi="Calibri" w:cs="Calibri" w:hint="eastAsia"/>
          <w:bCs/>
          <w:sz w:val="22"/>
          <w:szCs w:val="22"/>
        </w:rPr>
        <w:t xml:space="preserve">OF THE ARTIST/ BAND PROPOSED </w:t>
      </w:r>
    </w:p>
    <w:p w14:paraId="1C571A54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5499D28B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39010BF2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2C2F0A05" w14:textId="09BA1FA1" w:rsidR="006854F8" w:rsidRPr="00F81FB9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B</w:t>
      </w:r>
      <w:r w:rsidRPr="00F81FB9">
        <w:rPr>
          <w:rFonts w:ascii="Calibri" w:hAnsi="Calibri" w:cs="Calibri"/>
          <w:bCs/>
          <w:sz w:val="22"/>
          <w:szCs w:val="22"/>
        </w:rPr>
        <w:t>IOGRA</w:t>
      </w:r>
      <w:r w:rsidR="00F81FB9" w:rsidRPr="00F81FB9">
        <w:rPr>
          <w:rFonts w:ascii="Calibri" w:hAnsi="Calibri" w:cs="Calibri"/>
          <w:bCs/>
          <w:sz w:val="22"/>
          <w:szCs w:val="22"/>
        </w:rPr>
        <w:t>PHY OF</w:t>
      </w:r>
      <w:r w:rsidR="00F81FB9" w:rsidRPr="00F81FB9">
        <w:rPr>
          <w:rFonts w:ascii="Calibri" w:hAnsi="Calibri" w:cs="Calibri" w:hint="eastAsia"/>
          <w:bCs/>
          <w:sz w:val="22"/>
          <w:szCs w:val="22"/>
        </w:rPr>
        <w:t xml:space="preserve"> </w:t>
      </w:r>
      <w:r w:rsidR="00F81FB9">
        <w:rPr>
          <w:rFonts w:ascii="Calibri" w:hAnsi="Calibri" w:cs="Calibri" w:hint="eastAsia"/>
          <w:bCs/>
          <w:sz w:val="22"/>
          <w:szCs w:val="22"/>
        </w:rPr>
        <w:t>T</w:t>
      </w:r>
      <w:r w:rsidR="00F81FB9"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 w:rsidR="00F81FB9" w:rsidRPr="00F81FB9">
        <w:rPr>
          <w:rFonts w:ascii="Calibri" w:hAnsi="Calibri" w:cs="Calibri"/>
          <w:bCs/>
          <w:sz w:val="22"/>
          <w:szCs w:val="22"/>
        </w:rPr>
        <w:t xml:space="preserve"> (if a BAND, pls specify the names of all the members of the band</w:t>
      </w:r>
      <w:r w:rsidRPr="00F81FB9">
        <w:rPr>
          <w:rFonts w:ascii="Calibri" w:hAnsi="Calibri" w:cs="Calibri"/>
          <w:bCs/>
          <w:sz w:val="22"/>
          <w:szCs w:val="22"/>
        </w:rPr>
        <w:t>)</w:t>
      </w:r>
    </w:p>
    <w:p w14:paraId="23A02E65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5320A498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26573522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78341568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7A9E31FD" w14:textId="0DCCE99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DISCOGRA</w:t>
      </w:r>
      <w:r w:rsidR="00F81FB9">
        <w:rPr>
          <w:rFonts w:ascii="Calibri" w:hAnsi="Calibri" w:cs="Calibri"/>
          <w:bCs/>
          <w:sz w:val="22"/>
          <w:szCs w:val="22"/>
        </w:rPr>
        <w:t>PHY</w:t>
      </w:r>
    </w:p>
    <w:p w14:paraId="21F0B28B" w14:textId="389ADBAD" w:rsidR="006854F8" w:rsidRPr="005179B0" w:rsidRDefault="00F81FB9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LIST OF A MAXIMUM OF RECORD PRODUCTIONS PRIDUCED BY </w:t>
      </w:r>
      <w:r w:rsidR="003F6659">
        <w:rPr>
          <w:rFonts w:ascii="Calibri" w:hAnsi="Calibri" w:cs="Calibri"/>
          <w:bCs/>
          <w:sz w:val="22"/>
          <w:szCs w:val="22"/>
        </w:rPr>
        <w:t>T</w:t>
      </w:r>
      <w:r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 w:rsidRPr="00F81FB9">
        <w:rPr>
          <w:rFonts w:ascii="Calibri" w:hAnsi="Calibri" w:cs="Calibri"/>
          <w:bCs/>
          <w:sz w:val="22"/>
          <w:szCs w:val="22"/>
        </w:rPr>
        <w:t xml:space="preserve"> </w:t>
      </w:r>
    </w:p>
    <w:p w14:paraId="29FE4D3F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1BE6400F" w14:textId="77777777" w:rsidR="006854F8" w:rsidRPr="005179B0" w:rsidRDefault="006854F8" w:rsidP="006854F8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90"/>
        <w:gridCol w:w="1639"/>
        <w:gridCol w:w="1639"/>
        <w:gridCol w:w="1552"/>
        <w:gridCol w:w="1589"/>
      </w:tblGrid>
      <w:tr w:rsidR="00F81FB9" w:rsidRPr="005179B0" w14:paraId="7BBA086E" w14:textId="77777777" w:rsidTr="00F81FB9">
        <w:tc>
          <w:tcPr>
            <w:tcW w:w="1519" w:type="dxa"/>
            <w:shd w:val="clear" w:color="auto" w:fill="auto"/>
          </w:tcPr>
          <w:p w14:paraId="6B342E94" w14:textId="307824A3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TIT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LE</w:t>
            </w:r>
          </w:p>
        </w:tc>
        <w:tc>
          <w:tcPr>
            <w:tcW w:w="1690" w:type="dxa"/>
            <w:shd w:val="clear" w:color="auto" w:fill="auto"/>
          </w:tcPr>
          <w:p w14:paraId="4BEBC745" w14:textId="1BA1CA0E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YEAR OF PUBLICATION</w:t>
            </w:r>
          </w:p>
        </w:tc>
        <w:tc>
          <w:tcPr>
            <w:tcW w:w="1639" w:type="dxa"/>
            <w:shd w:val="clear" w:color="auto" w:fill="auto"/>
          </w:tcPr>
          <w:p w14:paraId="2F48844C" w14:textId="7EF67952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COUNTRIES OF DISTRIBUTION OF PHYSICAL PRODUCT</w:t>
            </w:r>
          </w:p>
        </w:tc>
        <w:tc>
          <w:tcPr>
            <w:tcW w:w="1639" w:type="dxa"/>
            <w:shd w:val="clear" w:color="auto" w:fill="auto"/>
          </w:tcPr>
          <w:p w14:paraId="23379AD5" w14:textId="77777777" w:rsidR="00F81FB9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DIGITAL DISTRIBU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TION</w:t>
            </w:r>
          </w:p>
          <w:p w14:paraId="0C083679" w14:textId="273B9906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LATFORMS</w:t>
            </w:r>
            <w:r w:rsidRPr="00043F5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</w:tcPr>
          <w:p w14:paraId="6BEB0DE7" w14:textId="77777777" w:rsidR="00F81FB9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OPIES</w:t>
            </w:r>
          </w:p>
          <w:p w14:paraId="321E71C9" w14:textId="33814DFB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SOLD</w:t>
            </w:r>
          </w:p>
        </w:tc>
        <w:tc>
          <w:tcPr>
            <w:tcW w:w="1589" w:type="dxa"/>
            <w:shd w:val="clear" w:color="auto" w:fill="auto"/>
          </w:tcPr>
          <w:p w14:paraId="54FFFDD7" w14:textId="5149406C" w:rsidR="00F81FB9" w:rsidRPr="005179B0" w:rsidRDefault="00F81FB9" w:rsidP="00F81F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DOWNLOAD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</w:tr>
      <w:tr w:rsidR="00F81FB9" w:rsidRPr="005179B0" w14:paraId="77748D4D" w14:textId="77777777" w:rsidTr="00F81FB9">
        <w:tc>
          <w:tcPr>
            <w:tcW w:w="1519" w:type="dxa"/>
            <w:shd w:val="clear" w:color="auto" w:fill="auto"/>
          </w:tcPr>
          <w:p w14:paraId="2AE2504F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</w:tcPr>
          <w:p w14:paraId="472FB35A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0C005692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0405CE79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</w:tcPr>
          <w:p w14:paraId="6DCEAA9B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</w:tcPr>
          <w:p w14:paraId="2C73F46C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81FB9" w:rsidRPr="005179B0" w14:paraId="7B415B61" w14:textId="77777777" w:rsidTr="00F81FB9">
        <w:tc>
          <w:tcPr>
            <w:tcW w:w="1519" w:type="dxa"/>
            <w:shd w:val="clear" w:color="auto" w:fill="auto"/>
          </w:tcPr>
          <w:p w14:paraId="4D5DBA68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</w:tcPr>
          <w:p w14:paraId="1FC5164E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6F55EBD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E405F89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</w:tcPr>
          <w:p w14:paraId="369DF3AC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</w:tcPr>
          <w:p w14:paraId="6499CC59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81FB9" w:rsidRPr="005179B0" w14:paraId="0CA7230E" w14:textId="77777777" w:rsidTr="00F81FB9">
        <w:tc>
          <w:tcPr>
            <w:tcW w:w="1519" w:type="dxa"/>
            <w:shd w:val="clear" w:color="auto" w:fill="auto"/>
          </w:tcPr>
          <w:p w14:paraId="155B8B68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</w:tcPr>
          <w:p w14:paraId="73FFCF4C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37C0917E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719A646A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</w:tcPr>
          <w:p w14:paraId="4B0B27F3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</w:tcPr>
          <w:p w14:paraId="06086F6C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81FB9" w:rsidRPr="005179B0" w14:paraId="707FBBBB" w14:textId="77777777" w:rsidTr="00F81FB9">
        <w:tc>
          <w:tcPr>
            <w:tcW w:w="1519" w:type="dxa"/>
            <w:shd w:val="clear" w:color="auto" w:fill="auto"/>
          </w:tcPr>
          <w:p w14:paraId="02F898FF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</w:tcPr>
          <w:p w14:paraId="16121800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F2F75AB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AC1FE68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</w:tcPr>
          <w:p w14:paraId="2F49BB17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</w:tcPr>
          <w:p w14:paraId="3A9B3CFE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81FB9" w:rsidRPr="005179B0" w14:paraId="7DBBD44A" w14:textId="77777777" w:rsidTr="00F81FB9">
        <w:tc>
          <w:tcPr>
            <w:tcW w:w="1519" w:type="dxa"/>
            <w:shd w:val="clear" w:color="auto" w:fill="auto"/>
          </w:tcPr>
          <w:p w14:paraId="6F51DE81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90" w:type="dxa"/>
            <w:shd w:val="clear" w:color="auto" w:fill="auto"/>
          </w:tcPr>
          <w:p w14:paraId="32D1F885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3C37D152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46609CF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2" w:type="dxa"/>
            <w:shd w:val="clear" w:color="auto" w:fill="auto"/>
          </w:tcPr>
          <w:p w14:paraId="19932DEE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</w:tcPr>
          <w:p w14:paraId="3E55D43C" w14:textId="77777777" w:rsidR="00F81FB9" w:rsidRPr="005179B0" w:rsidRDefault="00F81FB9" w:rsidP="00F81FB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9CC1A90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1623CD92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69229E9" w14:textId="3AF301CF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WEB</w:t>
      </w:r>
      <w:r w:rsidR="00F81FB9">
        <w:rPr>
          <w:rFonts w:ascii="Calibri" w:hAnsi="Calibri" w:cs="Calibri"/>
          <w:bCs/>
          <w:sz w:val="22"/>
          <w:szCs w:val="22"/>
        </w:rPr>
        <w:t>SITE</w:t>
      </w:r>
      <w:r w:rsidRPr="005179B0">
        <w:rPr>
          <w:rFonts w:ascii="Calibri" w:hAnsi="Calibri" w:cs="Calibri"/>
          <w:bCs/>
          <w:sz w:val="22"/>
          <w:szCs w:val="22"/>
        </w:rPr>
        <w:t>:_______________________________________________________________________________</w:t>
      </w:r>
    </w:p>
    <w:p w14:paraId="605EC19C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</w:p>
    <w:p w14:paraId="2E366227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SOCIAL NETWORK:____________________________________________________________________</w:t>
      </w:r>
    </w:p>
    <w:p w14:paraId="77603BE5" w14:textId="77777777" w:rsidR="006854F8" w:rsidRPr="005179B0" w:rsidRDefault="006854F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41E6B634" w14:textId="77777777" w:rsidR="006854F8" w:rsidRPr="005179B0" w:rsidRDefault="006854F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0A0AA53C" w14:textId="77777777" w:rsidR="003F6659" w:rsidRPr="003F6659" w:rsidRDefault="003F6659" w:rsidP="003F6659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3F6659">
        <w:rPr>
          <w:rFonts w:ascii="Calibri" w:hAnsi="Calibri" w:cs="Calibri" w:hint="eastAsia"/>
          <w:b/>
          <w:sz w:val="22"/>
          <w:szCs w:val="22"/>
        </w:rPr>
        <w:t>PROJECT #3:</w:t>
      </w:r>
    </w:p>
    <w:p w14:paraId="5571AFD5" w14:textId="77777777" w:rsidR="003F6659" w:rsidRPr="003F6659" w:rsidRDefault="003F6659" w:rsidP="003F6659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3F6659">
        <w:rPr>
          <w:rFonts w:ascii="Calibri" w:hAnsi="Calibri" w:cs="Calibri" w:hint="eastAsia"/>
          <w:b/>
          <w:sz w:val="22"/>
          <w:szCs w:val="22"/>
        </w:rPr>
        <w:t xml:space="preserve"> SYNOPSIS OF THE MUSIC, MULTIMEDIA OR MULTIDISCIPLINARY PROJECT PROPOSED</w:t>
      </w:r>
    </w:p>
    <w:p w14:paraId="5F01CBEA" w14:textId="55DFE96C" w:rsidR="006854F8" w:rsidRPr="003F6659" w:rsidRDefault="006854F8" w:rsidP="003F6659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</w:p>
    <w:p w14:paraId="62F8B3E3" w14:textId="77777777" w:rsidR="006854F8" w:rsidRPr="005179B0" w:rsidRDefault="006854F8" w:rsidP="006854F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sz w:val="22"/>
          <w:szCs w:val="22"/>
        </w:rPr>
      </w:pPr>
      <w:r w:rsidRPr="005179B0">
        <w:rPr>
          <w:rFonts w:ascii="Calibri" w:hAnsi="Calibri" w:cs="Calibri"/>
          <w:b/>
          <w:sz w:val="22"/>
          <w:szCs w:val="22"/>
        </w:rPr>
        <w:t xml:space="preserve"> </w:t>
      </w:r>
    </w:p>
    <w:p w14:paraId="7A19EA2C" w14:textId="77777777" w:rsidR="006854F8" w:rsidRPr="005179B0" w:rsidRDefault="006854F8" w:rsidP="006854F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sz w:val="22"/>
          <w:szCs w:val="22"/>
        </w:rPr>
      </w:pPr>
    </w:p>
    <w:p w14:paraId="4F398A9A" w14:textId="678CBAF7" w:rsidR="006854F8" w:rsidRPr="005179B0" w:rsidRDefault="003F6659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PROJECT TITLE</w:t>
      </w:r>
      <w:r w:rsidR="006854F8" w:rsidRPr="005179B0">
        <w:rPr>
          <w:rFonts w:ascii="Calibri" w:hAnsi="Calibri" w:cs="Calibri"/>
          <w:bCs/>
          <w:sz w:val="22"/>
          <w:szCs w:val="22"/>
        </w:rPr>
        <w:t>:</w:t>
      </w:r>
    </w:p>
    <w:p w14:paraId="6D871015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</w:t>
      </w:r>
    </w:p>
    <w:p w14:paraId="7180E32C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7897FE66" w14:textId="7917B0C5" w:rsidR="006854F8" w:rsidRDefault="003F6659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3F6659">
        <w:rPr>
          <w:rFonts w:ascii="Calibri" w:hAnsi="Calibri" w:cs="Calibri" w:hint="eastAsia"/>
          <w:bCs/>
          <w:sz w:val="22"/>
          <w:szCs w:val="22"/>
        </w:rPr>
        <w:t xml:space="preserve">DESCRIPTION OF THE CREATIVE PROCESS </w:t>
      </w:r>
      <w:r>
        <w:rPr>
          <w:rFonts w:ascii="Calibri" w:hAnsi="Calibri" w:cs="Calibri" w:hint="eastAsia"/>
          <w:b/>
          <w:bCs/>
          <w:sz w:val="22"/>
          <w:szCs w:val="22"/>
        </w:rPr>
        <w:t>(8</w:t>
      </w:r>
      <w:r w:rsidRPr="002411C9">
        <w:rPr>
          <w:rFonts w:ascii="Calibri" w:hAnsi="Calibri" w:cs="Calibri" w:hint="eastAsia"/>
          <w:b/>
          <w:bCs/>
          <w:sz w:val="22"/>
          <w:szCs w:val="22"/>
        </w:rPr>
        <w:t>00-CHATACTER LIMIT)</w:t>
      </w:r>
      <w:r w:rsidR="006854F8" w:rsidRPr="005179B0">
        <w:rPr>
          <w:rFonts w:ascii="Calibri" w:hAnsi="Calibri" w:cs="Calibri"/>
          <w:bCs/>
          <w:sz w:val="22"/>
          <w:szCs w:val="22"/>
        </w:rPr>
        <w:t xml:space="preserve">): </w:t>
      </w:r>
    </w:p>
    <w:p w14:paraId="148275C0" w14:textId="77777777" w:rsidR="00FB4F7B" w:rsidRDefault="00FB4F7B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B4F7B" w:rsidRPr="005179B0" w14:paraId="56DA9D0C" w14:textId="77777777" w:rsidTr="00616222">
        <w:tc>
          <w:tcPr>
            <w:tcW w:w="9638" w:type="dxa"/>
            <w:shd w:val="clear" w:color="auto" w:fill="auto"/>
          </w:tcPr>
          <w:p w14:paraId="3F8E72E5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57E0BA74" w14:textId="77777777" w:rsidTr="00616222">
        <w:tc>
          <w:tcPr>
            <w:tcW w:w="9638" w:type="dxa"/>
            <w:shd w:val="clear" w:color="auto" w:fill="auto"/>
          </w:tcPr>
          <w:p w14:paraId="1BC7B7BE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24F836B7" w14:textId="77777777" w:rsidTr="00616222">
        <w:tc>
          <w:tcPr>
            <w:tcW w:w="9638" w:type="dxa"/>
            <w:shd w:val="clear" w:color="auto" w:fill="auto"/>
          </w:tcPr>
          <w:p w14:paraId="635DEA73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7F16668D" w14:textId="77777777" w:rsidTr="00616222">
        <w:tc>
          <w:tcPr>
            <w:tcW w:w="9638" w:type="dxa"/>
            <w:shd w:val="clear" w:color="auto" w:fill="auto"/>
          </w:tcPr>
          <w:p w14:paraId="6157C466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71DD4AE5" w14:textId="77777777" w:rsidTr="00616222">
        <w:tc>
          <w:tcPr>
            <w:tcW w:w="9638" w:type="dxa"/>
            <w:shd w:val="clear" w:color="auto" w:fill="auto"/>
          </w:tcPr>
          <w:p w14:paraId="196925D6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7D3DA0D0" w14:textId="77777777" w:rsidTr="00616222">
        <w:tc>
          <w:tcPr>
            <w:tcW w:w="9638" w:type="dxa"/>
            <w:shd w:val="clear" w:color="auto" w:fill="auto"/>
          </w:tcPr>
          <w:p w14:paraId="518F3052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3BB32031" w14:textId="77777777" w:rsidTr="00616222">
        <w:tc>
          <w:tcPr>
            <w:tcW w:w="9638" w:type="dxa"/>
            <w:shd w:val="clear" w:color="auto" w:fill="auto"/>
          </w:tcPr>
          <w:p w14:paraId="404F4266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6DC080DC" w14:textId="77777777" w:rsidTr="00616222">
        <w:tc>
          <w:tcPr>
            <w:tcW w:w="9638" w:type="dxa"/>
            <w:shd w:val="clear" w:color="auto" w:fill="auto"/>
          </w:tcPr>
          <w:p w14:paraId="61E6C92C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FB4F7B" w:rsidRPr="005179B0" w14:paraId="18F40CE5" w14:textId="77777777" w:rsidTr="00616222">
        <w:tc>
          <w:tcPr>
            <w:tcW w:w="9638" w:type="dxa"/>
            <w:shd w:val="clear" w:color="auto" w:fill="auto"/>
          </w:tcPr>
          <w:p w14:paraId="0D1C7CFF" w14:textId="77777777" w:rsidR="00FB4F7B" w:rsidRPr="005179B0" w:rsidRDefault="00FB4F7B" w:rsidP="00616222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</w:tbl>
    <w:p w14:paraId="1B35CCE0" w14:textId="753C56C1" w:rsidR="00FB4F7B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AUT</w:t>
      </w:r>
      <w:r w:rsidR="003F6659">
        <w:rPr>
          <w:rFonts w:ascii="Calibri" w:hAnsi="Calibri" w:cs="Calibri"/>
          <w:bCs/>
          <w:sz w:val="22"/>
          <w:szCs w:val="22"/>
        </w:rPr>
        <w:t>HORS</w:t>
      </w: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_________</w:t>
      </w:r>
    </w:p>
    <w:p w14:paraId="21A2A03B" w14:textId="77777777" w:rsidR="00FB4F7B" w:rsidRDefault="00FB4F7B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4EA24ADC" w14:textId="419776C5" w:rsidR="006854F8" w:rsidRPr="005179B0" w:rsidRDefault="003F6659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ARTISTIC PRODUCER</w:t>
      </w:r>
      <w:r w:rsidR="00FB4F7B">
        <w:rPr>
          <w:rFonts w:ascii="Calibri" w:hAnsi="Calibri" w:cs="Calibri"/>
          <w:bCs/>
          <w:sz w:val="22"/>
          <w:szCs w:val="22"/>
        </w:rPr>
        <w:t xml:space="preserve"> </w:t>
      </w:r>
      <w:r w:rsidR="006854F8"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</w:t>
      </w:r>
    </w:p>
    <w:p w14:paraId="431ECBD0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0F7DC800" w14:textId="61B7C9E2" w:rsidR="006854F8" w:rsidRPr="005179B0" w:rsidRDefault="003F6659" w:rsidP="003F6659">
      <w:pPr>
        <w:pBdr>
          <w:bottom w:val="single" w:sz="12" w:space="1" w:color="auto"/>
        </w:pBd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EXPECTE</w:t>
      </w:r>
      <w:r w:rsidR="00DE0F92">
        <w:rPr>
          <w:rFonts w:ascii="Calibri" w:hAnsi="Calibri" w:cs="Calibri"/>
          <w:bCs/>
          <w:sz w:val="22"/>
          <w:szCs w:val="22"/>
        </w:rPr>
        <w:t>D DURATION (</w:t>
      </w:r>
      <w:r>
        <w:rPr>
          <w:rFonts w:ascii="Calibri" w:hAnsi="Calibri" w:cs="Calibri"/>
          <w:bCs/>
          <w:sz w:val="22"/>
          <w:szCs w:val="22"/>
        </w:rPr>
        <w:t>20 MINUTES</w:t>
      </w:r>
      <w:r w:rsidR="00DE0F92">
        <w:rPr>
          <w:rFonts w:ascii="Calibri" w:hAnsi="Calibri" w:cs="Calibri"/>
          <w:bCs/>
          <w:sz w:val="22"/>
          <w:szCs w:val="22"/>
        </w:rPr>
        <w:t xml:space="preserve"> MINUMUM</w:t>
      </w:r>
      <w:r w:rsidR="006854F8" w:rsidRPr="005179B0">
        <w:rPr>
          <w:rFonts w:ascii="Calibri" w:hAnsi="Calibri" w:cs="Calibri"/>
          <w:bCs/>
          <w:sz w:val="22"/>
          <w:szCs w:val="22"/>
        </w:rPr>
        <w:t>)</w:t>
      </w:r>
      <w:r w:rsidR="00FB4F7B">
        <w:rPr>
          <w:rFonts w:ascii="Calibri" w:hAnsi="Calibri" w:cs="Calibri"/>
          <w:bCs/>
          <w:sz w:val="22"/>
          <w:szCs w:val="22"/>
        </w:rPr>
        <w:t xml:space="preserve"> </w:t>
      </w:r>
      <w:r w:rsidR="006854F8" w:rsidRPr="005179B0">
        <w:rPr>
          <w:rFonts w:ascii="Calibri" w:hAnsi="Calibri" w:cs="Calibri"/>
          <w:bCs/>
          <w:sz w:val="22"/>
          <w:szCs w:val="22"/>
        </w:rPr>
        <w:t>______________________________________________________</w:t>
      </w:r>
    </w:p>
    <w:p w14:paraId="676E6EE1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503EAB32" w14:textId="0F3A8325" w:rsidR="00DE0F92" w:rsidRDefault="00DE0F92" w:rsidP="00DE0F92">
      <w:pPr>
        <w:pBdr>
          <w:bottom w:val="single" w:sz="12" w:space="1" w:color="auto"/>
        </w:pBdr>
        <w:rPr>
          <w:rFonts w:ascii="Calibri" w:hAnsi="Calibri" w:cs="Calibri"/>
          <w:bCs/>
          <w:sz w:val="22"/>
          <w:szCs w:val="22"/>
        </w:rPr>
      </w:pPr>
      <w:r w:rsidRPr="00DE0F92">
        <w:rPr>
          <w:rFonts w:ascii="Calibri" w:hAnsi="Calibri" w:cs="Calibri" w:hint="eastAsia"/>
          <w:bCs/>
          <w:sz w:val="22"/>
          <w:szCs w:val="22"/>
        </w:rPr>
        <w:t>Elements determining the innovative nature of the artistic proposa</w:t>
      </w:r>
      <w:r>
        <w:rPr>
          <w:rFonts w:ascii="Calibri" w:hAnsi="Calibri" w:cs="Calibri"/>
          <w:bCs/>
          <w:sz w:val="22"/>
          <w:szCs w:val="22"/>
        </w:rPr>
        <w:t>l</w:t>
      </w:r>
    </w:p>
    <w:p w14:paraId="12A0A780" w14:textId="0BE5BBF3" w:rsidR="006854F8" w:rsidRPr="005179B0" w:rsidRDefault="006854F8" w:rsidP="00DE0F92">
      <w:pPr>
        <w:pBdr>
          <w:bottom w:val="single" w:sz="12" w:space="1" w:color="auto"/>
        </w:pBdr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___________</w:t>
      </w:r>
    </w:p>
    <w:p w14:paraId="38469358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068F7981" w14:textId="19CA5040" w:rsidR="006854F8" w:rsidRPr="005179B0" w:rsidRDefault="003F3F8D" w:rsidP="003F3F8D">
      <w:pPr>
        <w:pBdr>
          <w:bottom w:val="single" w:sz="12" w:space="1" w:color="auto"/>
        </w:pBd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Number of tracks already published (if any) </w:t>
      </w:r>
      <w:r w:rsidR="006854F8" w:rsidRPr="005179B0">
        <w:rPr>
          <w:rFonts w:ascii="Calibri" w:hAnsi="Calibri" w:cs="Calibri"/>
          <w:bCs/>
          <w:sz w:val="22"/>
          <w:szCs w:val="22"/>
        </w:rPr>
        <w:t>(m</w:t>
      </w:r>
      <w:r>
        <w:rPr>
          <w:rFonts w:ascii="Calibri" w:hAnsi="Calibri" w:cs="Calibri"/>
          <w:bCs/>
          <w:sz w:val="22"/>
          <w:szCs w:val="22"/>
        </w:rPr>
        <w:t>ximun 2 or 10 minutes</w:t>
      </w:r>
      <w:r w:rsidR="006854F8" w:rsidRPr="005179B0">
        <w:rPr>
          <w:rFonts w:ascii="Calibri" w:hAnsi="Calibri" w:cs="Calibri"/>
          <w:bCs/>
          <w:sz w:val="22"/>
          <w:szCs w:val="22"/>
        </w:rPr>
        <w:t>) 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</w:t>
      </w:r>
    </w:p>
    <w:p w14:paraId="4934F7DE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1015EDB9" w14:textId="51CAF858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Collabo</w:t>
      </w:r>
      <w:r w:rsidR="003F3F8D">
        <w:rPr>
          <w:rFonts w:ascii="Calibri" w:hAnsi="Calibri" w:cs="Calibri"/>
          <w:bCs/>
          <w:sz w:val="22"/>
          <w:szCs w:val="22"/>
        </w:rPr>
        <w:t>tions envisaged for the implementation of the project</w:t>
      </w:r>
      <w:r w:rsidRPr="005179B0">
        <w:rPr>
          <w:rFonts w:ascii="Calibri" w:hAnsi="Calibri" w:cs="Calibri"/>
          <w:bCs/>
          <w:sz w:val="22"/>
          <w:szCs w:val="22"/>
        </w:rPr>
        <w:t>:</w:t>
      </w:r>
    </w:p>
    <w:p w14:paraId="344D7F2A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1) _____________________________________________________________________________________</w:t>
      </w:r>
    </w:p>
    <w:p w14:paraId="1C144780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2) _____________________________________________________________________________________</w:t>
      </w:r>
    </w:p>
    <w:p w14:paraId="5107B9CA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2FB1FEE4" w14:textId="6602F867" w:rsidR="00FB4F7B" w:rsidRDefault="003F3F8D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DESCRIPTION OF THE PRODUCTION PROCESS</w:t>
      </w:r>
    </w:p>
    <w:p w14:paraId="306F4E61" w14:textId="6FF46FE8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_______________________________________</w:t>
      </w:r>
    </w:p>
    <w:p w14:paraId="391EAA78" w14:textId="767A70FE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</w:t>
      </w: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14:paraId="687E7F27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1EDC6713" w14:textId="3AF881F9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0AA1A84C" w14:textId="20376378" w:rsidR="00FB4F7B" w:rsidRDefault="006854F8" w:rsidP="006854F8">
      <w:pPr>
        <w:pBdr>
          <w:bottom w:val="single" w:sz="12" w:space="1" w:color="auto"/>
        </w:pBdr>
        <w:jc w:val="both"/>
        <w:rPr>
          <w:rFonts w:ascii="Calibri" w:eastAsia="Calibri" w:hAnsi="Calibri" w:cs="Calibri"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Dat</w:t>
      </w:r>
      <w:r w:rsidR="003F3F8D">
        <w:rPr>
          <w:rFonts w:ascii="Calibri" w:hAnsi="Calibri" w:cs="Calibri"/>
          <w:bCs/>
          <w:sz w:val="22"/>
          <w:szCs w:val="22"/>
        </w:rPr>
        <w:t xml:space="preserve">e of the </w:t>
      </w:r>
      <w:r w:rsidRPr="005179B0">
        <w:rPr>
          <w:rFonts w:ascii="Calibri" w:hAnsi="Calibri" w:cs="Calibri"/>
          <w:bCs/>
          <w:sz w:val="22"/>
          <w:szCs w:val="22"/>
        </w:rPr>
        <w:t xml:space="preserve">streaming </w:t>
      </w:r>
      <w:r w:rsidR="003F3F8D">
        <w:rPr>
          <w:rFonts w:ascii="Calibri" w:hAnsi="Calibri" w:cs="Calibri"/>
          <w:bCs/>
          <w:sz w:val="22"/>
          <w:szCs w:val="22"/>
        </w:rPr>
        <w:t>broadcast and/or period on digital distribution platform (the project envisage streaming and/or distribution on a digital platform for a total of maximunm three consecutive days</w:t>
      </w:r>
      <w:r w:rsidRPr="005179B0">
        <w:rPr>
          <w:rFonts w:ascii="Calibri" w:eastAsia="Calibri" w:hAnsi="Calibri" w:cs="Calibri"/>
          <w:sz w:val="22"/>
          <w:szCs w:val="22"/>
        </w:rPr>
        <w:t>)</w:t>
      </w:r>
    </w:p>
    <w:p w14:paraId="086B05C5" w14:textId="2EE8240C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_______________</w:t>
      </w:r>
    </w:p>
    <w:p w14:paraId="0CC8FD15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42C034DF" w14:textId="0E44C440" w:rsidR="00FB4F7B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P</w:t>
      </w:r>
      <w:r w:rsidR="001432DC">
        <w:rPr>
          <w:rFonts w:ascii="Calibri" w:hAnsi="Calibri" w:cs="Calibri"/>
          <w:bCs/>
          <w:sz w:val="22"/>
          <w:szCs w:val="22"/>
        </w:rPr>
        <w:t>latforms used</w:t>
      </w:r>
    </w:p>
    <w:p w14:paraId="15A1D00B" w14:textId="3FDBBEB8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_______________________</w:t>
      </w:r>
    </w:p>
    <w:p w14:paraId="7BB6FF6C" w14:textId="596BE5F5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4F7B">
        <w:rPr>
          <w:rFonts w:ascii="Calibri" w:hAnsi="Calibri" w:cs="Calibri"/>
          <w:bCs/>
          <w:sz w:val="22"/>
          <w:szCs w:val="22"/>
        </w:rPr>
        <w:t>__</w:t>
      </w:r>
    </w:p>
    <w:p w14:paraId="3671D2BD" w14:textId="77777777" w:rsidR="006854F8" w:rsidRPr="005179B0" w:rsidRDefault="006854F8" w:rsidP="006854F8">
      <w:pPr>
        <w:pBdr>
          <w:bottom w:val="single" w:sz="12" w:space="1" w:color="auto"/>
        </w:pBdr>
        <w:jc w:val="both"/>
        <w:rPr>
          <w:rFonts w:ascii="Calibri" w:hAnsi="Calibri" w:cs="Calibri"/>
          <w:bCs/>
          <w:sz w:val="22"/>
          <w:szCs w:val="22"/>
        </w:rPr>
      </w:pPr>
    </w:p>
    <w:p w14:paraId="47AE63EB" w14:textId="77777777" w:rsidR="006854F8" w:rsidRPr="005179B0" w:rsidRDefault="006854F8" w:rsidP="006854F8">
      <w:pPr>
        <w:suppressAutoHyphens w:val="0"/>
        <w:rPr>
          <w:rFonts w:ascii="Calibri" w:hAnsi="Calibri" w:cs="Calibri"/>
          <w:bCs/>
          <w:sz w:val="22"/>
          <w:szCs w:val="22"/>
        </w:rPr>
      </w:pPr>
    </w:p>
    <w:p w14:paraId="083BFE40" w14:textId="77777777" w:rsidR="006854F8" w:rsidRPr="005179B0" w:rsidRDefault="006854F8" w:rsidP="006854F8">
      <w:pPr>
        <w:suppressAutoHyphens w:val="0"/>
        <w:rPr>
          <w:rFonts w:ascii="Calibri" w:hAnsi="Calibri" w:cs="Calibri"/>
          <w:bCs/>
          <w:sz w:val="22"/>
          <w:szCs w:val="22"/>
        </w:rPr>
      </w:pPr>
    </w:p>
    <w:p w14:paraId="21ABFF1B" w14:textId="77777777" w:rsidR="001432DC" w:rsidRDefault="001432DC" w:rsidP="006854F8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r w:rsidRPr="001432DC">
        <w:rPr>
          <w:rFonts w:ascii="Calibri" w:hAnsi="Calibri" w:cs="Calibri" w:hint="eastAsia"/>
          <w:bCs/>
          <w:sz w:val="22"/>
          <w:szCs w:val="22"/>
        </w:rPr>
        <w:t xml:space="preserve">Has the artistic project submitted under this Call been proposed - also by Applicants other than the undersigned - as part of the PS 2020/2021 Record and/or Tour Italia? </w:t>
      </w:r>
    </w:p>
    <w:p w14:paraId="02BBD9D1" w14:textId="227ED47A" w:rsidR="006854F8" w:rsidRPr="005179B0" w:rsidRDefault="006854F8" w:rsidP="006854F8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 w:rsidR="001432DC">
        <w:rPr>
          <w:rFonts w:ascii="Calibri" w:hAnsi="Calibri" w:cs="Calibri"/>
          <w:b/>
          <w:bCs/>
          <w:sz w:val="22"/>
          <w:szCs w:val="22"/>
        </w:rPr>
        <w:t xml:space="preserve"> Yes</w:t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         </w:t>
      </w: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NO</w:t>
      </w:r>
    </w:p>
    <w:p w14:paraId="7B9FE9AF" w14:textId="77777777" w:rsidR="006854F8" w:rsidRPr="005179B0" w:rsidRDefault="006854F8" w:rsidP="006854F8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 </w:t>
      </w:r>
    </w:p>
    <w:p w14:paraId="40D4E435" w14:textId="1240CAE7" w:rsidR="006854F8" w:rsidRPr="005179B0" w:rsidRDefault="006854F8" w:rsidP="006854F8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I</w:t>
      </w:r>
      <w:r w:rsidR="005B0946">
        <w:rPr>
          <w:rFonts w:ascii="Calibri" w:hAnsi="Calibri" w:cs="Calibri"/>
          <w:bCs/>
          <w:sz w:val="22"/>
          <w:szCs w:val="22"/>
        </w:rPr>
        <w:t xml:space="preserve">f yes, pls specify the </w:t>
      </w:r>
      <w:r w:rsidR="005B0946" w:rsidRPr="005179B0">
        <w:rPr>
          <w:rFonts w:ascii="Calibri" w:hAnsi="Calibri" w:cs="Calibri"/>
          <w:bCs/>
          <w:sz w:val="22"/>
          <w:szCs w:val="22"/>
        </w:rPr>
        <w:t xml:space="preserve">PS 2020/2021 </w:t>
      </w:r>
      <w:r w:rsidR="005B0946">
        <w:rPr>
          <w:rFonts w:ascii="Calibri" w:hAnsi="Calibri" w:cs="Calibri"/>
          <w:bCs/>
          <w:sz w:val="22"/>
          <w:szCs w:val="22"/>
        </w:rPr>
        <w:t xml:space="preserve">Call </w:t>
      </w:r>
      <w:r w:rsidRPr="005179B0">
        <w:rPr>
          <w:rFonts w:ascii="Calibri" w:hAnsi="Calibri" w:cs="Calibri"/>
          <w:bCs/>
          <w:sz w:val="22"/>
          <w:szCs w:val="22"/>
        </w:rPr>
        <w:t>(Reco</w:t>
      </w:r>
      <w:r w:rsidR="005B0946">
        <w:rPr>
          <w:rFonts w:ascii="Calibri" w:hAnsi="Calibri" w:cs="Calibri"/>
          <w:bCs/>
          <w:sz w:val="22"/>
          <w:szCs w:val="22"/>
        </w:rPr>
        <w:t>rd and</w:t>
      </w:r>
      <w:r w:rsidRPr="005179B0">
        <w:rPr>
          <w:rFonts w:ascii="Calibri" w:hAnsi="Calibri" w:cs="Calibri"/>
          <w:bCs/>
          <w:sz w:val="22"/>
          <w:szCs w:val="22"/>
        </w:rPr>
        <w:t>/o</w:t>
      </w:r>
      <w:r w:rsidR="005B0946">
        <w:rPr>
          <w:rFonts w:ascii="Calibri" w:hAnsi="Calibri" w:cs="Calibri"/>
          <w:bCs/>
          <w:sz w:val="22"/>
          <w:szCs w:val="22"/>
        </w:rPr>
        <w:t>r</w:t>
      </w:r>
      <w:r w:rsidRPr="005179B0">
        <w:rPr>
          <w:rFonts w:ascii="Calibri" w:hAnsi="Calibri" w:cs="Calibri"/>
          <w:bCs/>
          <w:sz w:val="22"/>
          <w:szCs w:val="22"/>
        </w:rPr>
        <w:t xml:space="preserve"> Tour Italia)</w:t>
      </w:r>
      <w:r w:rsidR="005B0946">
        <w:rPr>
          <w:rFonts w:ascii="Calibri" w:hAnsi="Calibri" w:cs="Calibri"/>
          <w:bCs/>
          <w:sz w:val="22"/>
          <w:szCs w:val="22"/>
        </w:rPr>
        <w:t xml:space="preserve"> under which this project has been submitted.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00"/>
        <w:gridCol w:w="37"/>
      </w:tblGrid>
      <w:tr w:rsidR="006854F8" w:rsidRPr="005179B0" w14:paraId="366C36B4" w14:textId="77777777" w:rsidTr="004574FC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424399B3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491B8878" w14:textId="77777777" w:rsidTr="004574FC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707B6696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3C590CF6" w14:textId="77777777" w:rsidTr="004574FC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404F46B9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6F2BFFE9" w14:textId="77777777" w:rsidTr="004574FC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3F530678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6854F8" w:rsidRPr="005179B0" w14:paraId="52352B1C" w14:textId="77777777" w:rsidTr="00457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57114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FC13E" w14:textId="77777777" w:rsidR="006854F8" w:rsidRPr="005179B0" w:rsidRDefault="006854F8" w:rsidP="004574FC">
            <w:pPr>
              <w:suppressAutoHyphens w:val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5CC3A4DE" w14:textId="77777777" w:rsidR="006854F8" w:rsidRPr="005179B0" w:rsidRDefault="006854F8" w:rsidP="006854F8">
      <w:pPr>
        <w:rPr>
          <w:rFonts w:ascii="Calibri" w:hAnsi="Calibri" w:cs="Calibri"/>
          <w:b/>
          <w:bCs/>
          <w:sz w:val="22"/>
          <w:szCs w:val="22"/>
        </w:rPr>
      </w:pPr>
    </w:p>
    <w:p w14:paraId="73F4A02C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601ECDBC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38625384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17F2BF15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53CE1980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53F9BB5A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32E9644B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66460B17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16930A3D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71346CF5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053640F8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49FFDA85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79080082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38CCED30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237B96F9" w14:textId="77777777" w:rsidR="00781858" w:rsidRDefault="0078185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1AE9A3D2" w14:textId="77777777" w:rsidR="00E373A4" w:rsidRDefault="00E373A4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48453E00" w14:textId="77777777" w:rsidR="00E373A4" w:rsidRDefault="00E373A4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p w14:paraId="5898AE5D" w14:textId="31C0042C" w:rsidR="006854F8" w:rsidRPr="005179B0" w:rsidRDefault="006854F8" w:rsidP="006854F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5179B0">
        <w:rPr>
          <w:rFonts w:ascii="Calibri" w:hAnsi="Calibri" w:cs="Calibri"/>
          <w:b/>
          <w:sz w:val="22"/>
          <w:szCs w:val="22"/>
        </w:rPr>
        <w:t>PRO</w:t>
      </w:r>
      <w:r w:rsidR="00E373A4">
        <w:rPr>
          <w:rFonts w:ascii="Calibri" w:hAnsi="Calibri" w:cs="Calibri"/>
          <w:b/>
          <w:sz w:val="22"/>
          <w:szCs w:val="22"/>
        </w:rPr>
        <w:t>JECT</w:t>
      </w:r>
      <w:r w:rsidRPr="005179B0">
        <w:rPr>
          <w:rFonts w:ascii="Calibri" w:hAnsi="Calibri" w:cs="Calibri"/>
          <w:b/>
          <w:sz w:val="22"/>
          <w:szCs w:val="22"/>
        </w:rPr>
        <w:t xml:space="preserve"> #4</w:t>
      </w:r>
    </w:p>
    <w:p w14:paraId="75C298C9" w14:textId="77777777" w:rsidR="00E373A4" w:rsidRPr="00E373A4" w:rsidRDefault="00E373A4" w:rsidP="00E373A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E373A4">
        <w:rPr>
          <w:rFonts w:ascii="Calibri" w:hAnsi="Calibri" w:cs="Calibri" w:hint="eastAsia"/>
          <w:b/>
          <w:sz w:val="22"/>
          <w:szCs w:val="22"/>
        </w:rPr>
        <w:t xml:space="preserve">COMMUNICATION AND PROMOTION PROJECT </w:t>
      </w:r>
    </w:p>
    <w:p w14:paraId="0CA13A09" w14:textId="1745F2F4" w:rsidR="006854F8" w:rsidRPr="005179B0" w:rsidRDefault="00E373A4" w:rsidP="006854F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E373A4">
        <w:rPr>
          <w:rFonts w:ascii="Calibri" w:hAnsi="Calibri" w:cs="Calibri" w:hint="eastAsia"/>
          <w:b/>
          <w:sz w:val="22"/>
          <w:szCs w:val="22"/>
        </w:rPr>
        <w:t>(</w:t>
      </w:r>
      <w:r w:rsidRPr="00E373A4">
        <w:rPr>
          <w:rFonts w:ascii="Calibri" w:hAnsi="Calibri" w:cs="Calibri" w:hint="eastAsia"/>
          <w:i/>
          <w:sz w:val="22"/>
          <w:szCs w:val="22"/>
        </w:rPr>
        <w:t>should the project be programmed, the following activities will be binding obligations for contractual purposes and must be carried out in all of their parts)</w:t>
      </w:r>
    </w:p>
    <w:p w14:paraId="203C250B" w14:textId="77777777" w:rsidR="006854F8" w:rsidRPr="005179B0" w:rsidRDefault="006854F8" w:rsidP="006854F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14:paraId="625772A7" w14:textId="0AC6C6A9" w:rsidR="006854F8" w:rsidRPr="005179B0" w:rsidRDefault="00E373A4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E373A4">
        <w:rPr>
          <w:rFonts w:ascii="Calibri" w:hAnsi="Calibri" w:cs="Calibri" w:hint="eastAsia"/>
          <w:bCs/>
          <w:sz w:val="22"/>
          <w:szCs w:val="22"/>
        </w:rPr>
        <w:t>Press Office ( please specify if in house or external) or Social Media Management or Digital Music Market Service:</w:t>
      </w:r>
      <w:r w:rsidR="006854F8"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</w:p>
    <w:p w14:paraId="4FD65E5D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</w:p>
    <w:p w14:paraId="6DEEECA0" w14:textId="72EE9603" w:rsidR="006854F8" w:rsidRPr="005179B0" w:rsidRDefault="00E373A4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E373A4">
        <w:rPr>
          <w:rFonts w:ascii="Calibri" w:hAnsi="Calibri" w:cs="Calibri" w:hint="eastAsia"/>
          <w:bCs/>
          <w:sz w:val="22"/>
          <w:szCs w:val="22"/>
        </w:rPr>
        <w:t>Daily and/or periodical ads and related planning</w:t>
      </w:r>
      <w:r w:rsidR="006854F8" w:rsidRPr="005179B0">
        <w:rPr>
          <w:rFonts w:ascii="Calibri" w:hAnsi="Calibri" w:cs="Calibri"/>
          <w:bCs/>
          <w:sz w:val="22"/>
          <w:szCs w:val="22"/>
        </w:rPr>
        <w:t>:</w:t>
      </w:r>
    </w:p>
    <w:p w14:paraId="417F089B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14:paraId="1A3A945A" w14:textId="0316E045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 xml:space="preserve">Web marketing </w:t>
      </w:r>
      <w:r w:rsidR="00E373A4" w:rsidRPr="00E373A4">
        <w:rPr>
          <w:rFonts w:ascii="Calibri" w:hAnsi="Calibri" w:cs="Calibri" w:hint="eastAsia"/>
          <w:bCs/>
          <w:sz w:val="22"/>
          <w:szCs w:val="22"/>
        </w:rPr>
        <w:t>and related planning</w:t>
      </w:r>
      <w:r w:rsidRPr="005179B0">
        <w:rPr>
          <w:rFonts w:ascii="Calibri" w:hAnsi="Calibri" w:cs="Calibri"/>
          <w:bCs/>
          <w:sz w:val="22"/>
          <w:szCs w:val="22"/>
        </w:rPr>
        <w:t>:</w:t>
      </w:r>
    </w:p>
    <w:p w14:paraId="5459F093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14:paraId="196F13DE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</w:p>
    <w:p w14:paraId="5559E4AB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4A656B9" w14:textId="7DAA8C0A" w:rsidR="006854F8" w:rsidRPr="005179B0" w:rsidRDefault="00E373A4" w:rsidP="006854F8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</w:t>
      </w:r>
      <w:r w:rsidR="006854F8" w:rsidRPr="005179B0">
        <w:rPr>
          <w:rFonts w:ascii="Calibri" w:hAnsi="Calibri" w:cs="Calibri"/>
          <w:bCs/>
          <w:sz w:val="22"/>
          <w:szCs w:val="22"/>
        </w:rPr>
        <w:t xml:space="preserve">ocial network </w:t>
      </w:r>
      <w:r>
        <w:rPr>
          <w:rFonts w:ascii="Calibri" w:hAnsi="Calibri" w:cs="Calibri"/>
          <w:bCs/>
          <w:sz w:val="22"/>
          <w:szCs w:val="22"/>
        </w:rPr>
        <w:t xml:space="preserve">activity </w:t>
      </w:r>
      <w:r w:rsidRPr="00E373A4">
        <w:rPr>
          <w:rFonts w:ascii="Calibri" w:hAnsi="Calibri" w:cs="Calibri" w:hint="eastAsia"/>
          <w:bCs/>
          <w:sz w:val="22"/>
          <w:szCs w:val="22"/>
        </w:rPr>
        <w:t>and related planning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2C59F8E9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14:paraId="12AEC64F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14:paraId="55FA7900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</w:t>
      </w:r>
    </w:p>
    <w:p w14:paraId="0500C69A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</w:t>
      </w:r>
    </w:p>
    <w:p w14:paraId="09CFAE02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F532EB5" w14:textId="5B7FE6EF" w:rsidR="006854F8" w:rsidRPr="005179B0" w:rsidRDefault="00E373A4" w:rsidP="006854F8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Ads on Radio - TV</w:t>
      </w:r>
      <w:r w:rsidR="006854F8" w:rsidRPr="005179B0">
        <w:rPr>
          <w:rFonts w:ascii="Calibri" w:hAnsi="Calibri" w:cs="Calibri"/>
          <w:bCs/>
          <w:sz w:val="22"/>
          <w:szCs w:val="22"/>
        </w:rPr>
        <w:t>, etc</w:t>
      </w:r>
      <w:r w:rsidRPr="00E373A4">
        <w:rPr>
          <w:rFonts w:ascii="Calibri" w:hAnsi="Calibri" w:cs="Calibri" w:hint="eastAsia"/>
          <w:bCs/>
          <w:sz w:val="22"/>
          <w:szCs w:val="22"/>
        </w:rPr>
        <w:t xml:space="preserve"> and related planning</w:t>
      </w:r>
      <w:r w:rsidR="006854F8" w:rsidRPr="005179B0">
        <w:rPr>
          <w:rFonts w:ascii="Calibri" w:hAnsi="Calibri" w:cs="Calibri"/>
          <w:bCs/>
          <w:sz w:val="22"/>
          <w:szCs w:val="22"/>
        </w:rPr>
        <w:t>:</w:t>
      </w:r>
    </w:p>
    <w:p w14:paraId="3533C77F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14:paraId="1E7922CA" w14:textId="77777777" w:rsidR="006854F8" w:rsidRPr="005179B0" w:rsidRDefault="006854F8" w:rsidP="006854F8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179B0" w14:paraId="4C7C3F03" w14:textId="77777777" w:rsidTr="00616222">
        <w:tc>
          <w:tcPr>
            <w:tcW w:w="4814" w:type="dxa"/>
          </w:tcPr>
          <w:p w14:paraId="6003596A" w14:textId="77777777" w:rsidR="005179B0" w:rsidRDefault="005179B0" w:rsidP="00616222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4814" w:type="dxa"/>
          </w:tcPr>
          <w:p w14:paraId="7B8A2726" w14:textId="3D95C5AA" w:rsidR="005179B0" w:rsidRPr="005179B0" w:rsidRDefault="00366B49" w:rsidP="006162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Legal</w:t>
            </w:r>
            <w:r w:rsidR="005179B0" w:rsidRPr="005179B0">
              <w:rPr>
                <w:rFonts w:ascii="Calibri" w:hAnsi="Calibri" w:cs="Calibri"/>
                <w:sz w:val="22"/>
                <w:szCs w:val="22"/>
              </w:rPr>
              <w:t xml:space="preserve"> R</w:t>
            </w:r>
            <w:r w:rsidR="00E373A4">
              <w:rPr>
                <w:rFonts w:ascii="Calibri" w:hAnsi="Calibri" w:cs="Calibri"/>
                <w:sz w:val="22"/>
                <w:szCs w:val="22"/>
              </w:rPr>
              <w:t>representative</w:t>
            </w:r>
          </w:p>
          <w:p w14:paraId="7E0CCF5E" w14:textId="77777777" w:rsidR="005179B0" w:rsidRDefault="005179B0" w:rsidP="00616222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5179B0" w14:paraId="423A2844" w14:textId="77777777" w:rsidTr="00616222">
        <w:tc>
          <w:tcPr>
            <w:tcW w:w="4814" w:type="dxa"/>
          </w:tcPr>
          <w:p w14:paraId="558A254A" w14:textId="77777777" w:rsidR="005179B0" w:rsidRDefault="005179B0" w:rsidP="00616222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179B0">
              <w:rPr>
                <w:rFonts w:ascii="Calibri" w:hAnsi="Calibri" w:cs="Calibri"/>
                <w:sz w:val="22"/>
                <w:szCs w:val="22"/>
              </w:rPr>
              <w:t>_________________________</w:t>
            </w:r>
          </w:p>
        </w:tc>
        <w:tc>
          <w:tcPr>
            <w:tcW w:w="4814" w:type="dxa"/>
          </w:tcPr>
          <w:p w14:paraId="2FC56180" w14:textId="77777777" w:rsidR="005179B0" w:rsidRDefault="005179B0" w:rsidP="00616222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179B0">
              <w:rPr>
                <w:rFonts w:ascii="Calibri" w:hAnsi="Calibri" w:cs="Calibri"/>
                <w:sz w:val="22"/>
                <w:szCs w:val="22"/>
              </w:rPr>
              <w:t>_________________________</w:t>
            </w:r>
          </w:p>
        </w:tc>
      </w:tr>
      <w:tr w:rsidR="005179B0" w14:paraId="6287FFA0" w14:textId="77777777" w:rsidTr="00616222">
        <w:tc>
          <w:tcPr>
            <w:tcW w:w="4814" w:type="dxa"/>
          </w:tcPr>
          <w:p w14:paraId="4C279E75" w14:textId="32803E12" w:rsidR="005179B0" w:rsidRPr="005179B0" w:rsidRDefault="005179B0" w:rsidP="00366B49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179B0">
              <w:rPr>
                <w:rFonts w:ascii="Calibri" w:hAnsi="Calibri" w:cs="Calibri"/>
                <w:i/>
                <w:sz w:val="22"/>
                <w:szCs w:val="22"/>
              </w:rPr>
              <w:t>(</w:t>
            </w:r>
            <w:r w:rsidR="00366B49">
              <w:rPr>
                <w:rFonts w:ascii="Calibri" w:hAnsi="Calibri" w:cs="Calibri"/>
                <w:i/>
                <w:sz w:val="22"/>
                <w:szCs w:val="22"/>
              </w:rPr>
              <w:t>Place and Date</w:t>
            </w:r>
            <w:r w:rsidRPr="005179B0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4814" w:type="dxa"/>
          </w:tcPr>
          <w:p w14:paraId="26F6BB9B" w14:textId="6DA9F5A6" w:rsidR="005179B0" w:rsidRPr="005179B0" w:rsidRDefault="005179B0" w:rsidP="00366B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9B0">
              <w:rPr>
                <w:rFonts w:ascii="Calibri" w:hAnsi="Calibri" w:cs="Calibri"/>
                <w:i/>
                <w:sz w:val="22"/>
                <w:szCs w:val="22"/>
              </w:rPr>
              <w:t>(</w:t>
            </w:r>
            <w:r w:rsidR="00366B49">
              <w:rPr>
                <w:rFonts w:ascii="Calibri" w:hAnsi="Calibri" w:cs="Calibri"/>
                <w:i/>
                <w:sz w:val="22"/>
                <w:szCs w:val="22"/>
              </w:rPr>
              <w:t>signarure</w:t>
            </w:r>
            <w:r w:rsidRPr="005179B0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</w:tbl>
    <w:p w14:paraId="7F992522" w14:textId="77777777" w:rsidR="00366B49" w:rsidRPr="00663B5C" w:rsidRDefault="00366B49" w:rsidP="00366B49">
      <w:pPr>
        <w:rPr>
          <w:rFonts w:asciiTheme="minorHAnsi" w:hAnsiTheme="minorHAnsi"/>
          <w:b/>
        </w:rPr>
      </w:pPr>
      <w:r w:rsidRPr="00663B5C">
        <w:rPr>
          <w:rFonts w:asciiTheme="minorHAnsi" w:hAnsiTheme="minorHAnsi"/>
          <w:b/>
        </w:rPr>
        <w:lastRenderedPageBreak/>
        <w:t>Form 2</w:t>
      </w:r>
    </w:p>
    <w:p w14:paraId="31328D27" w14:textId="77777777" w:rsidR="00366B49" w:rsidRPr="00974B44" w:rsidRDefault="00366B49" w:rsidP="00366B49">
      <w:pPr>
        <w:ind w:left="5670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>TO</w:t>
      </w:r>
    </w:p>
    <w:p w14:paraId="7B5DD81F" w14:textId="77777777" w:rsidR="00366B49" w:rsidRPr="00974B44" w:rsidRDefault="00366B49" w:rsidP="00366B49">
      <w:pPr>
        <w:ind w:left="5670"/>
        <w:rPr>
          <w:rFonts w:ascii="Calibri" w:hAnsi="Calibri"/>
          <w:b/>
          <w:noProof/>
          <w:sz w:val="20"/>
          <w:szCs w:val="20"/>
          <w:u w:val="single"/>
        </w:rPr>
      </w:pPr>
      <w:r w:rsidRPr="00974B44">
        <w:rPr>
          <w:rFonts w:ascii="Calibri" w:hAnsi="Calibri"/>
          <w:b/>
          <w:noProof/>
          <w:sz w:val="20"/>
          <w:szCs w:val="20"/>
          <w:u w:val="single"/>
        </w:rPr>
        <w:t>Consorzio Teatro Pubblico Pugliese</w:t>
      </w:r>
    </w:p>
    <w:p w14:paraId="5A391DFD" w14:textId="77777777" w:rsidR="00366B49" w:rsidRPr="00974B44" w:rsidRDefault="00366B49" w:rsidP="00366B49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Via Imbriani, 67</w:t>
      </w:r>
    </w:p>
    <w:p w14:paraId="5C404F25" w14:textId="77777777" w:rsidR="00366B49" w:rsidRPr="00974B44" w:rsidRDefault="00366B49" w:rsidP="00366B49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70121 Bari</w:t>
      </w:r>
    </w:p>
    <w:p w14:paraId="2A292F49" w14:textId="77777777" w:rsidR="00366B49" w:rsidRPr="00974B44" w:rsidRDefault="00366B49" w:rsidP="00366B49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C.F. e P.IVA: 01071540726</w:t>
      </w:r>
    </w:p>
    <w:p w14:paraId="0907CC21" w14:textId="77777777" w:rsidR="00366B49" w:rsidRPr="00974B44" w:rsidRDefault="00366B49" w:rsidP="00366B49">
      <w:pPr>
        <w:pStyle w:val="NormaleWeb"/>
        <w:spacing w:before="0" w:after="0"/>
        <w:rPr>
          <w:rFonts w:ascii="Calibri" w:hAnsi="Calibri"/>
          <w:b/>
          <w:sz w:val="20"/>
          <w:szCs w:val="20"/>
        </w:rPr>
      </w:pPr>
    </w:p>
    <w:p w14:paraId="0B2EC1D8" w14:textId="77777777" w:rsidR="00366B49" w:rsidRPr="00410477" w:rsidRDefault="00366B49" w:rsidP="00366B49">
      <w:pPr>
        <w:pStyle w:val="NormaleWeb"/>
        <w:rPr>
          <w:rFonts w:ascii="Calibri" w:hAnsi="Calibri"/>
          <w:b/>
          <w:sz w:val="20"/>
          <w:szCs w:val="20"/>
          <w:lang w:val="en-US" w:bidi="hi-IN"/>
        </w:rPr>
      </w:pPr>
      <w:r>
        <w:rPr>
          <w:rFonts w:ascii="Calibri" w:hAnsi="Calibri"/>
          <w:b/>
          <w:sz w:val="20"/>
          <w:szCs w:val="20"/>
          <w:lang w:val="en-US" w:bidi="hi-IN"/>
        </w:rPr>
        <w:t>S</w:t>
      </w:r>
      <w:r w:rsidRPr="00410477">
        <w:rPr>
          <w:rFonts w:ascii="Calibri" w:hAnsi="Calibri"/>
          <w:b/>
          <w:sz w:val="20"/>
          <w:szCs w:val="20"/>
          <w:lang w:val="en-US" w:bidi="hi-IN"/>
        </w:rPr>
        <w:t xml:space="preserve">UBJECT: Traceability of Payments – </w:t>
      </w:r>
      <w:r w:rsidRPr="00410477">
        <w:rPr>
          <w:rFonts w:ascii="Calibri" w:hAnsi="Calibri"/>
          <w:b/>
          <w:i/>
          <w:sz w:val="20"/>
          <w:szCs w:val="20"/>
          <w:lang w:val="en-US" w:bidi="hi-IN"/>
        </w:rPr>
        <w:t xml:space="preserve">duties of suppliers/contractors under </w:t>
      </w:r>
      <w:r w:rsidRPr="00410477">
        <w:rPr>
          <w:rFonts w:ascii="Calibri" w:hAnsi="Calibri"/>
          <w:b/>
          <w:i/>
          <w:sz w:val="20"/>
          <w:szCs w:val="20"/>
          <w:lang w:val="en-GB" w:bidi="hi-IN"/>
        </w:rPr>
        <w:t>Law 136/2010 and subsequent amendment</w:t>
      </w:r>
      <w:r>
        <w:rPr>
          <w:rFonts w:ascii="Calibri" w:hAnsi="Calibri"/>
          <w:b/>
          <w:i/>
          <w:sz w:val="20"/>
          <w:szCs w:val="20"/>
          <w:lang w:val="en-GB" w:bidi="hi-IN"/>
        </w:rPr>
        <w:t xml:space="preserve">s and additions: Disclosure of </w:t>
      </w:r>
      <w:r w:rsidRPr="00410477">
        <w:rPr>
          <w:rFonts w:ascii="Calibri" w:hAnsi="Calibri"/>
          <w:b/>
          <w:i/>
          <w:sz w:val="20"/>
          <w:szCs w:val="20"/>
          <w:lang w:val="en-US" w:bidi="hi-IN"/>
        </w:rPr>
        <w:t>suppliers/contractors data</w:t>
      </w:r>
      <w:r w:rsidRPr="00410477">
        <w:rPr>
          <w:rFonts w:ascii="Calibri" w:hAnsi="Calibri"/>
          <w:b/>
          <w:sz w:val="20"/>
          <w:szCs w:val="20"/>
          <w:lang w:val="en-US" w:bidi="hi-IN"/>
        </w:rPr>
        <w:t>.</w:t>
      </w:r>
    </w:p>
    <w:p w14:paraId="1BCF2342" w14:textId="77777777" w:rsidR="00366B49" w:rsidRPr="00410477" w:rsidRDefault="00366B49" w:rsidP="00366B49">
      <w:pPr>
        <w:pStyle w:val="NormaleWeb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Pursuant to the above Law on Traceability of Financial Flows the following supplier/contractor data are hereby discosed:</w:t>
      </w:r>
    </w:p>
    <w:p w14:paraId="2ECE8BF1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bCs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bCs/>
          <w:sz w:val="20"/>
          <w:szCs w:val="20"/>
          <w:lang w:val="en-US" w:bidi="hi-IN"/>
        </w:rPr>
        <w:t>Supplier/Contractor Data:</w:t>
      </w:r>
    </w:p>
    <w:p w14:paraId="2D9CA294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Business Name _______________________________________</w:t>
      </w:r>
    </w:p>
    <w:p w14:paraId="6D15C787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Tax Code__________________________________________</w:t>
      </w:r>
    </w:p>
    <w:p w14:paraId="779475FC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VAT number __________________________________________</w:t>
      </w:r>
    </w:p>
    <w:p w14:paraId="157F2CC6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Address ____________________________________________</w:t>
      </w:r>
    </w:p>
    <w:p w14:paraId="4AE574E1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Zip code and Town ___________________________________________</w:t>
      </w:r>
    </w:p>
    <w:p w14:paraId="5FC1CA7B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Legal Representative _________________________________</w:t>
      </w:r>
    </w:p>
    <w:p w14:paraId="2881BC5B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bidi="hi-IN"/>
        </w:rPr>
      </w:pPr>
      <w:r w:rsidRPr="00410477">
        <w:rPr>
          <w:rFonts w:ascii="Calibri" w:hAnsi="Calibri"/>
          <w:b/>
          <w:sz w:val="20"/>
          <w:szCs w:val="20"/>
          <w:lang w:bidi="hi-IN"/>
        </w:rPr>
        <w:t>Legal Representative Tax Code___________________________</w:t>
      </w:r>
    </w:p>
    <w:p w14:paraId="1423C993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ID data of the current account/s dedicated to financial transactions:</w:t>
      </w:r>
    </w:p>
    <w:p w14:paraId="3BF8D010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bidi="hi-IN"/>
        </w:rPr>
      </w:pPr>
      <w:r w:rsidRPr="00410477">
        <w:rPr>
          <w:rFonts w:ascii="Calibri" w:hAnsi="Calibri"/>
          <w:b/>
          <w:sz w:val="20"/>
          <w:szCs w:val="20"/>
          <w:lang w:bidi="hi-IN"/>
        </w:rPr>
        <w:t>Bank: ______________________________________________</w:t>
      </w:r>
    </w:p>
    <w:p w14:paraId="5352D07A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bidi="hi-IN"/>
        </w:rPr>
      </w:pPr>
      <w:r w:rsidRPr="00410477">
        <w:rPr>
          <w:rFonts w:ascii="Calibri" w:hAnsi="Calibri"/>
          <w:b/>
          <w:sz w:val="20"/>
          <w:szCs w:val="20"/>
          <w:lang w:bidi="hi-IN"/>
        </w:rPr>
        <w:t>IBAN: _______________________________________________</w:t>
      </w:r>
    </w:p>
    <w:p w14:paraId="2B14A9EB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lastRenderedPageBreak/>
        <w:t>Personal data and Tax Code of the person(s ) authorized to make financial transactions through the above account:</w:t>
      </w:r>
    </w:p>
    <w:p w14:paraId="52C76ECB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Surname and First Name:  ___________________   ________________</w:t>
      </w:r>
    </w:p>
    <w:p w14:paraId="47F23418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Tax number:  ________________________________________</w:t>
      </w:r>
    </w:p>
    <w:p w14:paraId="31C54819" w14:textId="77777777" w:rsidR="00366B49" w:rsidRPr="00410477" w:rsidRDefault="00366B49" w:rsidP="00366B49">
      <w:pPr>
        <w:pStyle w:val="NormaleWeb"/>
        <w:spacing w:before="100" w:beforeAutospacing="1" w:after="100" w:afterAutospacing="1"/>
        <w:rPr>
          <w:rFonts w:ascii="Calibri" w:hAnsi="Calibri"/>
          <w:b/>
          <w:sz w:val="20"/>
          <w:szCs w:val="20"/>
          <w:lang w:val="en-US" w:bidi="hi-IN"/>
        </w:rPr>
      </w:pPr>
    </w:p>
    <w:p w14:paraId="786BB694" w14:textId="77777777" w:rsidR="00366B49" w:rsidRPr="007D665F" w:rsidRDefault="00366B49" w:rsidP="00366B49">
      <w:pPr>
        <w:pStyle w:val="NormaleWeb"/>
        <w:rPr>
          <w:rFonts w:ascii="Calibri" w:hAnsi="Calibri" w:cs="Calibri"/>
          <w:i/>
          <w:sz w:val="16"/>
          <w:szCs w:val="16"/>
        </w:rPr>
      </w:pPr>
      <w:r w:rsidRPr="00410477">
        <w:rPr>
          <w:rFonts w:ascii="Calibri" w:hAnsi="Calibri"/>
          <w:b/>
          <w:sz w:val="20"/>
          <w:szCs w:val="20"/>
          <w:lang w:val="en-US" w:bidi="hi-IN"/>
        </w:rPr>
        <w:t>Place_______________ Date  ________________</w:t>
      </w:r>
      <w:r w:rsidRPr="00410477">
        <w:rPr>
          <w:rFonts w:ascii="Calibri" w:hAnsi="Calibri"/>
          <w:b/>
          <w:sz w:val="20"/>
          <w:szCs w:val="20"/>
          <w:lang w:val="en-US" w:bidi="hi-IN"/>
        </w:rPr>
        <w:tab/>
      </w:r>
      <w:r w:rsidRPr="00410477">
        <w:rPr>
          <w:rFonts w:ascii="Calibri" w:hAnsi="Calibri"/>
          <w:b/>
          <w:sz w:val="20"/>
          <w:szCs w:val="20"/>
          <w:lang w:val="en-US" w:bidi="hi-IN"/>
        </w:rPr>
        <w:tab/>
      </w:r>
      <w:r w:rsidRPr="00410477">
        <w:rPr>
          <w:rFonts w:ascii="Calibri" w:hAnsi="Calibri"/>
          <w:b/>
          <w:sz w:val="20"/>
          <w:szCs w:val="20"/>
          <w:lang w:val="en-US" w:bidi="hi-IN"/>
        </w:rPr>
        <w:tab/>
      </w:r>
      <w:r w:rsidRPr="00410477">
        <w:rPr>
          <w:rFonts w:ascii="Calibri" w:hAnsi="Calibri"/>
          <w:b/>
          <w:sz w:val="20"/>
          <w:szCs w:val="20"/>
          <w:lang w:val="en-US" w:bidi="hi-IN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  <w:t xml:space="preserve">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  <w:t xml:space="preserve">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  <w:t xml:space="preserve"> </w:t>
      </w:r>
      <w:r w:rsidRPr="00827241">
        <w:rPr>
          <w:rFonts w:ascii="Calibri" w:hAnsi="Calibri" w:cs="Calibri"/>
          <w:b/>
          <w:sz w:val="20"/>
          <w:szCs w:val="20"/>
        </w:rPr>
        <w:t>Legal</w:t>
      </w:r>
      <w:r>
        <w:rPr>
          <w:rFonts w:ascii="Calibri" w:hAnsi="Calibri" w:cs="Calibri"/>
          <w:b/>
          <w:sz w:val="20"/>
          <w:szCs w:val="20"/>
        </w:rPr>
        <w:t xml:space="preserve"> Representative</w:t>
      </w:r>
    </w:p>
    <w:p w14:paraId="57484141" w14:textId="77777777" w:rsidR="00366B49" w:rsidRDefault="00366B49" w:rsidP="00366B49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_____________________</w:t>
      </w:r>
    </w:p>
    <w:p w14:paraId="2AB0E380" w14:textId="6C8509FA" w:rsidR="0043018C" w:rsidRPr="00366B49" w:rsidRDefault="00366B49" w:rsidP="00366B49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 w:rsidRPr="00663B5C">
        <w:rPr>
          <w:rFonts w:ascii="Calibri" w:hAnsi="Calibri" w:cs="Calibri"/>
          <w:i/>
          <w:sz w:val="18"/>
          <w:szCs w:val="18"/>
        </w:rPr>
        <w:t xml:space="preserve"> (signature)</w:t>
      </w:r>
    </w:p>
    <w:sectPr w:rsidR="0043018C" w:rsidRPr="00366B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63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47077" w14:textId="77777777" w:rsidR="006B5563" w:rsidRDefault="006B5563">
      <w:pPr>
        <w:rPr>
          <w:rFonts w:hint="eastAsia"/>
        </w:rPr>
      </w:pPr>
      <w:r>
        <w:separator/>
      </w:r>
    </w:p>
  </w:endnote>
  <w:endnote w:type="continuationSeparator" w:id="0">
    <w:p w14:paraId="00F1223A" w14:textId="77777777" w:rsidR="006B5563" w:rsidRDefault="006B556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MT Extr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-BoldItalic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689D6" w14:textId="77777777" w:rsidR="009528D9" w:rsidRDefault="009528D9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742A3" w14:textId="43C582F5" w:rsidR="0043018C" w:rsidRDefault="008E036D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0" distR="0" simplePos="0" relativeHeight="251658240" behindDoc="0" locked="0" layoutInCell="1" allowOverlap="1" wp14:anchorId="3B7D5650" wp14:editId="5B9A109F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6991350" cy="1396365"/>
          <wp:effectExtent l="0" t="0" r="0" b="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0" cy="1396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E0E83" w14:textId="77777777" w:rsidR="009528D9" w:rsidRDefault="009528D9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007B5" w14:textId="77777777" w:rsidR="006B5563" w:rsidRDefault="006B5563">
      <w:pPr>
        <w:rPr>
          <w:rFonts w:hint="eastAsia"/>
        </w:rPr>
      </w:pPr>
      <w:r>
        <w:separator/>
      </w:r>
    </w:p>
  </w:footnote>
  <w:footnote w:type="continuationSeparator" w:id="0">
    <w:p w14:paraId="2AA6770D" w14:textId="77777777" w:rsidR="006B5563" w:rsidRDefault="006B556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BD14F" w14:textId="77777777" w:rsidR="009528D9" w:rsidRDefault="009528D9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583C4" w14:textId="06D11F0F" w:rsidR="0043018C" w:rsidRDefault="008E036D">
    <w:pPr>
      <w:pStyle w:val="Intestazione"/>
      <w:rPr>
        <w:rFonts w:hint="eastAsia"/>
        <w:lang w:eastAsia="it-IT" w:bidi="ar-SA"/>
      </w:rPr>
    </w:pPr>
    <w:r>
      <w:rPr>
        <w:noProof/>
        <w:lang w:eastAsia="it-IT" w:bidi="ar-SA"/>
      </w:rPr>
      <w:drawing>
        <wp:anchor distT="0" distB="0" distL="0" distR="0" simplePos="0" relativeHeight="251657216" behindDoc="0" locked="0" layoutInCell="1" allowOverlap="1" wp14:anchorId="647A1B7C" wp14:editId="4C4B7B97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C9DAD" w14:textId="77777777" w:rsidR="009528D9" w:rsidRDefault="009528D9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F869B9"/>
    <w:multiLevelType w:val="multilevel"/>
    <w:tmpl w:val="7E7CCA3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A1FBD"/>
    <w:multiLevelType w:val="multilevel"/>
    <w:tmpl w:val="673A9C4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6" w15:restartNumberingAfterBreak="0">
    <w:nsid w:val="0AC2575F"/>
    <w:multiLevelType w:val="hybridMultilevel"/>
    <w:tmpl w:val="2D7A28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10DB"/>
    <w:multiLevelType w:val="hybridMultilevel"/>
    <w:tmpl w:val="02FA68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37998"/>
    <w:multiLevelType w:val="multilevel"/>
    <w:tmpl w:val="EAC88FF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15168"/>
    <w:multiLevelType w:val="multilevel"/>
    <w:tmpl w:val="AAEE12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BAD42E8"/>
    <w:multiLevelType w:val="hybridMultilevel"/>
    <w:tmpl w:val="17ACA0C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785782"/>
    <w:multiLevelType w:val="multilevel"/>
    <w:tmpl w:val="5FFA4E26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B103A"/>
    <w:multiLevelType w:val="hybridMultilevel"/>
    <w:tmpl w:val="48B6D12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E54334"/>
    <w:multiLevelType w:val="hybridMultilevel"/>
    <w:tmpl w:val="D416FB7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0F0AB5"/>
    <w:multiLevelType w:val="hybridMultilevel"/>
    <w:tmpl w:val="FC1AF4D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E33EEC"/>
    <w:multiLevelType w:val="hybridMultilevel"/>
    <w:tmpl w:val="5420D8C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FC378F"/>
    <w:multiLevelType w:val="hybridMultilevel"/>
    <w:tmpl w:val="06EAA2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55171"/>
    <w:multiLevelType w:val="hybridMultilevel"/>
    <w:tmpl w:val="07B2BB2E"/>
    <w:lvl w:ilvl="0" w:tplc="0410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D79EE"/>
    <w:multiLevelType w:val="multilevel"/>
    <w:tmpl w:val="D53AD104"/>
    <w:lvl w:ilvl="0">
      <w:start w:val="4"/>
      <w:numFmt w:val="lowerLetter"/>
      <w:lvlText w:val="%1."/>
      <w:lvlJc w:val="left"/>
      <w:pPr>
        <w:ind w:left="644" w:hanging="359"/>
      </w:pPr>
      <w:rPr>
        <w:b w:val="0"/>
        <w:i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CE14465"/>
    <w:multiLevelType w:val="hybridMultilevel"/>
    <w:tmpl w:val="41EA0CC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10B03CE"/>
    <w:multiLevelType w:val="hybridMultilevel"/>
    <w:tmpl w:val="D57EFCFE"/>
    <w:lvl w:ilvl="0" w:tplc="7FEC03EC">
      <w:start w:val="3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5768E7"/>
    <w:multiLevelType w:val="multilevel"/>
    <w:tmpl w:val="5F0826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6200707"/>
    <w:multiLevelType w:val="multilevel"/>
    <w:tmpl w:val="840AF94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86C60"/>
    <w:multiLevelType w:val="hybridMultilevel"/>
    <w:tmpl w:val="B84CD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1"/>
  </w:num>
  <w:num w:numId="4">
    <w:abstractNumId w:val="16"/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3"/>
  </w:num>
  <w:num w:numId="11">
    <w:abstractNumId w:val="12"/>
  </w:num>
  <w:num w:numId="12">
    <w:abstractNumId w:val="10"/>
  </w:num>
  <w:num w:numId="13">
    <w:abstractNumId w:val="13"/>
  </w:num>
  <w:num w:numId="14">
    <w:abstractNumId w:val="15"/>
  </w:num>
  <w:num w:numId="15">
    <w:abstractNumId w:val="17"/>
  </w:num>
  <w:num w:numId="16">
    <w:abstractNumId w:val="20"/>
  </w:num>
  <w:num w:numId="17">
    <w:abstractNumId w:val="14"/>
  </w:num>
  <w:num w:numId="18">
    <w:abstractNumId w:val="6"/>
  </w:num>
  <w:num w:numId="19">
    <w:abstractNumId w:val="18"/>
  </w:num>
  <w:num w:numId="20">
    <w:abstractNumId w:val="8"/>
  </w:num>
  <w:num w:numId="21">
    <w:abstractNumId w:val="7"/>
  </w:num>
  <w:num w:numId="22">
    <w:abstractNumId w:val="0"/>
  </w:num>
  <w:num w:numId="23">
    <w:abstractNumId w:val="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7EC"/>
    <w:rsid w:val="000719CF"/>
    <w:rsid w:val="00071D3C"/>
    <w:rsid w:val="000810A2"/>
    <w:rsid w:val="000E168B"/>
    <w:rsid w:val="001432DC"/>
    <w:rsid w:val="00170B4D"/>
    <w:rsid w:val="00196238"/>
    <w:rsid w:val="002411C9"/>
    <w:rsid w:val="002B2722"/>
    <w:rsid w:val="002F69C6"/>
    <w:rsid w:val="0034280C"/>
    <w:rsid w:val="00366B49"/>
    <w:rsid w:val="003921F9"/>
    <w:rsid w:val="00396CED"/>
    <w:rsid w:val="003B5706"/>
    <w:rsid w:val="003F3F8D"/>
    <w:rsid w:val="003F6659"/>
    <w:rsid w:val="0043018C"/>
    <w:rsid w:val="004C0590"/>
    <w:rsid w:val="004F1EC7"/>
    <w:rsid w:val="005179B0"/>
    <w:rsid w:val="00557A79"/>
    <w:rsid w:val="00591F98"/>
    <w:rsid w:val="005B0946"/>
    <w:rsid w:val="00617CB1"/>
    <w:rsid w:val="00644310"/>
    <w:rsid w:val="00655D36"/>
    <w:rsid w:val="006620AD"/>
    <w:rsid w:val="0068396E"/>
    <w:rsid w:val="006854F8"/>
    <w:rsid w:val="00690D74"/>
    <w:rsid w:val="006B5563"/>
    <w:rsid w:val="006F4AA2"/>
    <w:rsid w:val="00703CE3"/>
    <w:rsid w:val="007638B0"/>
    <w:rsid w:val="00773246"/>
    <w:rsid w:val="00781858"/>
    <w:rsid w:val="00804D8D"/>
    <w:rsid w:val="008974F8"/>
    <w:rsid w:val="008A3E10"/>
    <w:rsid w:val="008E036D"/>
    <w:rsid w:val="008E43EE"/>
    <w:rsid w:val="008E6DCC"/>
    <w:rsid w:val="009528D9"/>
    <w:rsid w:val="009A65C6"/>
    <w:rsid w:val="00AF04D3"/>
    <w:rsid w:val="00AF2EED"/>
    <w:rsid w:val="00B91730"/>
    <w:rsid w:val="00BA22F3"/>
    <w:rsid w:val="00BD2CD3"/>
    <w:rsid w:val="00BE61A7"/>
    <w:rsid w:val="00C3639C"/>
    <w:rsid w:val="00C5764B"/>
    <w:rsid w:val="00C647EC"/>
    <w:rsid w:val="00C83BBC"/>
    <w:rsid w:val="00CA3153"/>
    <w:rsid w:val="00CC1D29"/>
    <w:rsid w:val="00CF201E"/>
    <w:rsid w:val="00D06FB6"/>
    <w:rsid w:val="00D222F3"/>
    <w:rsid w:val="00D828BE"/>
    <w:rsid w:val="00DE0F92"/>
    <w:rsid w:val="00DE14EE"/>
    <w:rsid w:val="00E00418"/>
    <w:rsid w:val="00E373A4"/>
    <w:rsid w:val="00E67026"/>
    <w:rsid w:val="00F50B95"/>
    <w:rsid w:val="00F56097"/>
    <w:rsid w:val="00F63D22"/>
    <w:rsid w:val="00F81FB9"/>
    <w:rsid w:val="00F83902"/>
    <w:rsid w:val="00FB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E29377"/>
  <w15:docId w15:val="{0A6A0A45-3A19-4398-B9EC-73E00A5A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854F8"/>
    <w:pPr>
      <w:keepNext/>
      <w:numPr>
        <w:numId w:val="2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ar-SA" w:bidi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854F8"/>
    <w:pPr>
      <w:keepNext/>
      <w:numPr>
        <w:ilvl w:val="3"/>
        <w:numId w:val="22"/>
      </w:numPr>
      <w:ind w:firstLine="720"/>
      <w:jc w:val="both"/>
      <w:outlineLvl w:val="3"/>
    </w:pPr>
    <w:rPr>
      <w:rFonts w:ascii="Arial" w:eastAsia="Times New Roman" w:hAnsi="Arial" w:cs="Times New Roman"/>
      <w:i/>
      <w:iCs/>
      <w:kern w:val="0"/>
      <w:sz w:val="22"/>
      <w:lang w:eastAsia="ar-SA" w:bidi="ar-SA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854F8"/>
    <w:pPr>
      <w:keepNext/>
      <w:numPr>
        <w:ilvl w:val="5"/>
        <w:numId w:val="22"/>
      </w:numPr>
      <w:jc w:val="center"/>
      <w:outlineLvl w:val="5"/>
    </w:pPr>
    <w:rPr>
      <w:rFonts w:ascii="Times New Roman" w:eastAsia="Times New Roman" w:hAnsi="Times New Roman" w:cs="Times New Roman"/>
      <w:b/>
      <w:bCs/>
      <w:kern w:val="0"/>
      <w:lang w:eastAsia="ar-SA" w:bidi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854F8"/>
    <w:pPr>
      <w:keepNext/>
      <w:numPr>
        <w:ilvl w:val="6"/>
        <w:numId w:val="22"/>
      </w:numPr>
      <w:ind w:left="6120"/>
      <w:jc w:val="both"/>
      <w:outlineLvl w:val="6"/>
    </w:pPr>
    <w:rPr>
      <w:rFonts w:ascii="Times New Roman" w:eastAsia="Times New Roman" w:hAnsi="Times New Roman" w:cs="Times New Roman"/>
      <w:kern w:val="0"/>
      <w:u w:val="single"/>
      <w:lang w:eastAsia="ar-SA" w:bidi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854F8"/>
    <w:pPr>
      <w:numPr>
        <w:ilvl w:val="7"/>
        <w:numId w:val="22"/>
      </w:numPr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unhideWhenUsed/>
    <w:rsid w:val="009A65C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A65C6"/>
    <w:pPr>
      <w:suppressAutoHyphens w:val="0"/>
      <w:ind w:left="720"/>
      <w:contextualSpacing/>
    </w:pPr>
    <w:rPr>
      <w:rFonts w:eastAsia="Liberation Serif" w:cs="Liberation Serif"/>
      <w:kern w:val="0"/>
      <w:lang w:eastAsia="it-IT" w:bidi="ar-SA"/>
    </w:rPr>
  </w:style>
  <w:style w:type="paragraph" w:styleId="Nessunaspaziatura">
    <w:name w:val="No Spacing"/>
    <w:uiPriority w:val="1"/>
    <w:qFormat/>
    <w:rsid w:val="009A65C6"/>
    <w:rPr>
      <w:rFonts w:ascii="Liberation Serif" w:eastAsia="Liberation Serif" w:hAnsi="Liberation Serif" w:cs="Liberation Serif"/>
      <w:sz w:val="24"/>
      <w:szCs w:val="24"/>
    </w:rPr>
  </w:style>
  <w:style w:type="paragraph" w:customStyle="1" w:styleId="Normale1">
    <w:name w:val="Normale1"/>
    <w:uiPriority w:val="99"/>
    <w:rsid w:val="00C3639C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C1D29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6854F8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854F8"/>
    <w:rPr>
      <w:rFonts w:ascii="Arial" w:hAnsi="Arial"/>
      <w:i/>
      <w:iCs/>
      <w:sz w:val="22"/>
      <w:szCs w:val="24"/>
      <w:lang w:eastAsia="ar-SA"/>
    </w:rPr>
  </w:style>
  <w:style w:type="character" w:customStyle="1" w:styleId="Titolo6Carattere">
    <w:name w:val="Titolo 6 Carattere"/>
    <w:basedOn w:val="Carpredefinitoparagrafo"/>
    <w:uiPriority w:val="9"/>
    <w:semiHidden/>
    <w:rsid w:val="006854F8"/>
    <w:rPr>
      <w:rFonts w:asciiTheme="majorHAnsi" w:eastAsiaTheme="majorEastAsia" w:hAnsiTheme="majorHAnsi" w:cs="Mangal"/>
      <w:i/>
      <w:iCs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854F8"/>
    <w:rPr>
      <w:sz w:val="24"/>
      <w:szCs w:val="24"/>
      <w:u w:val="single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854F8"/>
    <w:rPr>
      <w:rFonts w:ascii="Calibri" w:hAnsi="Calibri"/>
      <w:i/>
      <w:iCs/>
      <w:sz w:val="24"/>
      <w:szCs w:val="24"/>
      <w:lang w:eastAsia="ar-SA"/>
    </w:rPr>
  </w:style>
  <w:style w:type="paragraph" w:customStyle="1" w:styleId="Corpotesto1">
    <w:name w:val="Corpo testo1"/>
    <w:basedOn w:val="Normale"/>
    <w:rsid w:val="006854F8"/>
    <w:pPr>
      <w:spacing w:after="140" w:line="288" w:lineRule="auto"/>
    </w:pPr>
    <w:rPr>
      <w:kern w:val="1"/>
    </w:rPr>
  </w:style>
  <w:style w:type="character" w:customStyle="1" w:styleId="Titolo6Carattere1">
    <w:name w:val="Titolo 6 Carattere1"/>
    <w:link w:val="Titolo6"/>
    <w:uiPriority w:val="99"/>
    <w:locked/>
    <w:rsid w:val="006854F8"/>
    <w:rPr>
      <w:b/>
      <w:bCs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6854F8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styleId="NormaleWeb">
    <w:name w:val="Normal (Web)"/>
    <w:basedOn w:val="Normale"/>
    <w:uiPriority w:val="99"/>
    <w:unhideWhenUsed/>
    <w:qFormat/>
    <w:rsid w:val="006854F8"/>
    <w:pPr>
      <w:spacing w:before="280" w:after="280"/>
    </w:pPr>
    <w:rPr>
      <w:rFonts w:ascii="Times New Roman" w:eastAsia="Times New Roman" w:hAnsi="Times New Roman" w:cs="Times New Roman"/>
      <w:color w:val="00000A"/>
      <w:kern w:val="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7A79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7A79"/>
    <w:rPr>
      <w:rFonts w:ascii="Segoe UI" w:eastAsia="SimSun" w:hAnsi="Segoe UI" w:cs="Mangal"/>
      <w:kern w:val="2"/>
      <w:sz w:val="18"/>
      <w:szCs w:val="16"/>
      <w:lang w:eastAsia="zh-CN" w:bidi="hi-IN"/>
    </w:rPr>
  </w:style>
  <w:style w:type="table" w:styleId="Grigliatabella">
    <w:name w:val="Table Grid"/>
    <w:basedOn w:val="Tabellanormale"/>
    <w:uiPriority w:val="59"/>
    <w:rsid w:val="0051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Nicola Quacquarelli</cp:lastModifiedBy>
  <cp:revision>4</cp:revision>
  <cp:lastPrinted>1995-11-21T16:41:00Z</cp:lastPrinted>
  <dcterms:created xsi:type="dcterms:W3CDTF">2020-07-07T09:55:00Z</dcterms:created>
  <dcterms:modified xsi:type="dcterms:W3CDTF">2020-07-07T20:12:00Z</dcterms:modified>
</cp:coreProperties>
</file>